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ascii="Times New Roman" w:hAnsi="Times New Roman"/>
          <w:b/>
          <w:color w:val="000000"/>
          <w:sz w:val="32"/>
          <w:szCs w:val="32"/>
        </w:rPr>
      </w:pPr>
      <w:r>
        <w:rPr>
          <w:rFonts w:hint="eastAsia" w:ascii="Times New Roman" w:hAnsi="Times New Roman"/>
          <w:b/>
          <w:color w:val="000000"/>
          <w:sz w:val="32"/>
          <w:szCs w:val="32"/>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10668000</wp:posOffset>
            </wp:positionV>
            <wp:extent cx="457200" cy="3048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5"/>
                    <a:stretch>
                      <a:fillRect/>
                    </a:stretch>
                  </pic:blipFill>
                  <pic:spPr>
                    <a:xfrm>
                      <a:off x="0" y="0"/>
                      <a:ext cx="457200" cy="304800"/>
                    </a:xfrm>
                    <a:prstGeom prst="rect">
                      <a:avLst/>
                    </a:prstGeom>
                  </pic:spPr>
                </pic:pic>
              </a:graphicData>
            </a:graphic>
          </wp:anchor>
        </w:drawing>
      </w:r>
      <w:r>
        <w:rPr>
          <w:rFonts w:hint="eastAsia" w:ascii="Times New Roman" w:hAnsi="Times New Roman"/>
          <w:b/>
          <w:color w:val="000000"/>
          <w:sz w:val="32"/>
          <w:szCs w:val="32"/>
        </w:rPr>
        <w:t>八年级英语阶段性测试</w:t>
      </w:r>
    </w:p>
    <w:p>
      <w:pPr>
        <w:pStyle w:val="2"/>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ascii="Times New Roman" w:hAnsi="Times New Roman"/>
          <w:b/>
          <w:color w:val="000000"/>
        </w:rPr>
      </w:pPr>
      <w:r>
        <w:rPr>
          <w:rFonts w:hint="eastAsia" w:ascii="Times New Roman" w:hAnsi="Times New Roman"/>
          <w:b/>
          <w:color w:val="000000"/>
        </w:rPr>
        <w:t xml:space="preserve">                                            出卷人：王学琴     审核人：韩勇美</w:t>
      </w: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bCs/>
          <w:color w:val="000000"/>
          <w:sz w:val="24"/>
          <w:szCs w:val="24"/>
        </w:rPr>
      </w:pPr>
      <w:r>
        <w:rPr>
          <w:b/>
          <w:bCs/>
          <w:color w:val="000000"/>
          <w:sz w:val="24"/>
          <w:szCs w:val="24"/>
        </w:rPr>
        <w:t>听力部分</w:t>
      </w:r>
      <w:r>
        <w:rPr>
          <w:rFonts w:hint="eastAsia"/>
          <w:b/>
          <w:bCs/>
          <w:color w:val="000000"/>
          <w:sz w:val="24"/>
          <w:szCs w:val="24"/>
        </w:rPr>
        <w:t>( 20分)</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一．</w:t>
      </w:r>
      <w:r>
        <w:rPr>
          <w:b/>
          <w:bCs/>
          <w:color w:val="000000"/>
          <w:szCs w:val="21"/>
        </w:rPr>
        <w:t>听力（本题有15小题，第一</w:t>
      </w:r>
      <w:r>
        <w:rPr>
          <w:rFonts w:hint="eastAsia"/>
          <w:b/>
          <w:bCs/>
          <w:color w:val="000000"/>
          <w:szCs w:val="21"/>
        </w:rPr>
        <w:t>，</w:t>
      </w:r>
      <w:r>
        <w:rPr>
          <w:b/>
          <w:bCs/>
          <w:color w:val="000000"/>
          <w:szCs w:val="21"/>
        </w:rPr>
        <w:t>第二节每小题1分，第三节每小题2分，满分2</w:t>
      </w:r>
      <w:r>
        <w:rPr>
          <w:rFonts w:hint="eastAsia"/>
          <w:b/>
          <w:bCs/>
          <w:color w:val="000000"/>
          <w:szCs w:val="21"/>
        </w:rPr>
        <w:t>0</w:t>
      </w:r>
      <w:r>
        <w:rPr>
          <w:b/>
          <w:bCs/>
          <w:color w:val="000000"/>
          <w:szCs w:val="21"/>
        </w:rPr>
        <w:t>分。</w:t>
      </w:r>
      <w:r>
        <w:rPr>
          <w:rFonts w:hint="eastAsia"/>
          <w:b/>
          <w:bCs/>
          <w:color w:val="000000"/>
          <w:szCs w:val="21"/>
        </w:rPr>
        <w: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b/>
          <w:bCs/>
          <w:color w:val="000000"/>
          <w:szCs w:val="21"/>
        </w:rPr>
      </w:pPr>
      <w:r>
        <w:rPr>
          <w:rFonts w:hint="eastAsia"/>
          <w:b/>
          <w:bCs/>
          <w:color w:val="000000"/>
          <w:szCs w:val="21"/>
        </w:rPr>
        <w:t xml:space="preserve">    </w:t>
      </w:r>
      <w:r>
        <w:rPr>
          <w:b/>
          <w:bCs/>
          <w:color w:val="000000"/>
          <w:szCs w:val="21"/>
        </w:rPr>
        <w:t>第一节：听小对话，从A、B、C三个选项中选择符合对话内容的图片。</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w:t>
      </w:r>
      <w:r>
        <w:rPr>
          <w:rFonts w:hint="eastAsia"/>
          <w:b/>
          <w:color w:val="000000"/>
          <w:szCs w:val="21"/>
        </w:rPr>
        <w:t xml:space="preserve">   </w:t>
      </w:r>
      <w:r>
        <w:rPr>
          <w:b/>
          <w:color w:val="000000"/>
          <w:szCs w:val="21"/>
        </w:rPr>
        <w:t>)</w:t>
      </w:r>
      <w:r>
        <w:rPr>
          <w:rFonts w:hint="eastAsia"/>
          <w:b/>
          <w:color w:val="000000"/>
          <w:szCs w:val="21"/>
        </w:rPr>
        <w:t>1.What will Kim be in 10 years?</w:t>
      </w:r>
    </w:p>
    <w:p>
      <w:pPr>
        <w:keepNext w:val="0"/>
        <w:keepLines w:val="0"/>
        <w:pageBreakBefore w:val="0"/>
        <w:kinsoku/>
        <w:wordWrap/>
        <w:overflowPunct/>
        <w:topLinePunct w:val="0"/>
        <w:autoSpaceDE/>
        <w:autoSpaceDN/>
        <w:bidi w:val="0"/>
        <w:snapToGrid/>
        <w:spacing w:beforeAutospacing="0" w:after="0" w:afterAutospacing="0" w:line="240" w:lineRule="auto"/>
        <w:ind w:hanging="8"/>
        <w:outlineLvl w:val="9"/>
        <w:rPr>
          <w:rFonts w:hint="eastAsia"/>
          <w:b/>
          <w:color w:val="000000"/>
          <w:szCs w:val="21"/>
        </w:rPr>
      </w:pPr>
      <w:r>
        <w:rPr>
          <w:rFonts w:hint="eastAsia"/>
          <w:b/>
          <w:color w:val="000000"/>
          <w:szCs w:val="21"/>
        </w:rPr>
        <w:t xml:space="preserve">       A. </w:t>
      </w:r>
      <w:bookmarkStart w:id="0" w:name="pn11"/>
      <w:r>
        <w:rPr>
          <w:rFonts w:cs="Arial"/>
          <w:b/>
          <w:color w:val="000000"/>
          <w:szCs w:val="21"/>
        </w:rPr>
        <w:drawing>
          <wp:inline distT="0" distB="0" distL="114300" distR="114300">
            <wp:extent cx="713105" cy="1009015"/>
            <wp:effectExtent l="0" t="0" r="10795" b="63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6" r:link="rId7"/>
                    <a:stretch>
                      <a:fillRect/>
                    </a:stretch>
                  </pic:blipFill>
                  <pic:spPr>
                    <a:xfrm>
                      <a:off x="0" y="0"/>
                      <a:ext cx="713105" cy="1009015"/>
                    </a:xfrm>
                    <a:prstGeom prst="rect">
                      <a:avLst/>
                    </a:prstGeom>
                    <a:noFill/>
                    <a:ln>
                      <a:noFill/>
                    </a:ln>
                  </pic:spPr>
                </pic:pic>
              </a:graphicData>
            </a:graphic>
          </wp:inline>
        </w:drawing>
      </w:r>
      <w:bookmarkEnd w:id="0"/>
      <w:r>
        <w:rPr>
          <w:rFonts w:hint="eastAsia" w:cs="Arial"/>
          <w:b/>
          <w:color w:val="000000"/>
          <w:szCs w:val="21"/>
        </w:rPr>
        <w:t xml:space="preserve">     </w:t>
      </w:r>
      <w:r>
        <w:rPr>
          <w:rFonts w:hint="eastAsia"/>
          <w:b/>
          <w:color w:val="000000"/>
          <w:szCs w:val="21"/>
        </w:rPr>
        <w:t xml:space="preserve">B   </w:t>
      </w:r>
      <w:r>
        <w:rPr>
          <w:rFonts w:cs="Arial"/>
          <w:b/>
          <w:color w:val="000000"/>
          <w:szCs w:val="21"/>
        </w:rPr>
        <w:drawing>
          <wp:inline distT="0" distB="0" distL="114300" distR="114300">
            <wp:extent cx="980440" cy="1085850"/>
            <wp:effectExtent l="0" t="0" r="10160" b="0"/>
            <wp:docPr id="3"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 "/>
                    <pic:cNvPicPr>
                      <a:picLocks noChangeAspect="1"/>
                    </pic:cNvPicPr>
                  </pic:nvPicPr>
                  <pic:blipFill>
                    <a:blip r:embed="rId8" r:link="rId9"/>
                    <a:stretch>
                      <a:fillRect/>
                    </a:stretch>
                  </pic:blipFill>
                  <pic:spPr>
                    <a:xfrm>
                      <a:off x="0" y="0"/>
                      <a:ext cx="980440" cy="1085850"/>
                    </a:xfrm>
                    <a:prstGeom prst="rect">
                      <a:avLst/>
                    </a:prstGeom>
                    <a:noFill/>
                    <a:ln>
                      <a:noFill/>
                    </a:ln>
                  </pic:spPr>
                </pic:pic>
              </a:graphicData>
            </a:graphic>
          </wp:inline>
        </w:drawing>
      </w:r>
      <w:r>
        <w:rPr>
          <w:rFonts w:hint="eastAsia"/>
          <w:b/>
          <w:color w:val="000000"/>
          <w:szCs w:val="21"/>
        </w:rPr>
        <w:t xml:space="preserve">        C. </w:t>
      </w:r>
      <w:r>
        <w:rPr>
          <w:rFonts w:cs="Arial"/>
          <w:b/>
          <w:color w:val="000000"/>
          <w:szCs w:val="21"/>
        </w:rPr>
        <w:drawing>
          <wp:inline distT="0" distB="0" distL="114300" distR="114300">
            <wp:extent cx="1101090" cy="1028700"/>
            <wp:effectExtent l="0" t="0" r="3810" b="0"/>
            <wp:docPr id="4"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 "/>
                    <pic:cNvPicPr>
                      <a:picLocks noChangeAspect="1"/>
                    </pic:cNvPicPr>
                  </pic:nvPicPr>
                  <pic:blipFill>
                    <a:blip r:embed="rId10" r:link="rId11"/>
                    <a:stretch>
                      <a:fillRect/>
                    </a:stretch>
                  </pic:blipFill>
                  <pic:spPr>
                    <a:xfrm>
                      <a:off x="0" y="0"/>
                      <a:ext cx="1101090" cy="1028700"/>
                    </a:xfrm>
                    <a:prstGeom prst="rect">
                      <a:avLst/>
                    </a:prstGeom>
                    <a:noFill/>
                    <a:ln>
                      <a:noFill/>
                    </a:ln>
                  </pic:spPr>
                </pic:pic>
              </a:graphicData>
            </a:graphic>
          </wp:inline>
        </w:drawing>
      </w:r>
      <w:r>
        <w:rPr>
          <w:rFonts w:cs="Arial"/>
          <w:b/>
          <w:color w:val="000000"/>
          <w:szCs w:val="21"/>
        </w:rPr>
        <w:drawing>
          <wp:inline distT="0" distB="0" distL="114300" distR="114300">
            <wp:extent cx="18415" cy="22860"/>
            <wp:effectExtent l="0" t="0" r="635" b="5715"/>
            <wp:docPr id="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 "/>
                    <pic:cNvPicPr>
                      <a:picLocks noChangeAspect="1"/>
                    </pic:cNvPicPr>
                  </pic:nvPicPr>
                  <pic:blipFill>
                    <a:blip r:embed="rId12"/>
                    <a:stretch>
                      <a:fillRect/>
                    </a:stretch>
                  </pic:blipFill>
                  <pic:spPr>
                    <a:xfrm>
                      <a:off x="0" y="0"/>
                      <a:ext cx="18415" cy="22860"/>
                    </a:xfrm>
                    <a:prstGeom prst="rect">
                      <a:avLst/>
                    </a:prstGeom>
                    <a:noFill/>
                    <a:ln>
                      <a:noFill/>
                    </a:ln>
                  </pic:spPr>
                </pic:pic>
              </a:graphicData>
            </a:graphic>
          </wp:inline>
        </w:drawing>
      </w:r>
      <w:r>
        <w:rPr>
          <w:rFonts w:hint="eastAsia"/>
          <w:b/>
          <w:color w:val="000000"/>
          <w:szCs w:val="21"/>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2. What collection does the boy have?</w:t>
      </w:r>
    </w:p>
    <w:p>
      <w:pPr>
        <w:keepNext w:val="0"/>
        <w:keepLines w:val="0"/>
        <w:pageBreakBefore w:val="0"/>
        <w:kinsoku/>
        <w:wordWrap/>
        <w:overflowPunct/>
        <w:topLinePunct w:val="0"/>
        <w:autoSpaceDE/>
        <w:autoSpaceDN/>
        <w:bidi w:val="0"/>
        <w:snapToGrid/>
        <w:spacing w:beforeAutospacing="0" w:after="0" w:afterAutospacing="0" w:line="240" w:lineRule="auto"/>
        <w:ind w:firstLine="420"/>
        <w:outlineLvl w:val="9"/>
        <w:rPr>
          <w:rFonts w:hint="eastAsia" w:cs="Arial"/>
          <w:b/>
          <w:color w:val="000000"/>
          <w:szCs w:val="21"/>
        </w:rPr>
      </w:pPr>
      <w:bookmarkStart w:id="1" w:name="pn4"/>
      <w:r>
        <w:rPr>
          <w:rFonts w:hint="eastAsia" w:cs="Arial"/>
          <w:b/>
          <w:color w:val="000000"/>
          <w:szCs w:val="21"/>
        </w:rPr>
        <w:t xml:space="preserve">  A.</w:t>
      </w:r>
      <w:r>
        <w:rPr>
          <w:rFonts w:cs="Arial"/>
          <w:b/>
          <w:color w:val="000000"/>
          <w:szCs w:val="21"/>
        </w:rPr>
        <w:drawing>
          <wp:inline distT="0" distB="0" distL="114300" distR="114300">
            <wp:extent cx="1050290" cy="1257300"/>
            <wp:effectExtent l="0" t="0" r="16510" b="0"/>
            <wp:docPr id="2"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 "/>
                    <pic:cNvPicPr>
                      <a:picLocks noChangeAspect="1"/>
                    </pic:cNvPicPr>
                  </pic:nvPicPr>
                  <pic:blipFill>
                    <a:blip r:embed="rId13" r:link="rId14"/>
                    <a:stretch>
                      <a:fillRect/>
                    </a:stretch>
                  </pic:blipFill>
                  <pic:spPr>
                    <a:xfrm>
                      <a:off x="0" y="0"/>
                      <a:ext cx="1050290" cy="1257300"/>
                    </a:xfrm>
                    <a:prstGeom prst="rect">
                      <a:avLst/>
                    </a:prstGeom>
                    <a:noFill/>
                    <a:ln>
                      <a:noFill/>
                    </a:ln>
                  </pic:spPr>
                </pic:pic>
              </a:graphicData>
            </a:graphic>
          </wp:inline>
        </w:drawing>
      </w:r>
      <w:bookmarkEnd w:id="1"/>
      <w:r>
        <w:rPr>
          <w:rFonts w:hint="eastAsia"/>
          <w:b/>
          <w:color w:val="000000"/>
          <w:szCs w:val="21"/>
        </w:rPr>
        <w:t xml:space="preserve">     B. </w:t>
      </w:r>
      <w:bookmarkStart w:id="2" w:name="pn0"/>
      <w:r>
        <w:rPr>
          <w:rFonts w:cs="Arial"/>
          <w:b/>
          <w:color w:val="000000"/>
          <w:szCs w:val="21"/>
        </w:rPr>
        <w:drawing>
          <wp:inline distT="0" distB="0" distL="114300" distR="114300">
            <wp:extent cx="1196975" cy="1169035"/>
            <wp:effectExtent l="0" t="0" r="3175" b="1206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15" r:link="rId16"/>
                    <a:stretch>
                      <a:fillRect/>
                    </a:stretch>
                  </pic:blipFill>
                  <pic:spPr>
                    <a:xfrm>
                      <a:off x="0" y="0"/>
                      <a:ext cx="1196975" cy="1169035"/>
                    </a:xfrm>
                    <a:prstGeom prst="rect">
                      <a:avLst/>
                    </a:prstGeom>
                    <a:noFill/>
                    <a:ln>
                      <a:noFill/>
                    </a:ln>
                  </pic:spPr>
                </pic:pic>
              </a:graphicData>
            </a:graphic>
          </wp:inline>
        </w:drawing>
      </w:r>
      <w:bookmarkEnd w:id="2"/>
      <w:r>
        <w:rPr>
          <w:rFonts w:hint="eastAsia" w:cs="Arial"/>
          <w:b/>
          <w:color w:val="000000"/>
          <w:szCs w:val="21"/>
        </w:rPr>
        <w:t xml:space="preserve">   C. </w:t>
      </w:r>
      <w:bookmarkStart w:id="3" w:name="pn101"/>
      <w:r>
        <w:rPr>
          <w:rFonts w:cs="Arial"/>
          <w:b/>
          <w:color w:val="000000"/>
          <w:szCs w:val="21"/>
        </w:rPr>
        <w:drawing>
          <wp:inline distT="0" distB="0" distL="114300" distR="114300">
            <wp:extent cx="1216025" cy="1224915"/>
            <wp:effectExtent l="0" t="0" r="3175" b="13335"/>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pic:cNvPicPr>
                  </pic:nvPicPr>
                  <pic:blipFill>
                    <a:blip r:embed="rId17" r:link="rId18"/>
                    <a:stretch>
                      <a:fillRect/>
                    </a:stretch>
                  </pic:blipFill>
                  <pic:spPr>
                    <a:xfrm>
                      <a:off x="0" y="0"/>
                      <a:ext cx="1216025" cy="1224915"/>
                    </a:xfrm>
                    <a:prstGeom prst="rect">
                      <a:avLst/>
                    </a:prstGeom>
                    <a:noFill/>
                    <a:ln>
                      <a:noFill/>
                    </a:ln>
                  </pic:spPr>
                </pic:pic>
              </a:graphicData>
            </a:graphic>
          </wp:inline>
        </w:drawing>
      </w:r>
      <w:bookmarkEnd w:id="3"/>
    </w:p>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 xml:space="preserve">( </w:t>
      </w:r>
      <w:r>
        <w:rPr>
          <w:rFonts w:hint="eastAsia"/>
          <w:b/>
          <w:color w:val="000000"/>
          <w:szCs w:val="21"/>
        </w:rPr>
        <w:t xml:space="preserve"> </w:t>
      </w:r>
      <w:r>
        <w:rPr>
          <w:b/>
          <w:color w:val="000000"/>
          <w:szCs w:val="21"/>
        </w:rPr>
        <w:t xml:space="preserve"> )3. What should the woman do?</w:t>
      </w:r>
    </w:p>
    <w:p>
      <w:pPr>
        <w:keepNext w:val="0"/>
        <w:keepLines w:val="0"/>
        <w:pageBreakBefore w:val="0"/>
        <w:kinsoku/>
        <w:wordWrap/>
        <w:overflowPunct/>
        <w:topLinePunct w:val="0"/>
        <w:autoSpaceDE/>
        <w:autoSpaceDN/>
        <w:bidi w:val="0"/>
        <w:snapToGrid/>
        <w:spacing w:beforeAutospacing="0" w:after="0" w:afterAutospacing="0" w:line="240" w:lineRule="auto"/>
        <w:ind w:firstLine="211" w:firstLineChars="100"/>
        <w:outlineLvl w:val="9"/>
        <w:rPr>
          <w:rFonts w:hint="eastAsia" w:cs="Arial"/>
          <w:b/>
          <w:color w:val="000000"/>
          <w:szCs w:val="21"/>
        </w:rPr>
      </w:pPr>
      <w:bookmarkStart w:id="4" w:name="pn22"/>
      <w:r>
        <w:rPr>
          <w:rFonts w:hint="eastAsia" w:cs="Arial"/>
          <w:b/>
          <w:color w:val="000000"/>
          <w:szCs w:val="21"/>
        </w:rPr>
        <w:t xml:space="preserve">     A.</w:t>
      </w:r>
      <w:r>
        <w:rPr>
          <w:rFonts w:cs="Arial"/>
          <w:b/>
          <w:color w:val="000000"/>
          <w:szCs w:val="21"/>
        </w:rPr>
        <w:drawing>
          <wp:inline distT="0" distB="0" distL="114300" distR="114300">
            <wp:extent cx="1212850" cy="956945"/>
            <wp:effectExtent l="0" t="0" r="6350" b="1460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pic:cNvPicPr>
                  </pic:nvPicPr>
                  <pic:blipFill>
                    <a:blip r:embed="rId19" r:link="rId20"/>
                    <a:stretch>
                      <a:fillRect/>
                    </a:stretch>
                  </pic:blipFill>
                  <pic:spPr>
                    <a:xfrm>
                      <a:off x="0" y="0"/>
                      <a:ext cx="1212850" cy="956945"/>
                    </a:xfrm>
                    <a:prstGeom prst="rect">
                      <a:avLst/>
                    </a:prstGeom>
                    <a:noFill/>
                    <a:ln>
                      <a:noFill/>
                    </a:ln>
                  </pic:spPr>
                </pic:pic>
              </a:graphicData>
            </a:graphic>
          </wp:inline>
        </w:drawing>
      </w:r>
      <w:bookmarkEnd w:id="4"/>
      <w:r>
        <w:rPr>
          <w:rFonts w:hint="eastAsia" w:cs="Arial"/>
          <w:b/>
          <w:color w:val="000000"/>
          <w:szCs w:val="21"/>
        </w:rPr>
        <w:t xml:space="preserve">  B. </w:t>
      </w:r>
      <w:r>
        <w:rPr>
          <w:rFonts w:cs="Arial"/>
          <w:b/>
          <w:color w:val="000000"/>
          <w:szCs w:val="21"/>
        </w:rPr>
        <w:drawing>
          <wp:inline distT="0" distB="0" distL="114300" distR="114300">
            <wp:extent cx="933450" cy="867410"/>
            <wp:effectExtent l="0" t="0" r="0" b="889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pic:cNvPicPr>
                  </pic:nvPicPr>
                  <pic:blipFill>
                    <a:blip r:embed="rId21" r:link="rId22"/>
                    <a:stretch>
                      <a:fillRect/>
                    </a:stretch>
                  </pic:blipFill>
                  <pic:spPr>
                    <a:xfrm>
                      <a:off x="0" y="0"/>
                      <a:ext cx="933450" cy="867410"/>
                    </a:xfrm>
                    <a:prstGeom prst="rect">
                      <a:avLst/>
                    </a:prstGeom>
                    <a:noFill/>
                    <a:ln>
                      <a:noFill/>
                    </a:ln>
                  </pic:spPr>
                </pic:pic>
              </a:graphicData>
            </a:graphic>
          </wp:inline>
        </w:drawing>
      </w:r>
      <w:r>
        <w:rPr>
          <w:rFonts w:hint="eastAsia" w:cs="Arial"/>
          <w:b/>
          <w:color w:val="000000"/>
          <w:szCs w:val="21"/>
        </w:rPr>
        <w:t xml:space="preserve">      C. </w:t>
      </w:r>
      <w:r>
        <w:rPr>
          <w:rFonts w:cs="Arial"/>
          <w:b/>
          <w:color w:val="000000"/>
          <w:szCs w:val="21"/>
        </w:rPr>
        <w:drawing>
          <wp:inline distT="0" distB="0" distL="114300" distR="114300">
            <wp:extent cx="1022350" cy="1228725"/>
            <wp:effectExtent l="0" t="0" r="6350" b="952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pic:cNvPicPr>
                  </pic:nvPicPr>
                  <pic:blipFill>
                    <a:blip r:embed="rId23" r:link="rId24"/>
                    <a:stretch>
                      <a:fillRect/>
                    </a:stretch>
                  </pic:blipFill>
                  <pic:spPr>
                    <a:xfrm>
                      <a:off x="0" y="0"/>
                      <a:ext cx="1022350" cy="122872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 xml:space="preserve"> )</w:t>
      </w:r>
      <w:r>
        <w:rPr>
          <w:rFonts w:hint="eastAsia"/>
          <w:b/>
          <w:color w:val="000000"/>
          <w:szCs w:val="21"/>
        </w:rPr>
        <w:t xml:space="preserve"> 4. Which animal does Miss Li like to keep?</w:t>
      </w:r>
    </w:p>
    <w:p>
      <w:pPr>
        <w:keepNext w:val="0"/>
        <w:keepLines w:val="0"/>
        <w:pageBreakBefore w:val="0"/>
        <w:kinsoku/>
        <w:wordWrap/>
        <w:overflowPunct/>
        <w:topLinePunct w:val="0"/>
        <w:autoSpaceDE/>
        <w:autoSpaceDN/>
        <w:bidi w:val="0"/>
        <w:snapToGrid/>
        <w:spacing w:beforeAutospacing="0" w:after="0" w:afterAutospacing="0" w:line="240" w:lineRule="auto"/>
        <w:ind w:firstLine="211" w:firstLineChars="100"/>
        <w:outlineLvl w:val="9"/>
        <w:rPr>
          <w:rFonts w:hint="eastAsia" w:cs="Arial"/>
          <w:b/>
          <w:color w:val="000000"/>
          <w:szCs w:val="21"/>
        </w:rPr>
      </w:pPr>
      <w:bookmarkStart w:id="5" w:name="pn9"/>
      <w:r>
        <w:rPr>
          <w:rFonts w:hint="eastAsia" w:cs="Arial"/>
          <w:b/>
          <w:color w:val="000000"/>
          <w:szCs w:val="21"/>
        </w:rPr>
        <w:t xml:space="preserve">     A.</w:t>
      </w:r>
      <w:bookmarkEnd w:id="5"/>
      <w:r>
        <w:rPr>
          <w:rFonts w:cs="Arial"/>
          <w:b/>
          <w:color w:val="000000"/>
          <w:szCs w:val="21"/>
        </w:rPr>
        <w:drawing>
          <wp:inline distT="0" distB="0" distL="114300" distR="114300">
            <wp:extent cx="869315" cy="774700"/>
            <wp:effectExtent l="0" t="0" r="6985" b="635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pic:cNvPicPr>
                  </pic:nvPicPr>
                  <pic:blipFill>
                    <a:blip r:embed="rId25" r:link="rId26"/>
                    <a:stretch>
                      <a:fillRect/>
                    </a:stretch>
                  </pic:blipFill>
                  <pic:spPr>
                    <a:xfrm>
                      <a:off x="0" y="0"/>
                      <a:ext cx="869315" cy="774700"/>
                    </a:xfrm>
                    <a:prstGeom prst="rect">
                      <a:avLst/>
                    </a:prstGeom>
                    <a:noFill/>
                    <a:ln>
                      <a:noFill/>
                    </a:ln>
                  </pic:spPr>
                </pic:pic>
              </a:graphicData>
            </a:graphic>
          </wp:inline>
        </w:drawing>
      </w:r>
      <w:r>
        <w:rPr>
          <w:rFonts w:hint="eastAsia" w:cs="Arial"/>
          <w:b/>
          <w:color w:val="000000"/>
          <w:szCs w:val="21"/>
        </w:rPr>
        <w:t xml:space="preserve">  </w:t>
      </w:r>
      <w:bookmarkStart w:id="6" w:name="pn10"/>
      <w:r>
        <w:rPr>
          <w:rFonts w:hint="eastAsia" w:cs="Arial"/>
          <w:b/>
          <w:color w:val="000000"/>
          <w:szCs w:val="21"/>
        </w:rPr>
        <w:t xml:space="preserve">      B. </w:t>
      </w:r>
      <w:bookmarkEnd w:id="6"/>
      <w:r>
        <w:rPr>
          <w:rFonts w:cs="Arial"/>
          <w:b/>
          <w:color w:val="000000"/>
          <w:szCs w:val="21"/>
        </w:rPr>
        <w:drawing>
          <wp:inline distT="0" distB="0" distL="114300" distR="114300">
            <wp:extent cx="971550" cy="927735"/>
            <wp:effectExtent l="0" t="0" r="0" b="571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pic:cNvPicPr>
                  </pic:nvPicPr>
                  <pic:blipFill>
                    <a:blip r:embed="rId27" r:link="rId28"/>
                    <a:stretch>
                      <a:fillRect/>
                    </a:stretch>
                  </pic:blipFill>
                  <pic:spPr>
                    <a:xfrm>
                      <a:off x="0" y="0"/>
                      <a:ext cx="971550" cy="927735"/>
                    </a:xfrm>
                    <a:prstGeom prst="rect">
                      <a:avLst/>
                    </a:prstGeom>
                    <a:noFill/>
                    <a:ln>
                      <a:noFill/>
                    </a:ln>
                  </pic:spPr>
                </pic:pic>
              </a:graphicData>
            </a:graphic>
          </wp:inline>
        </w:drawing>
      </w:r>
      <w:r>
        <w:rPr>
          <w:rFonts w:hint="eastAsia" w:cs="Arial"/>
          <w:b/>
          <w:color w:val="000000"/>
          <w:szCs w:val="21"/>
        </w:rPr>
        <w:t xml:space="preserve">     C.    </w:t>
      </w:r>
      <w:bookmarkStart w:id="7" w:name="pn13"/>
      <w:r>
        <w:rPr>
          <w:rFonts w:cs="Arial"/>
          <w:b/>
          <w:color w:val="000000"/>
          <w:szCs w:val="21"/>
        </w:rPr>
        <w:drawing>
          <wp:inline distT="0" distB="0" distL="114300" distR="114300">
            <wp:extent cx="1043940" cy="870585"/>
            <wp:effectExtent l="0" t="0" r="3810" b="5715"/>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pic:cNvPicPr>
                  </pic:nvPicPr>
                  <pic:blipFill>
                    <a:blip r:embed="rId29" r:link="rId30"/>
                    <a:stretch>
                      <a:fillRect/>
                    </a:stretch>
                  </pic:blipFill>
                  <pic:spPr>
                    <a:xfrm>
                      <a:off x="0" y="0"/>
                      <a:ext cx="1043940" cy="870585"/>
                    </a:xfrm>
                    <a:prstGeom prst="rect">
                      <a:avLst/>
                    </a:prstGeom>
                    <a:noFill/>
                    <a:ln>
                      <a:noFill/>
                    </a:ln>
                  </pic:spPr>
                </pic:pic>
              </a:graphicData>
            </a:graphic>
          </wp:inline>
        </w:drawing>
      </w:r>
      <w:bookmarkEnd w:id="7"/>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 xml:space="preserve"> )</w:t>
      </w:r>
      <w:r>
        <w:rPr>
          <w:rFonts w:hint="eastAsia"/>
          <w:b/>
          <w:color w:val="000000"/>
          <w:szCs w:val="21"/>
        </w:rPr>
        <w:t>5. What was David doing at 10 o</w:t>
      </w:r>
      <w:r>
        <w:rPr>
          <w:b/>
          <w:color w:val="000000"/>
          <w:szCs w:val="21"/>
        </w:rPr>
        <w:t>’</w:t>
      </w:r>
      <w:r>
        <w:rPr>
          <w:rFonts w:hint="eastAsia"/>
          <w:b/>
          <w:color w:val="000000"/>
          <w:szCs w:val="21"/>
        </w:rPr>
        <w:t>clock yesterday morning?</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b/>
          <w:bCs/>
          <w:color w:val="000000"/>
          <w:szCs w:val="21"/>
        </w:rPr>
      </w:pPr>
      <w:r>
        <w:rPr>
          <w:rFonts w:hint="eastAsia" w:cs="Arial"/>
          <w:b/>
          <w:color w:val="000000"/>
          <w:szCs w:val="21"/>
        </w:rPr>
        <w:t xml:space="preserve">       A. </w:t>
      </w:r>
      <w:r>
        <w:rPr>
          <w:rFonts w:cs="Arial"/>
          <w:b/>
          <w:color w:val="000000"/>
          <w:szCs w:val="21"/>
        </w:rPr>
        <w:drawing>
          <wp:inline distT="0" distB="0" distL="114300" distR="114300">
            <wp:extent cx="917575" cy="838835"/>
            <wp:effectExtent l="0" t="0" r="15875" b="18415"/>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pic:cNvPicPr>
                  </pic:nvPicPr>
                  <pic:blipFill>
                    <a:blip r:embed="rId31" r:link="rId32"/>
                    <a:stretch>
                      <a:fillRect/>
                    </a:stretch>
                  </pic:blipFill>
                  <pic:spPr>
                    <a:xfrm>
                      <a:off x="0" y="0"/>
                      <a:ext cx="917575" cy="838835"/>
                    </a:xfrm>
                    <a:prstGeom prst="rect">
                      <a:avLst/>
                    </a:prstGeom>
                    <a:noFill/>
                    <a:ln>
                      <a:noFill/>
                    </a:ln>
                  </pic:spPr>
                </pic:pic>
              </a:graphicData>
            </a:graphic>
          </wp:inline>
        </w:drawing>
      </w:r>
      <w:r>
        <w:rPr>
          <w:rFonts w:hint="eastAsia" w:cs="Arial"/>
          <w:b/>
          <w:color w:val="000000"/>
          <w:szCs w:val="21"/>
        </w:rPr>
        <w:t xml:space="preserve">       B.</w:t>
      </w:r>
      <w:r>
        <w:rPr>
          <w:rFonts w:hint="eastAsia" w:cs="Arial"/>
          <w:b/>
          <w:color w:val="000000"/>
          <w:szCs w:val="21"/>
        </w:rPr>
        <w:drawing>
          <wp:inline distT="0" distB="0" distL="114300" distR="114300">
            <wp:extent cx="18415" cy="17780"/>
            <wp:effectExtent l="0" t="0" r="0" b="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 "/>
                    <pic:cNvPicPr>
                      <a:picLocks noChangeAspect="1"/>
                    </pic:cNvPicPr>
                  </pic:nvPicPr>
                  <pic:blipFill>
                    <a:blip r:embed="rId12"/>
                    <a:stretch>
                      <a:fillRect/>
                    </a:stretch>
                  </pic:blipFill>
                  <pic:spPr>
                    <a:xfrm>
                      <a:off x="0" y="0"/>
                      <a:ext cx="18415" cy="17780"/>
                    </a:xfrm>
                    <a:prstGeom prst="rect">
                      <a:avLst/>
                    </a:prstGeom>
                    <a:noFill/>
                    <a:ln>
                      <a:noFill/>
                    </a:ln>
                  </pic:spPr>
                </pic:pic>
              </a:graphicData>
            </a:graphic>
          </wp:inline>
        </w:drawing>
      </w:r>
      <w:r>
        <w:rPr>
          <w:rFonts w:hint="eastAsia" w:cs="Arial"/>
          <w:b/>
          <w:color w:val="000000"/>
          <w:szCs w:val="21"/>
        </w:rPr>
        <w:t xml:space="preserve">  </w:t>
      </w:r>
      <w:bookmarkStart w:id="8" w:name="pn2"/>
      <w:r>
        <w:rPr>
          <w:rFonts w:cs="Arial"/>
          <w:b/>
          <w:color w:val="000000"/>
          <w:szCs w:val="21"/>
        </w:rPr>
        <w:drawing>
          <wp:inline distT="0" distB="0" distL="114300" distR="114300">
            <wp:extent cx="1170940" cy="1079500"/>
            <wp:effectExtent l="0" t="0" r="10160" b="635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 "/>
                    <pic:cNvPicPr>
                      <a:picLocks noChangeAspect="1"/>
                    </pic:cNvPicPr>
                  </pic:nvPicPr>
                  <pic:blipFill>
                    <a:blip r:embed="rId33" r:link="rId34"/>
                    <a:stretch>
                      <a:fillRect/>
                    </a:stretch>
                  </pic:blipFill>
                  <pic:spPr>
                    <a:xfrm>
                      <a:off x="0" y="0"/>
                      <a:ext cx="1170940" cy="1079500"/>
                    </a:xfrm>
                    <a:prstGeom prst="rect">
                      <a:avLst/>
                    </a:prstGeom>
                    <a:noFill/>
                    <a:ln>
                      <a:noFill/>
                    </a:ln>
                  </pic:spPr>
                </pic:pic>
              </a:graphicData>
            </a:graphic>
          </wp:inline>
        </w:drawing>
      </w:r>
      <w:bookmarkEnd w:id="8"/>
      <w:r>
        <w:rPr>
          <w:rFonts w:hint="eastAsia" w:cs="Arial"/>
          <w:b/>
          <w:color w:val="000000"/>
          <w:szCs w:val="21"/>
        </w:rPr>
        <w:t xml:space="preserve"> C.  </w:t>
      </w:r>
      <w:r>
        <w:rPr>
          <w:rFonts w:cs="Arial"/>
          <w:b/>
          <w:color w:val="000000"/>
          <w:szCs w:val="21"/>
        </w:rPr>
        <w:drawing>
          <wp:inline distT="0" distB="0" distL="114300" distR="114300">
            <wp:extent cx="1021715" cy="1086485"/>
            <wp:effectExtent l="0" t="0" r="6985" b="18415"/>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 "/>
                    <pic:cNvPicPr>
                      <a:picLocks noChangeAspect="1"/>
                    </pic:cNvPicPr>
                  </pic:nvPicPr>
                  <pic:blipFill>
                    <a:blip r:embed="rId35" r:link="rId36"/>
                    <a:stretch>
                      <a:fillRect/>
                    </a:stretch>
                  </pic:blipFill>
                  <pic:spPr>
                    <a:xfrm>
                      <a:off x="0" y="0"/>
                      <a:ext cx="1021715" cy="1086485"/>
                    </a:xfrm>
                    <a:prstGeom prst="rect">
                      <a:avLst/>
                    </a:prstGeom>
                    <a:noFill/>
                    <a:ln>
                      <a:noFill/>
                    </a:ln>
                  </pic:spPr>
                </pic:pic>
              </a:graphicData>
            </a:graphic>
          </wp:inline>
        </w:drawing>
      </w:r>
      <w:r>
        <w:rPr>
          <w:rFonts w:hint="eastAsia" w:cs="Arial"/>
          <w:b/>
          <w:color w:val="000000"/>
          <w:szCs w:val="21"/>
        </w:rPr>
        <w:t xml:space="preserve">   </w:t>
      </w:r>
    </w:p>
    <w:p>
      <w:pPr>
        <w:keepNext w:val="0"/>
        <w:keepLines w:val="0"/>
        <w:pageBreakBefore w:val="0"/>
        <w:numPr>
          <w:ilvl w:val="0"/>
          <w:numId w:val="1"/>
        </w:numPr>
        <w:kinsoku/>
        <w:wordWrap/>
        <w:overflowPunct/>
        <w:topLinePunct w:val="0"/>
        <w:autoSpaceDE/>
        <w:autoSpaceDN/>
        <w:bidi w:val="0"/>
        <w:snapToGrid/>
        <w:spacing w:beforeAutospacing="0" w:after="0" w:afterAutospacing="0" w:line="240" w:lineRule="auto"/>
        <w:ind w:left="360" w:hanging="360"/>
        <w:outlineLvl w:val="9"/>
        <w:rPr>
          <w:b/>
          <w:bCs/>
          <w:color w:val="000000"/>
          <w:szCs w:val="21"/>
        </w:rPr>
      </w:pPr>
      <w:r>
        <w:rPr>
          <w:b/>
          <w:bCs/>
          <w:color w:val="000000"/>
          <w:szCs w:val="21"/>
        </w:rPr>
        <w:t>：听小对话，从A、B、C三个选项中选择正确的选项。</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 xml:space="preserve">        听下面一段较长对话，回答第6-7两小题。</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6.Where does the conversation happen?</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A. In a shop               B. In a restaurant         C.  At a party</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 xml:space="preserve"> )</w:t>
      </w:r>
      <w:r>
        <w:rPr>
          <w:rFonts w:hint="eastAsia"/>
          <w:b/>
          <w:color w:val="000000"/>
          <w:szCs w:val="21"/>
        </w:rPr>
        <w:t>7.What will the girl give her mother for her birthday?</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A.  Some flowers          B. A skirt                C.  A book</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bCs/>
          <w:color w:val="000000"/>
          <w:szCs w:val="21"/>
        </w:rPr>
        <w:t xml:space="preserve">        听下面一段较长对话，回答第8-10三小题。</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8.What was the man doing when the accident happened?</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A He was having dinner with his friend.</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B. He </w:t>
      </w:r>
      <w:r>
        <w:rPr>
          <w:rFonts w:hint="eastAsia"/>
          <w:b/>
          <w:color w:val="000000"/>
          <w:szCs w:val="21"/>
        </w:rPr>
        <w:drawing>
          <wp:inline distT="0" distB="0" distL="114300" distR="114300">
            <wp:extent cx="18415" cy="13970"/>
            <wp:effectExtent l="0" t="0" r="0" b="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 "/>
                    <pic:cNvPicPr>
                      <a:picLocks noChangeAspect="1"/>
                    </pic:cNvPicPr>
                  </pic:nvPicPr>
                  <pic:blipFill>
                    <a:blip r:embed="rId12"/>
                    <a:stretch>
                      <a:fillRect/>
                    </a:stretch>
                  </pic:blipFill>
                  <pic:spPr>
                    <a:xfrm>
                      <a:off x="0" y="0"/>
                      <a:ext cx="18415" cy="13970"/>
                    </a:xfrm>
                    <a:prstGeom prst="rect">
                      <a:avLst/>
                    </a:prstGeom>
                    <a:noFill/>
                    <a:ln>
                      <a:noFill/>
                    </a:ln>
                  </pic:spPr>
                </pic:pic>
              </a:graphicData>
            </a:graphic>
          </wp:inline>
        </w:drawing>
      </w:r>
      <w:r>
        <w:rPr>
          <w:rFonts w:hint="eastAsia"/>
          <w:b/>
          <w:color w:val="000000"/>
          <w:szCs w:val="21"/>
        </w:rPr>
        <w:t>was buying food in the supermarket.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C. He was talking with his friend on the street.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9.What did the man do after the accident?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A. Stopped the black car.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B. Sent the driver to the hospital .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C. Called police for help.</w:t>
      </w:r>
      <w:r>
        <w:rPr>
          <w:b/>
          <w:color w:val="000000"/>
          <w:szCs w:val="21"/>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10.What may Lucy do?</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A.      A doctor           B.   A teacher       C.   A reporter</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bCs/>
          <w:color w:val="000000"/>
          <w:szCs w:val="21"/>
        </w:rPr>
        <w:t>第三节：听</w:t>
      </w:r>
      <w:r>
        <w:rPr>
          <w:rFonts w:hint="eastAsia"/>
          <w:b/>
          <w:bCs/>
          <w:color w:val="000000"/>
          <w:szCs w:val="21"/>
        </w:rPr>
        <w:t>独白</w:t>
      </w:r>
      <w:r>
        <w:rPr>
          <w:b/>
          <w:bCs/>
          <w:color w:val="000000"/>
          <w:szCs w:val="21"/>
        </w:rPr>
        <w:t>，</w:t>
      </w:r>
      <w:r>
        <w:rPr>
          <w:rFonts w:hint="eastAsia"/>
          <w:b/>
          <w:bCs/>
          <w:color w:val="000000"/>
          <w:szCs w:val="21"/>
        </w:rPr>
        <w:t>完成信息记录表。</w:t>
      </w:r>
    </w:p>
    <w:tbl>
      <w:tblPr>
        <w:tblStyle w:val="8"/>
        <w:tblW w:w="7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7657"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color w:val="000000"/>
                <w:szCs w:val="21"/>
              </w:rPr>
              <w:t>She comes from__11____.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7657"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color w:val="000000"/>
                <w:szCs w:val="21"/>
              </w:rPr>
              <w:t>She has been studying Chinese for ___12____years.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7657"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color w:val="000000"/>
                <w:szCs w:val="21"/>
              </w:rPr>
              <w:t>She likes ____13____.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7657"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color w:val="000000"/>
                <w:szCs w:val="21"/>
              </w:rPr>
              <w:t>She often takes part in the marathons to raise money for____14____in poor areas.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7657"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color w:val="000000"/>
                <w:szCs w:val="21"/>
              </w:rPr>
              <w:t>She'd like to work as____15____!</w:t>
            </w:r>
          </w:p>
        </w:tc>
      </w:tr>
    </w:tbl>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 xml:space="preserve">11. A. The United Kingdom   B. France   </w:t>
      </w:r>
      <w:r>
        <w:rPr>
          <w:rFonts w:hint="eastAsia"/>
          <w:b/>
          <w:color w:val="000000"/>
          <w:szCs w:val="21"/>
        </w:rPr>
        <w:tab/>
      </w:r>
      <w:r>
        <w:rPr>
          <w:rFonts w:hint="eastAsia"/>
          <w:b/>
          <w:color w:val="000000"/>
          <w:szCs w:val="21"/>
        </w:rPr>
        <w:t xml:space="preserve">     C.  America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 xml:space="preserve"> )</w:t>
      </w:r>
      <w:r>
        <w:rPr>
          <w:rFonts w:hint="eastAsia"/>
          <w:b/>
          <w:color w:val="000000"/>
          <w:szCs w:val="21"/>
        </w:rPr>
        <w:t xml:space="preserve">12. A. four                 B. six       </w:t>
      </w:r>
      <w:r>
        <w:rPr>
          <w:rFonts w:hint="eastAsia"/>
          <w:b/>
          <w:color w:val="000000"/>
          <w:szCs w:val="21"/>
        </w:rPr>
        <w:tab/>
      </w:r>
      <w:r>
        <w:rPr>
          <w:rFonts w:hint="eastAsia"/>
          <w:b/>
          <w:color w:val="000000"/>
          <w:szCs w:val="21"/>
        </w:rPr>
        <w:t xml:space="preserve">     C. five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13. A. skating              B. swimming        C. playing tennis</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 xml:space="preserve"> )</w:t>
      </w:r>
      <w:r>
        <w:rPr>
          <w:rFonts w:hint="eastAsia"/>
          <w:b/>
          <w:color w:val="000000"/>
          <w:szCs w:val="21"/>
        </w:rPr>
        <w:t>14. A. children             B. old man          C. women</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15. A. a teacher            B. a pilot            C. a writer</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笔试部分（共80分）</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二、单项选择（本题有10小题，每小题1分，共计10分）</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 xml:space="preserve"> </w:t>
      </w:r>
      <w:r>
        <w:rPr>
          <w:b/>
          <w:color w:val="000000"/>
          <w:szCs w:val="21"/>
        </w:rPr>
        <w:t>1</w:t>
      </w:r>
      <w:r>
        <w:rPr>
          <w:rFonts w:hint="eastAsia"/>
          <w:b/>
          <w:color w:val="000000"/>
          <w:szCs w:val="21"/>
        </w:rPr>
        <w:t>6</w:t>
      </w:r>
      <w:r>
        <w:rPr>
          <w:b/>
          <w:color w:val="000000"/>
          <w:szCs w:val="21"/>
        </w:rPr>
        <w:t>.---- What did your son say in the letter?</w:t>
      </w:r>
    </w:p>
    <w:p>
      <w:pPr>
        <w:keepNext w:val="0"/>
        <w:keepLines w:val="0"/>
        <w:pageBreakBefore w:val="0"/>
        <w:kinsoku/>
        <w:wordWrap/>
        <w:overflowPunct/>
        <w:topLinePunct w:val="0"/>
        <w:autoSpaceDE/>
        <w:autoSpaceDN/>
        <w:bidi w:val="0"/>
        <w:snapToGrid/>
        <w:spacing w:beforeAutospacing="0" w:after="0" w:afterAutospacing="0" w:line="240" w:lineRule="auto"/>
        <w:ind w:firstLine="1054" w:firstLineChars="500"/>
        <w:outlineLvl w:val="9"/>
        <w:rPr>
          <w:b/>
          <w:color w:val="000000"/>
          <w:szCs w:val="21"/>
        </w:rPr>
      </w:pPr>
      <w:r>
        <w:rPr>
          <w:b/>
          <w:color w:val="000000"/>
          <w:szCs w:val="21"/>
        </w:rPr>
        <w:t>---- He told me that he ___  the Great Wall the next day.</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 xml:space="preserve">A. will visit    </w:t>
      </w:r>
      <w:r>
        <w:rPr>
          <w:rFonts w:hint="eastAsia"/>
          <w:b/>
          <w:color w:val="000000"/>
          <w:szCs w:val="21"/>
        </w:rPr>
        <w:t xml:space="preserve"> B </w:t>
      </w:r>
      <w:r>
        <w:rPr>
          <w:b/>
          <w:color w:val="000000"/>
          <w:szCs w:val="21"/>
        </w:rPr>
        <w:t xml:space="preserve">.has visited   </w:t>
      </w:r>
      <w:r>
        <w:rPr>
          <w:rFonts w:hint="eastAsia"/>
          <w:b/>
          <w:color w:val="000000"/>
          <w:szCs w:val="21"/>
        </w:rPr>
        <w:t xml:space="preserve"> </w:t>
      </w:r>
      <w:r>
        <w:rPr>
          <w:b/>
          <w:color w:val="000000"/>
          <w:szCs w:val="21"/>
        </w:rPr>
        <w:t>C. is going to visit   D. would visit</w:t>
      </w:r>
      <w:r>
        <w:rPr>
          <w:rFonts w:hint="eastAsia"/>
          <w:b/>
          <w:color w:val="000000"/>
          <w:szCs w:val="21"/>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ind w:left="-6" w:leftChars="-3"/>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17.</w:t>
      </w:r>
      <w:r>
        <w:rPr>
          <w:b/>
          <w:color w:val="000000"/>
          <w:szCs w:val="21"/>
        </w:rPr>
        <w:t xml:space="preserve"> ---</w:t>
      </w:r>
      <w:r>
        <w:rPr>
          <w:rFonts w:hint="eastAsia"/>
          <w:b/>
          <w:color w:val="000000"/>
          <w:szCs w:val="21"/>
        </w:rPr>
        <w:t>Hi, Alice. I didn</w:t>
      </w:r>
      <w:r>
        <w:rPr>
          <w:b/>
          <w:color w:val="000000"/>
          <w:szCs w:val="21"/>
        </w:rPr>
        <w:t>’</w:t>
      </w:r>
      <w:r>
        <w:rPr>
          <w:rFonts w:hint="eastAsia"/>
          <w:b/>
          <w:color w:val="000000"/>
          <w:szCs w:val="21"/>
        </w:rPr>
        <w:t>t see you at the English party.</w:t>
      </w:r>
    </w:p>
    <w:p>
      <w:pPr>
        <w:keepNext w:val="0"/>
        <w:keepLines w:val="0"/>
        <w:pageBreakBefore w:val="0"/>
        <w:kinsoku/>
        <w:wordWrap/>
        <w:overflowPunct/>
        <w:topLinePunct w:val="0"/>
        <w:autoSpaceDE/>
        <w:autoSpaceDN/>
        <w:bidi w:val="0"/>
        <w:snapToGrid/>
        <w:spacing w:beforeAutospacing="0" w:after="0" w:afterAutospacing="0" w:line="240" w:lineRule="auto"/>
        <w:ind w:left="-7" w:leftChars="-85" w:hanging="171" w:hangingChars="81"/>
        <w:outlineLvl w:val="9"/>
        <w:rPr>
          <w:rFonts w:hint="eastAsia"/>
          <w:b/>
          <w:color w:val="000000"/>
          <w:szCs w:val="21"/>
        </w:rPr>
      </w:pPr>
      <w:r>
        <w:rPr>
          <w:rFonts w:hint="eastAsia"/>
          <w:b/>
          <w:color w:val="000000"/>
          <w:szCs w:val="21"/>
        </w:rPr>
        <w:t xml:space="preserve">            </w:t>
      </w:r>
      <w:r>
        <w:rPr>
          <w:b/>
          <w:color w:val="000000"/>
          <w:szCs w:val="21"/>
        </w:rPr>
        <w:t>---</w:t>
      </w:r>
      <w:r>
        <w:rPr>
          <w:rFonts w:hint="eastAsia"/>
          <w:b/>
          <w:color w:val="000000"/>
          <w:szCs w:val="21"/>
        </w:rPr>
        <w:t xml:space="preserve">Oh, I </w:t>
      </w:r>
      <w:r>
        <w:rPr>
          <w:b/>
          <w:color w:val="000000"/>
          <w:szCs w:val="21"/>
        </w:rPr>
        <w:t>___</w:t>
      </w:r>
      <w:r>
        <w:rPr>
          <w:rFonts w:hint="eastAsia"/>
          <w:b/>
          <w:color w:val="000000"/>
          <w:szCs w:val="21"/>
        </w:rPr>
        <w:t>for the math test.</w:t>
      </w:r>
    </w:p>
    <w:p>
      <w:pPr>
        <w:keepNext w:val="0"/>
        <w:keepLines w:val="0"/>
        <w:pageBreakBefore w:val="0"/>
        <w:kinsoku/>
        <w:wordWrap/>
        <w:overflowPunct/>
        <w:topLinePunct w:val="0"/>
        <w:autoSpaceDE/>
        <w:autoSpaceDN/>
        <w:bidi w:val="0"/>
        <w:snapToGrid/>
        <w:spacing w:beforeAutospacing="0" w:after="0" w:afterAutospacing="0" w:line="240" w:lineRule="auto"/>
        <w:ind w:left="-7" w:leftChars="-85" w:hanging="171" w:hangingChars="81"/>
        <w:outlineLvl w:val="9"/>
        <w:rPr>
          <w:rFonts w:hint="eastAsia"/>
          <w:b/>
          <w:color w:val="000000"/>
          <w:szCs w:val="21"/>
        </w:rPr>
      </w:pPr>
      <w:r>
        <w:rPr>
          <w:rFonts w:hint="eastAsia"/>
          <w:b/>
          <w:color w:val="000000"/>
          <w:szCs w:val="21"/>
        </w:rPr>
        <w:t xml:space="preserve">          </w:t>
      </w:r>
      <w:r>
        <w:rPr>
          <w:b/>
          <w:color w:val="000000"/>
          <w:szCs w:val="21"/>
        </w:rPr>
        <w:t>A.</w:t>
      </w:r>
      <w:r>
        <w:rPr>
          <w:rFonts w:hint="eastAsia"/>
          <w:b/>
          <w:color w:val="000000"/>
          <w:szCs w:val="21"/>
        </w:rPr>
        <w:t xml:space="preserve"> </w:t>
      </w:r>
      <w:r>
        <w:rPr>
          <w:b/>
          <w:color w:val="000000"/>
          <w:szCs w:val="21"/>
        </w:rPr>
        <w:t>W</w:t>
      </w:r>
      <w:r>
        <w:rPr>
          <w:rFonts w:hint="eastAsia"/>
          <w:b/>
          <w:color w:val="000000"/>
          <w:szCs w:val="21"/>
        </w:rPr>
        <w:t xml:space="preserve">ill study   B </w:t>
      </w:r>
      <w:r>
        <w:rPr>
          <w:b/>
          <w:color w:val="000000"/>
          <w:szCs w:val="21"/>
        </w:rPr>
        <w:t>.</w:t>
      </w:r>
      <w:r>
        <w:rPr>
          <w:rFonts w:hint="eastAsia"/>
          <w:b/>
          <w:color w:val="000000"/>
          <w:szCs w:val="21"/>
        </w:rPr>
        <w:t xml:space="preserve">am studying    </w:t>
      </w:r>
      <w:r>
        <w:rPr>
          <w:b/>
          <w:color w:val="000000"/>
          <w:szCs w:val="21"/>
        </w:rPr>
        <w:t>C.</w:t>
      </w:r>
      <w:r>
        <w:rPr>
          <w:rFonts w:hint="eastAsia"/>
          <w:b/>
          <w:color w:val="000000"/>
          <w:szCs w:val="21"/>
        </w:rPr>
        <w:t xml:space="preserve"> was studying    </w:t>
      </w:r>
      <w:r>
        <w:rPr>
          <w:b/>
          <w:color w:val="000000"/>
          <w:szCs w:val="21"/>
        </w:rPr>
        <w:t>D.</w:t>
      </w:r>
      <w:r>
        <w:rPr>
          <w:rFonts w:hint="eastAsia"/>
          <w:b/>
          <w:color w:val="000000"/>
          <w:szCs w:val="21"/>
        </w:rPr>
        <w:t xml:space="preserve"> study</w:t>
      </w:r>
    </w:p>
    <w:p>
      <w:pPr>
        <w:keepNext w:val="0"/>
        <w:keepLines w:val="0"/>
        <w:pageBreakBefore w:val="0"/>
        <w:kinsoku/>
        <w:wordWrap/>
        <w:overflowPunct/>
        <w:topLinePunct w:val="0"/>
        <w:autoSpaceDE/>
        <w:autoSpaceDN/>
        <w:bidi w:val="0"/>
        <w:snapToGrid/>
        <w:spacing w:beforeAutospacing="0" w:after="0" w:afterAutospacing="0" w:line="240" w:lineRule="auto"/>
        <w:ind w:left="-7" w:leftChars="-85" w:hanging="171" w:hangingChars="81"/>
        <w:outlineLvl w:val="9"/>
        <w:rPr>
          <w:rFonts w:hint="eastAsia"/>
          <w:b/>
          <w:color w:val="000000"/>
          <w:szCs w:val="21"/>
        </w:rPr>
      </w:pPr>
      <w:r>
        <w:rPr>
          <w:rFonts w:hint="eastAsia"/>
          <w:b/>
          <w:color w:val="000000"/>
          <w:szCs w:val="21"/>
        </w:rPr>
        <w:t xml:space="preserve"> (      )18.</w:t>
      </w:r>
      <w:r>
        <w:rPr>
          <w:b/>
          <w:color w:val="000000"/>
          <w:szCs w:val="21"/>
        </w:rPr>
        <w:t xml:space="preserve"> ---</w:t>
      </w:r>
      <w:r>
        <w:rPr>
          <w:rFonts w:hint="eastAsia"/>
          <w:b/>
          <w:color w:val="000000"/>
          <w:szCs w:val="21"/>
        </w:rPr>
        <w:t xml:space="preserve">Why not </w:t>
      </w:r>
      <w:r>
        <w:rPr>
          <w:b/>
          <w:color w:val="000000"/>
          <w:szCs w:val="21"/>
        </w:rPr>
        <w:t>___</w:t>
      </w:r>
      <w:r>
        <w:rPr>
          <w:rFonts w:hint="eastAsia"/>
          <w:b/>
          <w:color w:val="000000"/>
          <w:szCs w:val="21"/>
        </w:rPr>
        <w:t>the music club?</w:t>
      </w:r>
    </w:p>
    <w:p>
      <w:pPr>
        <w:keepNext w:val="0"/>
        <w:keepLines w:val="0"/>
        <w:pageBreakBefore w:val="0"/>
        <w:kinsoku/>
        <w:wordWrap/>
        <w:overflowPunct/>
        <w:topLinePunct w:val="0"/>
        <w:autoSpaceDE/>
        <w:autoSpaceDN/>
        <w:bidi w:val="0"/>
        <w:snapToGrid/>
        <w:spacing w:beforeAutospacing="0" w:after="0" w:afterAutospacing="0" w:line="240" w:lineRule="auto"/>
        <w:ind w:left="-7" w:leftChars="-85" w:hanging="171" w:hangingChars="81"/>
        <w:outlineLvl w:val="9"/>
        <w:rPr>
          <w:rFonts w:hint="eastAsia"/>
          <w:b/>
          <w:color w:val="000000"/>
          <w:szCs w:val="21"/>
        </w:rPr>
      </w:pPr>
      <w:r>
        <w:rPr>
          <w:rFonts w:hint="eastAsia"/>
          <w:b/>
          <w:color w:val="000000"/>
          <w:szCs w:val="21"/>
        </w:rPr>
        <w:t xml:space="preserve">           </w:t>
      </w:r>
      <w:r>
        <w:rPr>
          <w:b/>
          <w:color w:val="000000"/>
          <w:szCs w:val="21"/>
        </w:rPr>
        <w:t>---I’</w:t>
      </w:r>
      <w:r>
        <w:rPr>
          <w:rFonts w:hint="eastAsia"/>
          <w:b/>
          <w:color w:val="000000"/>
          <w:szCs w:val="21"/>
        </w:rPr>
        <w:t>m sorry. I can</w:t>
      </w:r>
      <w:r>
        <w:rPr>
          <w:b/>
          <w:color w:val="000000"/>
          <w:szCs w:val="21"/>
        </w:rPr>
        <w:t>’</w:t>
      </w:r>
      <w:r>
        <w:rPr>
          <w:rFonts w:hint="eastAsia"/>
          <w:b/>
          <w:color w:val="000000"/>
          <w:szCs w:val="21"/>
        </w:rPr>
        <w:t>t sing or dance.</w:t>
      </w:r>
    </w:p>
    <w:p>
      <w:pPr>
        <w:keepNext w:val="0"/>
        <w:keepLines w:val="0"/>
        <w:pageBreakBefore w:val="0"/>
        <w:kinsoku/>
        <w:wordWrap/>
        <w:overflowPunct/>
        <w:topLinePunct w:val="0"/>
        <w:autoSpaceDE/>
        <w:autoSpaceDN/>
        <w:bidi w:val="0"/>
        <w:snapToGrid/>
        <w:spacing w:beforeAutospacing="0" w:after="0" w:afterAutospacing="0" w:line="240" w:lineRule="auto"/>
        <w:ind w:left="-7" w:leftChars="-85" w:hanging="171" w:hangingChars="81"/>
        <w:outlineLvl w:val="9"/>
        <w:rPr>
          <w:rFonts w:hint="eastAsia"/>
          <w:b/>
          <w:color w:val="000000"/>
          <w:szCs w:val="21"/>
        </w:rPr>
      </w:pPr>
      <w:r>
        <w:rPr>
          <w:rFonts w:hint="eastAsia"/>
          <w:b/>
          <w:color w:val="000000"/>
          <w:szCs w:val="21"/>
        </w:rPr>
        <w:t xml:space="preserve">          </w:t>
      </w:r>
      <w:r>
        <w:rPr>
          <w:b/>
          <w:color w:val="000000"/>
          <w:szCs w:val="21"/>
        </w:rPr>
        <w:t>A.</w:t>
      </w:r>
      <w:r>
        <w:rPr>
          <w:rFonts w:hint="eastAsia"/>
          <w:b/>
          <w:color w:val="000000"/>
          <w:szCs w:val="21"/>
        </w:rPr>
        <w:t xml:space="preserve"> to join      B </w:t>
      </w:r>
      <w:r>
        <w:rPr>
          <w:b/>
          <w:color w:val="000000"/>
          <w:szCs w:val="21"/>
        </w:rPr>
        <w:t>.</w:t>
      </w:r>
      <w:r>
        <w:rPr>
          <w:rFonts w:hint="eastAsia"/>
          <w:b/>
          <w:color w:val="000000"/>
          <w:szCs w:val="21"/>
        </w:rPr>
        <w:t xml:space="preserve">join            </w:t>
      </w:r>
      <w:r>
        <w:rPr>
          <w:b/>
          <w:color w:val="000000"/>
          <w:szCs w:val="21"/>
        </w:rPr>
        <w:t>C.</w:t>
      </w:r>
      <w:r>
        <w:rPr>
          <w:rFonts w:hint="eastAsia"/>
          <w:b/>
          <w:color w:val="000000"/>
          <w:szCs w:val="21"/>
        </w:rPr>
        <w:t xml:space="preserve"> joining</w:t>
      </w:r>
      <w:r>
        <w:rPr>
          <w:b/>
          <w:color w:val="000000"/>
          <w:szCs w:val="21"/>
        </w:rPr>
        <w:t xml:space="preserve"> </w:t>
      </w:r>
      <w:r>
        <w:rPr>
          <w:rFonts w:hint="eastAsia"/>
          <w:b/>
          <w:color w:val="000000"/>
          <w:szCs w:val="21"/>
        </w:rPr>
        <w:t xml:space="preserve">       </w:t>
      </w:r>
      <w:r>
        <w:rPr>
          <w:b/>
          <w:color w:val="000000"/>
          <w:szCs w:val="21"/>
        </w:rPr>
        <w:t>D.</w:t>
      </w:r>
      <w:r>
        <w:rPr>
          <w:rFonts w:hint="eastAsia"/>
          <w:b/>
          <w:color w:val="000000"/>
          <w:szCs w:val="21"/>
        </w:rPr>
        <w:t xml:space="preserve"> to joining </w:t>
      </w:r>
    </w:p>
    <w:p>
      <w:pPr>
        <w:keepNext w:val="0"/>
        <w:keepLines w:val="0"/>
        <w:pageBreakBefore w:val="0"/>
        <w:kinsoku/>
        <w:wordWrap/>
        <w:overflowPunct/>
        <w:topLinePunct w:val="0"/>
        <w:autoSpaceDE/>
        <w:autoSpaceDN/>
        <w:bidi w:val="0"/>
        <w:snapToGrid/>
        <w:spacing w:beforeAutospacing="0" w:after="0" w:afterAutospacing="0" w:line="240" w:lineRule="auto"/>
        <w:ind w:left="-4" w:leftChars="-32" w:hanging="63" w:hangingChars="30"/>
        <w:outlineLvl w:val="9"/>
        <w:rPr>
          <w:rFonts w:hint="eastAsia"/>
          <w:b/>
          <w:color w:val="000000"/>
          <w:szCs w:val="21"/>
        </w:rPr>
      </w:pPr>
      <w:r>
        <w:rPr>
          <w:rFonts w:hint="eastAsia"/>
          <w:b/>
          <w:color w:val="000000"/>
          <w:szCs w:val="21"/>
        </w:rPr>
        <w:t>(      )19.</w:t>
      </w:r>
      <w:r>
        <w:rPr>
          <w:b/>
          <w:color w:val="000000"/>
          <w:szCs w:val="21"/>
        </w:rPr>
        <w:t xml:space="preserve"> ---</w:t>
      </w:r>
      <w:r>
        <w:rPr>
          <w:rFonts w:hint="eastAsia"/>
          <w:b/>
          <w:color w:val="000000"/>
          <w:szCs w:val="21"/>
        </w:rPr>
        <w:t>Why did Tom look upset yesterday?</w:t>
      </w:r>
    </w:p>
    <w:p>
      <w:pPr>
        <w:keepNext w:val="0"/>
        <w:keepLines w:val="0"/>
        <w:pageBreakBefore w:val="0"/>
        <w:kinsoku/>
        <w:wordWrap/>
        <w:overflowPunct/>
        <w:topLinePunct w:val="0"/>
        <w:autoSpaceDE/>
        <w:autoSpaceDN/>
        <w:bidi w:val="0"/>
        <w:snapToGrid/>
        <w:spacing w:beforeAutospacing="0" w:after="0" w:afterAutospacing="0" w:line="240" w:lineRule="auto"/>
        <w:ind w:left="-67" w:leftChars="-32" w:firstLine="1054" w:firstLineChars="500"/>
        <w:outlineLvl w:val="9"/>
        <w:rPr>
          <w:rFonts w:hint="eastAsia"/>
          <w:b/>
          <w:color w:val="000000"/>
          <w:szCs w:val="21"/>
        </w:rPr>
      </w:pPr>
      <w:r>
        <w:rPr>
          <w:b/>
          <w:color w:val="000000"/>
          <w:szCs w:val="21"/>
        </w:rPr>
        <w:t>---</w:t>
      </w:r>
      <w:r>
        <w:rPr>
          <w:rFonts w:hint="eastAsia"/>
          <w:b/>
          <w:color w:val="000000"/>
          <w:szCs w:val="21"/>
        </w:rPr>
        <w:t>Because everyone in his class passed the test</w:t>
      </w:r>
      <w:r>
        <w:rPr>
          <w:b/>
          <w:color w:val="000000"/>
          <w:szCs w:val="21"/>
        </w:rPr>
        <w:t>___</w:t>
      </w:r>
      <w:r>
        <w:rPr>
          <w:rFonts w:hint="eastAsia"/>
          <w:b/>
          <w:color w:val="000000"/>
          <w:szCs w:val="21"/>
        </w:rPr>
        <w:t xml:space="preserve"> him.</w:t>
      </w:r>
    </w:p>
    <w:p>
      <w:pPr>
        <w:keepNext w:val="0"/>
        <w:keepLines w:val="0"/>
        <w:pageBreakBefore w:val="0"/>
        <w:kinsoku/>
        <w:wordWrap/>
        <w:overflowPunct/>
        <w:topLinePunct w:val="0"/>
        <w:autoSpaceDE/>
        <w:autoSpaceDN/>
        <w:bidi w:val="0"/>
        <w:snapToGrid/>
        <w:spacing w:beforeAutospacing="0" w:after="0" w:afterAutospacing="0" w:line="240" w:lineRule="auto"/>
        <w:ind w:left="-67" w:leftChars="-32" w:firstLine="949" w:firstLineChars="450"/>
        <w:outlineLvl w:val="9"/>
        <w:rPr>
          <w:rFonts w:hint="eastAsia"/>
          <w:b/>
          <w:color w:val="000000"/>
          <w:szCs w:val="21"/>
        </w:rPr>
      </w:pPr>
      <w:r>
        <w:rPr>
          <w:b/>
          <w:color w:val="000000"/>
          <w:szCs w:val="21"/>
        </w:rPr>
        <w:t>A.</w:t>
      </w:r>
      <w:r>
        <w:rPr>
          <w:rFonts w:hint="eastAsia"/>
          <w:b/>
          <w:color w:val="000000"/>
          <w:szCs w:val="21"/>
        </w:rPr>
        <w:t xml:space="preserve"> besides      B </w:t>
      </w:r>
      <w:r>
        <w:rPr>
          <w:b/>
          <w:color w:val="000000"/>
          <w:szCs w:val="21"/>
        </w:rPr>
        <w:t>.</w:t>
      </w:r>
      <w:r>
        <w:rPr>
          <w:rFonts w:hint="eastAsia"/>
          <w:b/>
          <w:color w:val="000000"/>
          <w:szCs w:val="21"/>
        </w:rPr>
        <w:t xml:space="preserve">except         </w:t>
      </w:r>
      <w:r>
        <w:rPr>
          <w:b/>
          <w:color w:val="000000"/>
          <w:szCs w:val="21"/>
        </w:rPr>
        <w:t>C.</w:t>
      </w:r>
      <w:r>
        <w:rPr>
          <w:rFonts w:hint="eastAsia"/>
          <w:b/>
          <w:color w:val="000000"/>
          <w:szCs w:val="21"/>
        </w:rPr>
        <w:t xml:space="preserve"> beside         </w:t>
      </w:r>
      <w:r>
        <w:rPr>
          <w:b/>
          <w:color w:val="000000"/>
          <w:szCs w:val="21"/>
        </w:rPr>
        <w:t>D.</w:t>
      </w:r>
      <w:r>
        <w:rPr>
          <w:rFonts w:hint="eastAsia"/>
          <w:b/>
          <w:color w:val="000000"/>
          <w:szCs w:val="21"/>
        </w:rPr>
        <w:t xml:space="preserve"> for</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)20.</w:t>
      </w:r>
      <w:r>
        <w:rPr>
          <w:b/>
          <w:color w:val="000000"/>
          <w:szCs w:val="21"/>
        </w:rPr>
        <w:t xml:space="preserve"> ---</w:t>
      </w:r>
      <w:r>
        <w:rPr>
          <w:rFonts w:hint="eastAsia"/>
          <w:b/>
          <w:color w:val="000000"/>
          <w:szCs w:val="21"/>
        </w:rPr>
        <w:t>Look! It says</w:t>
      </w:r>
      <w:r>
        <w:rPr>
          <w:b/>
          <w:color w:val="000000"/>
          <w:szCs w:val="21"/>
        </w:rPr>
        <w:t xml:space="preserve"> “___”</w:t>
      </w:r>
    </w:p>
    <w:p>
      <w:pPr>
        <w:keepNext w:val="0"/>
        <w:keepLines w:val="0"/>
        <w:pageBreakBefore w:val="0"/>
        <w:kinsoku/>
        <w:wordWrap/>
        <w:overflowPunct/>
        <w:topLinePunct w:val="0"/>
        <w:autoSpaceDE/>
        <w:autoSpaceDN/>
        <w:bidi w:val="0"/>
        <w:snapToGrid/>
        <w:spacing w:beforeAutospacing="0" w:after="0" w:afterAutospacing="0" w:line="240" w:lineRule="auto"/>
        <w:ind w:left="-67" w:leftChars="-32" w:firstLine="1160" w:firstLineChars="550"/>
        <w:outlineLvl w:val="9"/>
        <w:rPr>
          <w:rFonts w:hint="eastAsia"/>
          <w:b/>
          <w:color w:val="000000"/>
          <w:szCs w:val="21"/>
        </w:rPr>
      </w:pPr>
      <w:r>
        <w:rPr>
          <w:b/>
          <w:color w:val="000000"/>
          <w:szCs w:val="21"/>
        </w:rPr>
        <w:t>---</w:t>
      </w:r>
      <w:r>
        <w:rPr>
          <w:rFonts w:hint="eastAsia"/>
          <w:b/>
          <w:color w:val="000000"/>
          <w:szCs w:val="21"/>
        </w:rPr>
        <w:t>Oh, sorry. I</w:t>
      </w:r>
      <w:r>
        <w:rPr>
          <w:b/>
          <w:color w:val="000000"/>
          <w:szCs w:val="21"/>
        </w:rPr>
        <w:t>’</w:t>
      </w:r>
      <w:r>
        <w:rPr>
          <w:rFonts w:hint="eastAsia"/>
          <w:b/>
          <w:color w:val="000000"/>
          <w:szCs w:val="21"/>
        </w:rPr>
        <w:t>ll put out my cigarette right away.</w:t>
      </w:r>
    </w:p>
    <w:p>
      <w:pPr>
        <w:keepNext w:val="0"/>
        <w:keepLines w:val="0"/>
        <w:pageBreakBefore w:val="0"/>
        <w:kinsoku/>
        <w:wordWrap/>
        <w:overflowPunct/>
        <w:topLinePunct w:val="0"/>
        <w:autoSpaceDE/>
        <w:autoSpaceDN/>
        <w:bidi w:val="0"/>
        <w:snapToGrid/>
        <w:spacing w:beforeAutospacing="0" w:after="0" w:afterAutospacing="0" w:line="240" w:lineRule="auto"/>
        <w:ind w:left="-67" w:leftChars="-32" w:firstLine="949" w:firstLineChars="450"/>
        <w:outlineLvl w:val="9"/>
        <w:rPr>
          <w:rFonts w:hint="eastAsia"/>
          <w:b/>
          <w:color w:val="000000"/>
          <w:szCs w:val="21"/>
        </w:rPr>
      </w:pPr>
      <w:r>
        <w:rPr>
          <w:b/>
          <w:color w:val="000000"/>
          <w:szCs w:val="21"/>
        </w:rPr>
        <w:t>A.</w:t>
      </w:r>
      <w:r>
        <w:rPr>
          <w:rFonts w:hint="eastAsia"/>
          <w:b/>
          <w:color w:val="000000"/>
          <w:szCs w:val="21"/>
        </w:rPr>
        <w:t xml:space="preserve"> No smoking!   B </w:t>
      </w:r>
      <w:r>
        <w:rPr>
          <w:b/>
          <w:color w:val="000000"/>
          <w:szCs w:val="21"/>
        </w:rPr>
        <w:t>.</w:t>
      </w:r>
      <w:r>
        <w:rPr>
          <w:rFonts w:hint="eastAsia"/>
          <w:b/>
          <w:color w:val="000000"/>
          <w:szCs w:val="21"/>
        </w:rPr>
        <w:t>No photos!</w:t>
      </w:r>
      <w:r>
        <w:rPr>
          <w:b/>
          <w:color w:val="000000"/>
          <w:szCs w:val="21"/>
        </w:rPr>
        <w:t xml:space="preserve"> </w:t>
      </w:r>
      <w:r>
        <w:rPr>
          <w:rFonts w:hint="eastAsia"/>
          <w:b/>
          <w:color w:val="000000"/>
          <w:szCs w:val="21"/>
        </w:rPr>
        <w:t xml:space="preserve"> </w:t>
      </w:r>
      <w:r>
        <w:rPr>
          <w:b/>
          <w:color w:val="000000"/>
          <w:szCs w:val="21"/>
        </w:rPr>
        <w:t>C.</w:t>
      </w:r>
      <w:r>
        <w:rPr>
          <w:rFonts w:hint="eastAsia"/>
          <w:b/>
          <w:color w:val="000000"/>
          <w:szCs w:val="21"/>
        </w:rPr>
        <w:t xml:space="preserve"> Don</w:t>
      </w:r>
      <w:r>
        <w:rPr>
          <w:b/>
          <w:color w:val="000000"/>
          <w:szCs w:val="21"/>
        </w:rPr>
        <w:t>’</w:t>
      </w:r>
      <w:r>
        <w:rPr>
          <w:rFonts w:hint="eastAsia"/>
          <w:b/>
          <w:color w:val="000000"/>
          <w:szCs w:val="21"/>
        </w:rPr>
        <w:t xml:space="preserve">t run!    </w:t>
      </w:r>
      <w:r>
        <w:rPr>
          <w:b/>
          <w:color w:val="000000"/>
          <w:szCs w:val="21"/>
        </w:rPr>
        <w:t>D.</w:t>
      </w:r>
      <w:r>
        <w:rPr>
          <w:rFonts w:hint="eastAsia"/>
          <w:b/>
          <w:color w:val="000000"/>
          <w:szCs w:val="21"/>
        </w:rPr>
        <w:t xml:space="preserve"> Be quiet!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)21.</w:t>
      </w:r>
      <w:r>
        <w:rPr>
          <w:b/>
          <w:color w:val="000000"/>
          <w:szCs w:val="21"/>
        </w:rPr>
        <w:t xml:space="preserve"> ---</w:t>
      </w:r>
      <w:r>
        <w:rPr>
          <w:rFonts w:hint="eastAsia"/>
          <w:b/>
          <w:color w:val="000000"/>
          <w:szCs w:val="21"/>
        </w:rPr>
        <w:t xml:space="preserve">Do you think </w:t>
      </w:r>
      <w:r>
        <w:rPr>
          <w:b/>
          <w:color w:val="000000"/>
          <w:szCs w:val="21"/>
        </w:rPr>
        <w:t>___</w:t>
      </w:r>
      <w:r>
        <w:rPr>
          <w:rFonts w:hint="eastAsia"/>
          <w:b/>
          <w:color w:val="000000"/>
          <w:szCs w:val="21"/>
        </w:rPr>
        <w:t>will be robots in the schools in 100 years?</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w:t>
      </w:r>
      <w:r>
        <w:rPr>
          <w:rFonts w:hint="eastAsia"/>
          <w:b/>
          <w:color w:val="000000"/>
          <w:szCs w:val="21"/>
        </w:rPr>
        <w:t>No,</w:t>
      </w:r>
      <w:r>
        <w:rPr>
          <w:b/>
          <w:color w:val="000000"/>
          <w:szCs w:val="21"/>
        </w:rPr>
        <w:t xml:space="preserve"> ___</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A.</w:t>
      </w:r>
      <w:r>
        <w:rPr>
          <w:rFonts w:hint="eastAsia"/>
          <w:b/>
          <w:color w:val="000000"/>
          <w:szCs w:val="21"/>
        </w:rPr>
        <w:t xml:space="preserve"> they; there will          B </w:t>
      </w:r>
      <w:r>
        <w:rPr>
          <w:b/>
          <w:color w:val="000000"/>
          <w:szCs w:val="21"/>
        </w:rPr>
        <w:t>.</w:t>
      </w:r>
      <w:r>
        <w:rPr>
          <w:rFonts w:hint="eastAsia"/>
          <w:b/>
          <w:color w:val="000000"/>
          <w:szCs w:val="21"/>
        </w:rPr>
        <w:t>there; they won</w:t>
      </w:r>
      <w:r>
        <w:rPr>
          <w:b/>
          <w:color w:val="000000"/>
          <w:szCs w:val="21"/>
        </w:rPr>
        <w:t>’</w:t>
      </w:r>
      <w:r>
        <w:rPr>
          <w:rFonts w:hint="eastAsia"/>
          <w:b/>
          <w:color w:val="000000"/>
          <w:szCs w:val="21"/>
        </w:rPr>
        <w:t xml:space="preserve">t </w:t>
      </w:r>
    </w:p>
    <w:p>
      <w:pPr>
        <w:keepNext w:val="0"/>
        <w:keepLines w:val="0"/>
        <w:pageBreakBefore w:val="0"/>
        <w:kinsoku/>
        <w:wordWrap/>
        <w:overflowPunct/>
        <w:topLinePunct w:val="0"/>
        <w:autoSpaceDE/>
        <w:autoSpaceDN/>
        <w:bidi w:val="0"/>
        <w:snapToGrid/>
        <w:spacing w:beforeAutospacing="0" w:after="0" w:afterAutospacing="0" w:line="240" w:lineRule="auto"/>
        <w:ind w:firstLine="843" w:firstLineChars="400"/>
        <w:outlineLvl w:val="9"/>
        <w:rPr>
          <w:rFonts w:hint="eastAsia"/>
          <w:b/>
          <w:color w:val="000000"/>
          <w:szCs w:val="21"/>
        </w:rPr>
      </w:pPr>
      <w:r>
        <w:rPr>
          <w:b/>
          <w:color w:val="000000"/>
          <w:szCs w:val="21"/>
        </w:rPr>
        <w:t>C.</w:t>
      </w:r>
      <w:r>
        <w:rPr>
          <w:rFonts w:hint="eastAsia"/>
          <w:b/>
          <w:color w:val="000000"/>
          <w:szCs w:val="21"/>
        </w:rPr>
        <w:t xml:space="preserve"> there; there won</w:t>
      </w:r>
      <w:r>
        <w:rPr>
          <w:b/>
          <w:color w:val="000000"/>
          <w:szCs w:val="21"/>
        </w:rPr>
        <w:t>’</w:t>
      </w:r>
      <w:r>
        <w:rPr>
          <w:rFonts w:hint="eastAsia"/>
          <w:b/>
          <w:color w:val="000000"/>
          <w:szCs w:val="21"/>
        </w:rPr>
        <w:t xml:space="preserve">t        </w:t>
      </w:r>
      <w:r>
        <w:rPr>
          <w:b/>
          <w:color w:val="000000"/>
          <w:szCs w:val="21"/>
        </w:rPr>
        <w:t>D.</w:t>
      </w:r>
      <w:r>
        <w:rPr>
          <w:rFonts w:hint="eastAsia"/>
          <w:b/>
          <w:color w:val="000000"/>
          <w:szCs w:val="21"/>
        </w:rPr>
        <w:t xml:space="preserve"> they; there wouldn</w:t>
      </w:r>
      <w:r>
        <w:rPr>
          <w:b/>
          <w:color w:val="000000"/>
          <w:szCs w:val="21"/>
        </w:rPr>
        <w:t>’</w:t>
      </w:r>
      <w:r>
        <w:rPr>
          <w:rFonts w:hint="eastAsia"/>
          <w:b/>
          <w:color w:val="000000"/>
          <w:szCs w:val="21"/>
        </w:rPr>
        <w:t>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)22.</w:t>
      </w:r>
      <w:r>
        <w:rPr>
          <w:b/>
          <w:color w:val="000000"/>
          <w:szCs w:val="21"/>
        </w:rPr>
        <w:t xml:space="preserve"> ---</w:t>
      </w:r>
      <w:r>
        <w:rPr>
          <w:rFonts w:hint="eastAsia"/>
          <w:b/>
          <w:color w:val="000000"/>
          <w:szCs w:val="21"/>
        </w:rPr>
        <w:t>I</w:t>
      </w:r>
      <w:r>
        <w:rPr>
          <w:b/>
          <w:color w:val="000000"/>
          <w:szCs w:val="21"/>
        </w:rPr>
        <w:t>’</w:t>
      </w:r>
      <w:r>
        <w:rPr>
          <w:rFonts w:hint="eastAsia"/>
          <w:b/>
          <w:color w:val="000000"/>
          <w:szCs w:val="21"/>
        </w:rPr>
        <w:t>m going to the party on foot.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w:t>
      </w:r>
      <w:r>
        <w:rPr>
          <w:rFonts w:hint="eastAsia"/>
          <w:b/>
          <w:color w:val="000000"/>
          <w:szCs w:val="21"/>
        </w:rPr>
        <w:t>If you do, you</w:t>
      </w:r>
      <w:r>
        <w:rPr>
          <w:b/>
          <w:color w:val="000000"/>
          <w:szCs w:val="21"/>
        </w:rPr>
        <w:t>’</w:t>
      </w:r>
      <w:r>
        <w:rPr>
          <w:rFonts w:hint="eastAsia"/>
          <w:b/>
          <w:color w:val="000000"/>
          <w:szCs w:val="21"/>
        </w:rPr>
        <w:t>ll be</w:t>
      </w:r>
      <w:r>
        <w:rPr>
          <w:b/>
          <w:color w:val="000000"/>
          <w:szCs w:val="21"/>
        </w:rPr>
        <w:t>___</w:t>
      </w:r>
      <w:r>
        <w:rPr>
          <w:rFonts w:hint="eastAsia"/>
          <w:b/>
          <w:color w:val="000000"/>
          <w:szCs w:val="21"/>
        </w:rPr>
        <w:t>. The party will start soon.</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A.</w:t>
      </w:r>
      <w:r>
        <w:rPr>
          <w:rFonts w:hint="eastAsia"/>
          <w:b/>
          <w:color w:val="000000"/>
          <w:szCs w:val="21"/>
        </w:rPr>
        <w:t xml:space="preserve"> injured        B </w:t>
      </w:r>
      <w:r>
        <w:rPr>
          <w:b/>
          <w:color w:val="000000"/>
          <w:szCs w:val="21"/>
        </w:rPr>
        <w:t>.</w:t>
      </w:r>
      <w:r>
        <w:rPr>
          <w:rFonts w:hint="eastAsia"/>
          <w:b/>
          <w:color w:val="000000"/>
          <w:szCs w:val="21"/>
        </w:rPr>
        <w:t xml:space="preserve">happy       </w:t>
      </w:r>
      <w:r>
        <w:rPr>
          <w:b/>
          <w:color w:val="000000"/>
          <w:szCs w:val="21"/>
        </w:rPr>
        <w:t>C.</w:t>
      </w:r>
      <w:r>
        <w:rPr>
          <w:rFonts w:hint="eastAsia"/>
          <w:b/>
          <w:color w:val="000000"/>
          <w:szCs w:val="21"/>
        </w:rPr>
        <w:t xml:space="preserve"> late     </w:t>
      </w:r>
      <w:r>
        <w:rPr>
          <w:b/>
          <w:color w:val="000000"/>
          <w:szCs w:val="21"/>
        </w:rPr>
        <w:t>D.</w:t>
      </w:r>
      <w:r>
        <w:rPr>
          <w:rFonts w:hint="eastAsia"/>
          <w:b/>
          <w:color w:val="000000"/>
          <w:szCs w:val="21"/>
        </w:rPr>
        <w:t xml:space="preserve"> sorry</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)23.</w:t>
      </w:r>
      <w:r>
        <w:rPr>
          <w:b/>
          <w:color w:val="000000"/>
          <w:szCs w:val="21"/>
        </w:rPr>
        <w:t xml:space="preserve"> ---</w:t>
      </w:r>
      <w:r>
        <w:rPr>
          <w:rFonts w:hint="eastAsia"/>
          <w:b/>
          <w:color w:val="000000"/>
          <w:szCs w:val="21"/>
        </w:rPr>
        <w:t>TV and computers are popular these days.</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w:t>
      </w:r>
      <w:r>
        <w:rPr>
          <w:rFonts w:hint="eastAsia"/>
          <w:b/>
          <w:color w:val="000000"/>
          <w:szCs w:val="21"/>
        </w:rPr>
        <w:t xml:space="preserve">Yes, they can </w:t>
      </w:r>
      <w:r>
        <w:rPr>
          <w:b/>
          <w:color w:val="000000"/>
          <w:szCs w:val="21"/>
        </w:rPr>
        <w:t>___</w:t>
      </w:r>
      <w:r>
        <w:rPr>
          <w:rFonts w:hint="eastAsia"/>
          <w:b/>
          <w:color w:val="000000"/>
          <w:szCs w:val="21"/>
        </w:rPr>
        <w:t>our eyes to the outside world.</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A.</w:t>
      </w:r>
      <w:r>
        <w:rPr>
          <w:rFonts w:hint="eastAsia"/>
          <w:b/>
          <w:color w:val="000000"/>
          <w:szCs w:val="21"/>
        </w:rPr>
        <w:t xml:space="preserve"> call up       B </w:t>
      </w:r>
      <w:r>
        <w:rPr>
          <w:b/>
          <w:color w:val="000000"/>
          <w:szCs w:val="21"/>
        </w:rPr>
        <w:t>.</w:t>
      </w:r>
      <w:r>
        <w:rPr>
          <w:rFonts w:hint="eastAsia"/>
          <w:b/>
          <w:color w:val="000000"/>
          <w:szCs w:val="21"/>
        </w:rPr>
        <w:t xml:space="preserve"> look up      </w:t>
      </w:r>
      <w:r>
        <w:rPr>
          <w:b/>
          <w:color w:val="000000"/>
          <w:szCs w:val="21"/>
        </w:rPr>
        <w:t>C.</w:t>
      </w:r>
      <w:r>
        <w:rPr>
          <w:rFonts w:hint="eastAsia"/>
          <w:b/>
          <w:color w:val="000000"/>
          <w:szCs w:val="21"/>
        </w:rPr>
        <w:t xml:space="preserve"> turn up   </w:t>
      </w:r>
      <w:r>
        <w:rPr>
          <w:b/>
          <w:color w:val="000000"/>
          <w:szCs w:val="21"/>
        </w:rPr>
        <w:t>D.</w:t>
      </w:r>
      <w:r>
        <w:rPr>
          <w:rFonts w:hint="eastAsia"/>
          <w:b/>
          <w:color w:val="000000"/>
          <w:szCs w:val="21"/>
        </w:rPr>
        <w:t xml:space="preserve"> open up</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)24. If more people ride bikes, there will be</w:t>
      </w:r>
      <w:r>
        <w:rPr>
          <w:rFonts w:hint="eastAsia"/>
          <w:b/>
          <w:color w:val="000000"/>
          <w:szCs w:val="21"/>
          <w:u w:val="single"/>
        </w:rPr>
        <w:t xml:space="preserve">      </w:t>
      </w:r>
      <w:r>
        <w:rPr>
          <w:rFonts w:hint="eastAsia"/>
          <w:b/>
          <w:color w:val="000000"/>
          <w:szCs w:val="21"/>
        </w:rPr>
        <w:t>pollution.</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A.</w:t>
      </w:r>
      <w:r>
        <w:rPr>
          <w:rFonts w:hint="eastAsia"/>
          <w:b/>
          <w:color w:val="000000"/>
          <w:szCs w:val="21"/>
        </w:rPr>
        <w:t xml:space="preserve"> more        B </w:t>
      </w:r>
      <w:r>
        <w:rPr>
          <w:b/>
          <w:color w:val="000000"/>
          <w:szCs w:val="21"/>
        </w:rPr>
        <w:t>.</w:t>
      </w:r>
      <w:r>
        <w:rPr>
          <w:rFonts w:hint="eastAsia"/>
          <w:b/>
          <w:color w:val="000000"/>
          <w:szCs w:val="21"/>
        </w:rPr>
        <w:t xml:space="preserve">much       </w:t>
      </w:r>
      <w:r>
        <w:rPr>
          <w:b/>
          <w:color w:val="000000"/>
          <w:szCs w:val="21"/>
        </w:rPr>
        <w:t>C.</w:t>
      </w:r>
      <w:r>
        <w:rPr>
          <w:rFonts w:hint="eastAsia"/>
          <w:b/>
          <w:color w:val="000000"/>
          <w:szCs w:val="21"/>
        </w:rPr>
        <w:t xml:space="preserve"> less       </w:t>
      </w:r>
      <w:r>
        <w:rPr>
          <w:b/>
          <w:color w:val="000000"/>
          <w:szCs w:val="21"/>
        </w:rPr>
        <w:t>D.</w:t>
      </w:r>
      <w:r>
        <w:rPr>
          <w:rFonts w:hint="eastAsia"/>
          <w:b/>
          <w:color w:val="000000"/>
          <w:szCs w:val="21"/>
        </w:rPr>
        <w:t xml:space="preserve"> few</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)25.</w:t>
      </w:r>
      <w:r>
        <w:rPr>
          <w:b/>
          <w:color w:val="000000"/>
          <w:szCs w:val="21"/>
        </w:rPr>
        <w:t xml:space="preserve"> ---</w:t>
      </w:r>
      <w:r>
        <w:rPr>
          <w:rFonts w:hint="eastAsia"/>
          <w:b/>
          <w:color w:val="000000"/>
          <w:szCs w:val="21"/>
        </w:rPr>
        <w:t>The party is a great success. We had great fun.</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---___</w:t>
      </w:r>
      <w:r>
        <w:rPr>
          <w:rFonts w:hint="eastAsia"/>
          <w:b/>
          <w:color w:val="000000"/>
          <w:szCs w:val="21"/>
        </w:rPr>
        <w: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A.</w:t>
      </w:r>
      <w:r>
        <w:rPr>
          <w:rFonts w:hint="eastAsia"/>
          <w:b/>
          <w:color w:val="000000"/>
          <w:szCs w:val="21"/>
        </w:rPr>
        <w:t xml:space="preserve"> It doesn</w:t>
      </w:r>
      <w:r>
        <w:rPr>
          <w:b/>
          <w:color w:val="000000"/>
          <w:szCs w:val="21"/>
        </w:rPr>
        <w:t>’</w:t>
      </w:r>
      <w:r>
        <w:rPr>
          <w:rFonts w:hint="eastAsia"/>
          <w:b/>
          <w:color w:val="000000"/>
          <w:szCs w:val="21"/>
        </w:rPr>
        <w:t xml:space="preserve">t matter       B </w:t>
      </w:r>
      <w:r>
        <w:rPr>
          <w:b/>
          <w:color w:val="000000"/>
          <w:szCs w:val="21"/>
        </w:rPr>
        <w:t>.</w:t>
      </w:r>
      <w:r>
        <w:rPr>
          <w:rFonts w:hint="eastAsia"/>
          <w:b/>
          <w:color w:val="000000"/>
          <w:szCs w:val="21"/>
        </w:rPr>
        <w:t xml:space="preserve">Not at all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b/>
          <w:color w:val="000000"/>
          <w:szCs w:val="21"/>
        </w:rPr>
        <w:t>C.</w:t>
      </w:r>
      <w:r>
        <w:rPr>
          <w:rFonts w:hint="eastAsia"/>
          <w:b/>
          <w:color w:val="000000"/>
          <w:szCs w:val="21"/>
        </w:rPr>
        <w:t xml:space="preserve"> I</w:t>
      </w:r>
      <w:r>
        <w:rPr>
          <w:b/>
          <w:color w:val="000000"/>
          <w:szCs w:val="21"/>
        </w:rPr>
        <w:t>’</w:t>
      </w:r>
      <w:r>
        <w:rPr>
          <w:rFonts w:hint="eastAsia"/>
          <w:b/>
          <w:color w:val="000000"/>
          <w:szCs w:val="21"/>
        </w:rPr>
        <w:t xml:space="preserve">m glad to hear that    </w:t>
      </w:r>
      <w:r>
        <w:rPr>
          <w:b/>
          <w:color w:val="000000"/>
          <w:szCs w:val="21"/>
        </w:rPr>
        <w:t>D.</w:t>
      </w:r>
      <w:r>
        <w:rPr>
          <w:rFonts w:hint="eastAsia"/>
          <w:b/>
          <w:color w:val="000000"/>
          <w:szCs w:val="21"/>
        </w:rPr>
        <w:t xml:space="preserve"> No way</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b/>
          <w:bCs/>
          <w:color w:val="000000"/>
          <w:szCs w:val="21"/>
        </w:rPr>
      </w:pPr>
      <w:r>
        <w:rPr>
          <w:b/>
          <w:bCs/>
          <w:color w:val="000000"/>
          <w:szCs w:val="21"/>
        </w:rPr>
        <w:t>三、完形填空（本题有1</w:t>
      </w:r>
      <w:r>
        <w:rPr>
          <w:rFonts w:hint="eastAsia"/>
          <w:b/>
          <w:bCs/>
          <w:color w:val="000000"/>
          <w:szCs w:val="21"/>
        </w:rPr>
        <w:t>0</w:t>
      </w:r>
      <w:r>
        <w:rPr>
          <w:b/>
          <w:bCs/>
          <w:color w:val="000000"/>
          <w:szCs w:val="21"/>
        </w:rPr>
        <w:t>小题，每小题1分，共</w:t>
      </w:r>
      <w:r>
        <w:rPr>
          <w:rFonts w:hint="eastAsia"/>
          <w:b/>
          <w:bCs/>
          <w:color w:val="000000"/>
          <w:szCs w:val="21"/>
        </w:rPr>
        <w:t>10</w:t>
      </w:r>
      <w:r>
        <w:rPr>
          <w:b/>
          <w:bCs/>
          <w:color w:val="000000"/>
          <w:szCs w:val="21"/>
        </w:rPr>
        <w:t>分）</w:t>
      </w:r>
    </w:p>
    <w:p>
      <w:pPr>
        <w:keepNext w:val="0"/>
        <w:keepLines w:val="0"/>
        <w:pageBreakBefore w:val="0"/>
        <w:kinsoku/>
        <w:wordWrap/>
        <w:overflowPunct/>
        <w:topLinePunct w:val="0"/>
        <w:autoSpaceDE/>
        <w:autoSpaceDN/>
        <w:bidi w:val="0"/>
        <w:snapToGrid/>
        <w:spacing w:beforeAutospacing="0" w:after="0" w:afterAutospacing="0" w:line="240" w:lineRule="auto"/>
        <w:ind w:firstLine="413" w:firstLineChars="196"/>
        <w:outlineLvl w:val="9"/>
        <w:rPr>
          <w:rFonts w:hint="eastAsia"/>
          <w:b/>
          <w:color w:val="000000"/>
          <w:szCs w:val="21"/>
        </w:rPr>
      </w:pPr>
      <w:r>
        <w:rPr>
          <w:rFonts w:hint="eastAsia"/>
          <w:b/>
          <w:bCs/>
          <w:color w:val="000000"/>
          <w:szCs w:val="21"/>
        </w:rPr>
        <w:t>I</w:t>
      </w:r>
      <w:r>
        <w:rPr>
          <w:rFonts w:hint="eastAsia"/>
          <w:b/>
          <w:color w:val="000000"/>
          <w:szCs w:val="21"/>
        </w:rPr>
        <w:t xml:space="preserve">t was Mother's Day. John was so busy with his work that he had </w:t>
      </w:r>
      <w:r>
        <w:rPr>
          <w:rFonts w:hint="eastAsia"/>
          <w:b/>
          <w:color w:val="000000"/>
          <w:szCs w:val="21"/>
          <w:u w:val="single"/>
        </w:rPr>
        <w:t xml:space="preserve">26   </w:t>
      </w:r>
      <w:r>
        <w:rPr>
          <w:rFonts w:hint="eastAsia"/>
          <w:b/>
          <w:color w:val="000000"/>
          <w:szCs w:val="21"/>
        </w:rPr>
        <w:t xml:space="preserve">time to return home. When he passed by a flower shop in the evening, he got an idea. "I'll send Mum </w:t>
      </w:r>
      <w:r>
        <w:rPr>
          <w:rFonts w:hint="eastAsia"/>
          <w:b/>
          <w:color w:val="000000"/>
          <w:szCs w:val="21"/>
        </w:rPr>
        <w:drawing>
          <wp:inline distT="0" distB="0" distL="114300" distR="114300">
            <wp:extent cx="18415" cy="22860"/>
            <wp:effectExtent l="0" t="0" r="635" b="5715"/>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 "/>
                    <pic:cNvPicPr>
                      <a:picLocks noChangeAspect="1"/>
                    </pic:cNvPicPr>
                  </pic:nvPicPr>
                  <pic:blipFill>
                    <a:blip r:embed="rId12"/>
                    <a:stretch>
                      <a:fillRect/>
                    </a:stretch>
                  </pic:blipFill>
                  <pic:spPr>
                    <a:xfrm>
                      <a:off x="0" y="0"/>
                      <a:ext cx="18415" cy="22860"/>
                    </a:xfrm>
                    <a:prstGeom prst="rect">
                      <a:avLst/>
                    </a:prstGeom>
                    <a:noFill/>
                    <a:ln>
                      <a:noFill/>
                    </a:ln>
                  </pic:spPr>
                </pic:pic>
              </a:graphicData>
            </a:graphic>
          </wp:inline>
        </w:drawing>
      </w:r>
      <w:r>
        <w:rPr>
          <w:rFonts w:hint="eastAsia"/>
          <w:b/>
          <w:color w:val="000000"/>
          <w:szCs w:val="21"/>
        </w:rPr>
        <w:t>some roses (玫瑰).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w:t>
      </w:r>
      <w:r>
        <w:rPr>
          <w:rFonts w:hint="eastAsia"/>
          <w:b/>
          <w:color w:val="000000"/>
          <w:szCs w:val="21"/>
          <w:u w:val="single"/>
        </w:rPr>
        <w:t xml:space="preserve">27  </w:t>
      </w:r>
      <w:r>
        <w:rPr>
          <w:rFonts w:hint="eastAsia"/>
          <w:b/>
          <w:color w:val="000000"/>
          <w:szCs w:val="21"/>
        </w:rPr>
        <w:t xml:space="preserve"> John was picking his flowers, another young man went inside. "How many roses can I get for only five dollars, Madam?" he asked. The assistant Nancy was trying to tell him roses were as </w:t>
      </w:r>
      <w:r>
        <w:rPr>
          <w:rFonts w:hint="eastAsia"/>
          <w:b/>
          <w:color w:val="000000"/>
          <w:szCs w:val="21"/>
          <w:u w:val="single"/>
        </w:rPr>
        <w:t xml:space="preserve">28  </w:t>
      </w:r>
      <w:r>
        <w:rPr>
          <w:rFonts w:hint="eastAsia"/>
          <w:b/>
          <w:color w:val="000000"/>
          <w:szCs w:val="21"/>
        </w:rPr>
        <w:t>as forty dollars a dozen (一打). Maybe he would only buy some carnations(康乃馨).</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 xml:space="preserve">  "No, I have to have red roses. " He said, "My mum was badly ill last year and I didn't </w:t>
      </w:r>
      <w:r>
        <w:rPr>
          <w:rFonts w:hint="eastAsia"/>
          <w:b/>
          <w:color w:val="000000"/>
          <w:szCs w:val="21"/>
        </w:rPr>
        <w:t>spend</w:t>
      </w:r>
      <w:r>
        <w:rPr>
          <w:b/>
          <w:color w:val="000000"/>
          <w:szCs w:val="21"/>
        </w:rPr>
        <w:t xml:space="preserve"> much time with her. Now I want to get something </w:t>
      </w:r>
      <w:r>
        <w:rPr>
          <w:rFonts w:hint="eastAsia"/>
          <w:b/>
          <w:color w:val="000000"/>
          <w:szCs w:val="21"/>
          <w:u w:val="single"/>
        </w:rPr>
        <w:t xml:space="preserve">29   </w:t>
      </w:r>
      <w:r>
        <w:rPr>
          <w:b/>
          <w:color w:val="000000"/>
          <w:szCs w:val="21"/>
        </w:rPr>
        <w:t xml:space="preserve">, it has to be roses </w:t>
      </w:r>
      <w:r>
        <w:rPr>
          <w:rFonts w:hint="eastAsia"/>
          <w:b/>
          <w:color w:val="000000"/>
          <w:szCs w:val="21"/>
        </w:rPr>
        <w:t xml:space="preserve">because </w:t>
      </w:r>
      <w:r>
        <w:rPr>
          <w:b/>
          <w:color w:val="000000"/>
          <w:szCs w:val="21"/>
        </w:rPr>
        <w:t>rose is her favorite.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After hearing it, John said he would pay the rest of the money for the young man.</w:t>
      </w:r>
      <w:r>
        <w:rPr>
          <w:rFonts w:hint="eastAsia"/>
          <w:b/>
          <w:color w:val="000000"/>
          <w:szCs w:val="21"/>
        </w:rPr>
        <w:t xml:space="preserve"> When the young man took the roses, he almost jumped into the air and ran out of the shop. John was quite excited to see that. Then John took out his money and </w:t>
      </w:r>
      <w:r>
        <w:rPr>
          <w:rFonts w:hint="eastAsia"/>
          <w:b/>
          <w:color w:val="000000"/>
          <w:szCs w:val="21"/>
          <w:u w:val="single"/>
        </w:rPr>
        <w:t xml:space="preserve">30  </w:t>
      </w:r>
      <w:r>
        <w:rPr>
          <w:rFonts w:hint="eastAsia"/>
          <w:b/>
          <w:color w:val="000000"/>
          <w:szCs w:val="21"/>
        </w:rPr>
        <w:t xml:space="preserve">his roses and asked the assistant to send them to his mother.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 xml:space="preserve">   As he walked out, he saw the young man crossing the street and going into a </w:t>
      </w:r>
      <w:r>
        <w:rPr>
          <w:rFonts w:hint="eastAsia"/>
          <w:b/>
          <w:color w:val="000000"/>
          <w:szCs w:val="21"/>
          <w:u w:val="single"/>
        </w:rPr>
        <w:t xml:space="preserve">31  </w:t>
      </w:r>
      <w:r>
        <w:rPr>
          <w:rFonts w:hint="eastAsia"/>
          <w:b/>
          <w:color w:val="000000"/>
          <w:szCs w:val="21"/>
        </w:rPr>
        <w:t xml:space="preserve"> But soon he learned it was not a park but a cemetery (墓地). Crying, the young man </w:t>
      </w:r>
      <w:r>
        <w:rPr>
          <w:rFonts w:hint="eastAsia"/>
          <w:b/>
          <w:color w:val="000000"/>
          <w:szCs w:val="21"/>
          <w:u w:val="single"/>
        </w:rPr>
        <w:t xml:space="preserve">32  </w:t>
      </w:r>
      <w:r>
        <w:rPr>
          <w:rFonts w:hint="eastAsia"/>
          <w:b/>
          <w:color w:val="000000"/>
          <w:szCs w:val="21"/>
        </w:rPr>
        <w:t xml:space="preserve">put down the roses," Mum, oh, Mum, why didn't I tell you </w:t>
      </w:r>
      <w:r>
        <w:rPr>
          <w:b/>
          <w:color w:val="000000"/>
          <w:szCs w:val="21"/>
        </w:rPr>
        <w:t xml:space="preserve">how much I loved you ? God, please help </w:t>
      </w:r>
      <w:r>
        <w:rPr>
          <w:rFonts w:hint="eastAsia"/>
          <w:b/>
          <w:color w:val="000000"/>
          <w:szCs w:val="21"/>
          <w:u w:val="single"/>
        </w:rPr>
        <w:t xml:space="preserve">33   </w:t>
      </w:r>
      <w:r>
        <w:rPr>
          <w:b/>
          <w:color w:val="000000"/>
          <w:szCs w:val="21"/>
        </w:rPr>
        <w:t>find my mum and tell her I love her. ……</w:t>
      </w:r>
      <w:r>
        <w:rPr>
          <w:rFonts w:hint="eastAsia"/>
          <w:b/>
          <w:color w:val="000000"/>
          <w:szCs w:val="21"/>
        </w:rPr>
        <w:t>.</w:t>
      </w:r>
      <w:r>
        <w:rPr>
          <w:b/>
          <w:color w:val="000000"/>
          <w:szCs w:val="21"/>
        </w:rPr>
        <w: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rFonts w:hint="eastAsia"/>
          <w:b/>
          <w:color w:val="000000"/>
          <w:szCs w:val="21"/>
          <w:u w:val="single"/>
        </w:rPr>
        <w:t xml:space="preserve">34   </w:t>
      </w:r>
      <w:r>
        <w:rPr>
          <w:rFonts w:hint="eastAsia"/>
          <w:b/>
          <w:color w:val="000000"/>
          <w:szCs w:val="21"/>
        </w:rPr>
        <w:t>thinking anything</w:t>
      </w:r>
      <w:r>
        <w:rPr>
          <w:b/>
          <w:color w:val="000000"/>
          <w:szCs w:val="21"/>
        </w:rPr>
        <w:t xml:space="preserve">, John turned and quickly walked </w:t>
      </w:r>
      <w:r>
        <w:rPr>
          <w:rFonts w:hint="eastAsia"/>
          <w:b/>
          <w:color w:val="000000"/>
          <w:szCs w:val="21"/>
        </w:rPr>
        <w:t xml:space="preserve">back </w:t>
      </w:r>
      <w:r>
        <w:rPr>
          <w:b/>
          <w:color w:val="000000"/>
          <w:szCs w:val="21"/>
        </w:rPr>
        <w:t xml:space="preserve">to the shop. He would take the </w:t>
      </w:r>
      <w:r>
        <w:rPr>
          <w:rFonts w:hint="eastAsia"/>
          <w:b/>
          <w:color w:val="000000"/>
          <w:szCs w:val="21"/>
          <w:u w:val="single"/>
        </w:rPr>
        <w:t xml:space="preserve">35   </w:t>
      </w:r>
      <w:r>
        <w:rPr>
          <w:b/>
          <w:color w:val="000000"/>
          <w:szCs w:val="21"/>
        </w:rPr>
        <w:t xml:space="preserve"> home himself.</w:t>
      </w:r>
      <w:r>
        <w:rPr>
          <w:rFonts w:hint="eastAsia"/>
          <w:b/>
          <w:color w:val="000000"/>
          <w:szCs w:val="21"/>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26. A. no            B. enough        C. much         D. more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 xml:space="preserve"> )</w:t>
      </w:r>
      <w:r>
        <w:rPr>
          <w:rFonts w:hint="eastAsia"/>
          <w:b/>
          <w:color w:val="000000"/>
          <w:szCs w:val="21"/>
        </w:rPr>
        <w:t>27. A</w:t>
      </w:r>
      <w:r>
        <w:rPr>
          <w:rFonts w:hint="eastAsia"/>
          <w:b/>
          <w:color w:val="000000"/>
          <w:szCs w:val="21"/>
        </w:rPr>
        <w:drawing>
          <wp:inline distT="0" distB="0" distL="114300" distR="114300">
            <wp:extent cx="18415" cy="15240"/>
            <wp:effectExtent l="0" t="0" r="0" b="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 "/>
                    <pic:cNvPicPr>
                      <a:picLocks noChangeAspect="1"/>
                    </pic:cNvPicPr>
                  </pic:nvPicPr>
                  <pic:blipFill>
                    <a:blip r:embed="rId12"/>
                    <a:stretch>
                      <a:fillRect/>
                    </a:stretch>
                  </pic:blipFill>
                  <pic:spPr>
                    <a:xfrm>
                      <a:off x="0" y="0"/>
                      <a:ext cx="18415" cy="15240"/>
                    </a:xfrm>
                    <a:prstGeom prst="rect">
                      <a:avLst/>
                    </a:prstGeom>
                    <a:noFill/>
                    <a:ln>
                      <a:noFill/>
                    </a:ln>
                  </pic:spPr>
                </pic:pic>
              </a:graphicData>
            </a:graphic>
          </wp:inline>
        </w:drawing>
      </w:r>
      <w:r>
        <w:rPr>
          <w:rFonts w:hint="eastAsia"/>
          <w:b/>
          <w:color w:val="000000"/>
          <w:szCs w:val="21"/>
        </w:rPr>
        <w:t>.While         B. Just           C. After         D. Before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28. A. cheap         B. expensive      C. beautiful      D. awful</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 xml:space="preserve"> )</w:t>
      </w:r>
      <w:r>
        <w:rPr>
          <w:rFonts w:hint="eastAsia"/>
          <w:b/>
          <w:color w:val="000000"/>
          <w:szCs w:val="21"/>
        </w:rPr>
        <w:t>29. A. simple         B. special        C. strange       D. amazed</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30. A. looked after    B. took away     C. paid for       D. got out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31. A. shop          B. train station    C. park         D. hospital</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32. A. loudly        B. carefully        C. happily      D. hardly</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33. A. me           B. her            C. him          D. them</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34. A. As           B. With           C. Without      D. For</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b/>
          <w:color w:val="000000"/>
          <w:szCs w:val="21"/>
        </w:rPr>
        <w:t xml:space="preserve">( </w:t>
      </w:r>
      <w:r>
        <w:rPr>
          <w:rFonts w:hint="eastAsia"/>
          <w:b/>
          <w:color w:val="000000"/>
          <w:szCs w:val="21"/>
        </w:rPr>
        <w:t xml:space="preserve">   </w:t>
      </w:r>
      <w:r>
        <w:rPr>
          <w:b/>
          <w:color w:val="000000"/>
          <w:szCs w:val="21"/>
        </w:rPr>
        <w:t>)</w:t>
      </w:r>
      <w:r>
        <w:rPr>
          <w:rFonts w:hint="eastAsia"/>
          <w:b/>
          <w:color w:val="000000"/>
          <w:szCs w:val="21"/>
        </w:rPr>
        <w:t>35. carnations       B. money        C. scarf          D. flowers</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四、阅读理解（本题有15小题，A、B、C每题2分，共30分）</w:t>
      </w: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rFonts w:hint="eastAsia"/>
          <w:b/>
          <w:color w:val="000000"/>
          <w:szCs w:val="21"/>
        </w:rPr>
        <w:t>A.</w:t>
      </w:r>
    </w:p>
    <w:p>
      <w:pPr>
        <w:keepNext w:val="0"/>
        <w:keepLines w:val="0"/>
        <w:pageBreakBefore w:val="0"/>
        <w:kinsoku/>
        <w:wordWrap/>
        <w:overflowPunct/>
        <w:topLinePunct w:val="0"/>
        <w:autoSpaceDE/>
        <w:autoSpaceDN/>
        <w:bidi w:val="0"/>
        <w:snapToGrid/>
        <w:spacing w:beforeAutospacing="0" w:after="0" w:afterAutospacing="0" w:line="240" w:lineRule="auto"/>
        <w:ind w:firstLine="417" w:firstLineChars="198"/>
        <w:outlineLvl w:val="9"/>
        <w:rPr>
          <w:rFonts w:hint="eastAsia"/>
          <w:b/>
          <w:color w:val="000000"/>
          <w:szCs w:val="21"/>
        </w:rPr>
      </w:pPr>
      <w:r>
        <w:rPr>
          <w:rFonts w:hint="eastAsia"/>
          <w:b/>
          <w:color w:val="000000"/>
          <w:szCs w:val="21"/>
        </w:rPr>
        <w:t>Hundreds of years ago, life was much harder than it is today. People didn</w:t>
      </w:r>
      <w:r>
        <w:rPr>
          <w:b/>
          <w:color w:val="000000"/>
          <w:szCs w:val="21"/>
        </w:rPr>
        <w:t>’</w:t>
      </w:r>
      <w:r>
        <w:rPr>
          <w:rFonts w:hint="eastAsia"/>
          <w:b/>
          <w:color w:val="000000"/>
          <w:szCs w:val="21"/>
        </w:rPr>
        <w:t xml:space="preserve">t have modern machines（机器）. Life today has brought new problems. One of the biggest is pollution. Water pollution has made our rivers and lakes dirty. It kills our fish and </w:t>
      </w:r>
      <w:r>
        <w:rPr>
          <w:b/>
          <w:color w:val="000000"/>
          <w:szCs w:val="21"/>
        </w:rPr>
        <w:t>pollutes</w:t>
      </w:r>
      <w:r>
        <w:rPr>
          <w:rFonts w:hint="eastAsia"/>
          <w:b/>
          <w:color w:val="000000"/>
          <w:szCs w:val="21"/>
        </w:rPr>
        <w:t xml:space="preserve"> our drinking water, noise pollution makes us talk louder and become angry more easily. Air pollution is the most serious kind of pollution. It</w:t>
      </w:r>
      <w:r>
        <w:rPr>
          <w:b/>
          <w:color w:val="000000"/>
          <w:szCs w:val="21"/>
        </w:rPr>
        <w:t>’</w:t>
      </w:r>
      <w:r>
        <w:rPr>
          <w:rFonts w:hint="eastAsia"/>
          <w:b/>
          <w:color w:val="000000"/>
          <w:szCs w:val="21"/>
        </w:rPr>
        <w:t>s bad to all living things in the world.</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Polluted air from cars, planes and factories is so thick that it is like a quilt(被子)over a city. This kind of quilt is called smog(烟雾). Many countries are making rules to fight pollution. Factories must now clean their water before it is thrown away. And they mustn</w:t>
      </w:r>
      <w:r>
        <w:rPr>
          <w:b/>
          <w:color w:val="000000"/>
          <w:szCs w:val="21"/>
        </w:rPr>
        <w:t>’</w:t>
      </w:r>
      <w:r>
        <w:rPr>
          <w:rFonts w:hint="eastAsia"/>
          <w:b/>
          <w:color w:val="000000"/>
          <w:szCs w:val="21"/>
        </w:rPr>
        <w:t>t blow dirty smoke into the air. We need to do many other things. We can put waste things in the dustbin and not throw it on the ground. We can go to work by bus or with our friends in the same car, if there are fewer people driving, there will be less pollution.</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Rules are not enough, every person must help to fight pollution.</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)36. Hundreds of years ago, life was much harder than it is today because _____.</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A. there were fewer modern machines at that time than today.</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B. people didn</w:t>
      </w:r>
      <w:r>
        <w:rPr>
          <w:b/>
          <w:color w:val="000000"/>
          <w:szCs w:val="21"/>
        </w:rPr>
        <w:t>’</w:t>
      </w:r>
      <w:r>
        <w:rPr>
          <w:rFonts w:hint="eastAsia"/>
          <w:b/>
          <w:color w:val="000000"/>
          <w:szCs w:val="21"/>
        </w:rPr>
        <w:t xml:space="preserve">t like to use modern medicines.   </w:t>
      </w:r>
    </w:p>
    <w:p>
      <w:pPr>
        <w:keepNext w:val="0"/>
        <w:keepLines w:val="0"/>
        <w:pageBreakBefore w:val="0"/>
        <w:kinsoku/>
        <w:wordWrap/>
        <w:overflowPunct/>
        <w:topLinePunct w:val="0"/>
        <w:autoSpaceDE/>
        <w:autoSpaceDN/>
        <w:bidi w:val="0"/>
        <w:snapToGrid/>
        <w:spacing w:beforeAutospacing="0" w:after="0" w:afterAutospacing="0" w:line="240" w:lineRule="auto"/>
        <w:ind w:firstLine="420" w:firstLineChars="199"/>
        <w:outlineLvl w:val="9"/>
        <w:rPr>
          <w:rFonts w:hint="eastAsia"/>
          <w:b/>
          <w:color w:val="000000"/>
          <w:szCs w:val="21"/>
        </w:rPr>
      </w:pPr>
      <w:r>
        <w:rPr>
          <w:rFonts w:hint="eastAsia"/>
          <w:b/>
          <w:color w:val="000000"/>
          <w:szCs w:val="21"/>
        </w:rPr>
        <w:t>C. there were no modern machines at all.</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D. there were not so many people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)37. What is the biggest problem in today</w:t>
      </w:r>
      <w:r>
        <w:rPr>
          <w:b/>
          <w:color w:val="000000"/>
          <w:szCs w:val="21"/>
        </w:rPr>
        <w:t>’</w:t>
      </w:r>
      <w:r>
        <w:rPr>
          <w:rFonts w:hint="eastAsia"/>
          <w:b/>
          <w:color w:val="000000"/>
          <w:szCs w:val="21"/>
        </w:rPr>
        <w:t>s life?</w:t>
      </w:r>
    </w:p>
    <w:p>
      <w:pPr>
        <w:keepNext w:val="0"/>
        <w:keepLines w:val="0"/>
        <w:pageBreakBefore w:val="0"/>
        <w:kinsoku/>
        <w:wordWrap/>
        <w:overflowPunct/>
        <w:topLinePunct w:val="0"/>
        <w:autoSpaceDE/>
        <w:autoSpaceDN/>
        <w:bidi w:val="0"/>
        <w:snapToGrid/>
        <w:spacing w:beforeAutospacing="0" w:after="0" w:afterAutospacing="0" w:line="240" w:lineRule="auto"/>
        <w:ind w:firstLine="413" w:firstLineChars="196"/>
        <w:outlineLvl w:val="9"/>
        <w:rPr>
          <w:rFonts w:hint="eastAsia"/>
          <w:b/>
          <w:color w:val="000000"/>
          <w:szCs w:val="21"/>
        </w:rPr>
      </w:pPr>
      <w:r>
        <w:rPr>
          <w:rFonts w:hint="eastAsia"/>
          <w:b/>
          <w:color w:val="000000"/>
          <w:szCs w:val="21"/>
        </w:rPr>
        <w:t>A. Dirty water.     B. Smog.         C. Noise.          D. Pollution.</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)38. The most serious kind of pollution is ______.</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A. noise pollution   B. air pollution   C. water pollution   D. from waste things</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)39. Factories must clean their water ______.</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A. before they use it           B. when they use it </w:t>
      </w:r>
    </w:p>
    <w:p>
      <w:pPr>
        <w:keepNext w:val="0"/>
        <w:keepLines w:val="0"/>
        <w:pageBreakBefore w:val="0"/>
        <w:kinsoku/>
        <w:wordWrap/>
        <w:overflowPunct/>
        <w:topLinePunct w:val="0"/>
        <w:autoSpaceDE/>
        <w:autoSpaceDN/>
        <w:bidi w:val="0"/>
        <w:snapToGrid/>
        <w:spacing w:beforeAutospacing="0" w:after="0" w:afterAutospacing="0" w:line="240" w:lineRule="auto"/>
        <w:ind w:firstLine="413" w:firstLineChars="196"/>
        <w:outlineLvl w:val="9"/>
        <w:rPr>
          <w:rFonts w:hint="eastAsia"/>
          <w:b/>
          <w:color w:val="000000"/>
          <w:szCs w:val="21"/>
        </w:rPr>
      </w:pPr>
      <w:r>
        <w:rPr>
          <w:rFonts w:hint="eastAsia"/>
          <w:b/>
          <w:color w:val="000000"/>
          <w:szCs w:val="21"/>
        </w:rPr>
        <w:t>C. after it is thrown away      D. before it is thrown away</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)40. From the passage we know that ____.</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A. a few years ago, there was no smog at all  </w:t>
      </w:r>
    </w:p>
    <w:p>
      <w:pPr>
        <w:keepNext w:val="0"/>
        <w:keepLines w:val="0"/>
        <w:pageBreakBefore w:val="0"/>
        <w:kinsoku/>
        <w:wordWrap/>
        <w:overflowPunct/>
        <w:topLinePunct w:val="0"/>
        <w:autoSpaceDE/>
        <w:autoSpaceDN/>
        <w:bidi w:val="0"/>
        <w:snapToGrid/>
        <w:spacing w:beforeAutospacing="0" w:after="0" w:afterAutospacing="0" w:line="240" w:lineRule="auto"/>
        <w:ind w:firstLine="316" w:firstLineChars="150"/>
        <w:outlineLvl w:val="9"/>
        <w:rPr>
          <w:rFonts w:hint="eastAsia"/>
          <w:b/>
          <w:color w:val="000000"/>
          <w:szCs w:val="21"/>
        </w:rPr>
      </w:pPr>
      <w:r>
        <w:rPr>
          <w:rFonts w:hint="eastAsia"/>
          <w:b/>
          <w:color w:val="000000"/>
          <w:szCs w:val="21"/>
        </w:rPr>
        <w:t>B. today people don</w:t>
      </w:r>
      <w:r>
        <w:rPr>
          <w:b/>
          <w:color w:val="000000"/>
          <w:szCs w:val="21"/>
        </w:rPr>
        <w:t>’</w:t>
      </w:r>
      <w:r>
        <w:rPr>
          <w:rFonts w:hint="eastAsia"/>
          <w:b/>
          <w:color w:val="000000"/>
          <w:szCs w:val="21"/>
        </w:rPr>
        <w:t>t have to talk to each other in a loud voice</w:t>
      </w:r>
    </w:p>
    <w:p>
      <w:pPr>
        <w:keepNext w:val="0"/>
        <w:keepLines w:val="0"/>
        <w:pageBreakBefore w:val="0"/>
        <w:kinsoku/>
        <w:wordWrap/>
        <w:overflowPunct/>
        <w:topLinePunct w:val="0"/>
        <w:autoSpaceDE/>
        <w:autoSpaceDN/>
        <w:bidi w:val="0"/>
        <w:snapToGrid/>
        <w:spacing w:beforeAutospacing="0" w:after="0" w:afterAutospacing="0" w:line="240" w:lineRule="auto"/>
        <w:ind w:firstLine="316" w:firstLineChars="150"/>
        <w:outlineLvl w:val="9"/>
        <w:rPr>
          <w:rFonts w:hint="eastAsia"/>
          <w:b/>
          <w:color w:val="000000"/>
          <w:szCs w:val="21"/>
        </w:rPr>
      </w:pPr>
      <w:r>
        <w:rPr>
          <w:rFonts w:hint="eastAsia"/>
          <w:b/>
          <w:color w:val="000000"/>
          <w:szCs w:val="21"/>
        </w:rPr>
        <w:t>C. we can drink water from the polluted rivers and lakes</w:t>
      </w:r>
    </w:p>
    <w:p>
      <w:pPr>
        <w:keepNext w:val="0"/>
        <w:keepLines w:val="0"/>
        <w:pageBreakBefore w:val="0"/>
        <w:kinsoku/>
        <w:wordWrap/>
        <w:overflowPunct/>
        <w:topLinePunct w:val="0"/>
        <w:autoSpaceDE/>
        <w:autoSpaceDN/>
        <w:bidi w:val="0"/>
        <w:snapToGrid/>
        <w:spacing w:beforeAutospacing="0" w:after="0" w:afterAutospacing="0" w:line="240" w:lineRule="auto"/>
        <w:ind w:firstLine="316" w:firstLineChars="150"/>
        <w:outlineLvl w:val="9"/>
        <w:rPr>
          <w:rFonts w:hint="eastAsia"/>
          <w:b/>
          <w:color w:val="000000"/>
          <w:szCs w:val="21"/>
        </w:rPr>
      </w:pPr>
      <w:r>
        <w:rPr>
          <w:rFonts w:hint="eastAsia"/>
          <w:b/>
          <w:color w:val="000000"/>
          <w:szCs w:val="21"/>
        </w:rPr>
        <w:t>D. people are making rules in order to fight pollution</w:t>
      </w:r>
    </w:p>
    <w:p>
      <w:pPr>
        <w:keepNext w:val="0"/>
        <w:keepLines w:val="0"/>
        <w:pageBreakBefore w:val="0"/>
        <w:kinsoku/>
        <w:wordWrap/>
        <w:overflowPunct/>
        <w:topLinePunct w:val="0"/>
        <w:autoSpaceDE/>
        <w:autoSpaceDN/>
        <w:bidi w:val="0"/>
        <w:snapToGrid/>
        <w:spacing w:beforeAutospacing="0" w:after="0" w:afterAutospacing="0" w:line="240" w:lineRule="auto"/>
        <w:ind w:firstLine="316" w:firstLineChars="150"/>
        <w:outlineLvl w:val="9"/>
        <w:rPr>
          <w:rFonts w:hint="eastAsia"/>
          <w:b/>
          <w:color w:val="000000"/>
          <w:szCs w:val="21"/>
        </w:rPr>
      </w:pPr>
    </w:p>
    <w:p>
      <w:pPr>
        <w:pStyle w:val="9"/>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rPr>
      </w:pPr>
      <w:r>
        <w:rPr>
          <w:rFonts w:hint="eastAsia"/>
          <w:b/>
          <w:color w:val="000000"/>
        </w:rPr>
        <w:t>B</w:t>
      </w:r>
    </w:p>
    <w:p>
      <w:pPr>
        <w:pStyle w:val="9"/>
        <w:keepNext w:val="0"/>
        <w:keepLines w:val="0"/>
        <w:pageBreakBefore w:val="0"/>
        <w:kinsoku/>
        <w:wordWrap/>
        <w:overflowPunct/>
        <w:topLinePunct w:val="0"/>
        <w:autoSpaceDE/>
        <w:autoSpaceDN/>
        <w:bidi w:val="0"/>
        <w:snapToGrid/>
        <w:spacing w:beforeAutospacing="0" w:after="0" w:afterAutospacing="0" w:line="240" w:lineRule="auto"/>
        <w:ind w:firstLine="435"/>
        <w:outlineLvl w:val="9"/>
        <w:rPr>
          <w:b/>
          <w:color w:val="000000"/>
        </w:rPr>
      </w:pPr>
      <w:r>
        <w:rPr>
          <w:rFonts w:hint="eastAsia"/>
          <w:b/>
          <w:color w:val="000000"/>
        </w:rPr>
        <w:t>Experts</w:t>
      </w:r>
      <w:r>
        <w:rPr>
          <w:rFonts w:hint="eastAsia" w:hAnsi="宋体"/>
          <w:b/>
          <w:color w:val="000000"/>
        </w:rPr>
        <w:t>（专家）</w:t>
      </w:r>
      <w:r>
        <w:rPr>
          <w:rFonts w:hint="eastAsia"/>
          <w:b/>
          <w:color w:val="000000"/>
        </w:rPr>
        <w:t>say that students usually need eight to ten hours</w:t>
      </w:r>
      <w:r>
        <w:rPr>
          <w:b/>
          <w:color w:val="000000"/>
        </w:rPr>
        <w:t>’</w:t>
      </w:r>
      <w:r>
        <w:rPr>
          <w:rFonts w:hint="eastAsia"/>
          <w:b/>
          <w:color w:val="000000"/>
        </w:rPr>
        <w:t xml:space="preserve"> sleep at night, but most Chinese students do not get enough sleep. Some Chinese parents are usually glad to see their children studying late. They will think their children work very hard, but not all parents are happy about this. Once a mother told us that every morning her 10-year-old boy put up one finger</w:t>
      </w:r>
      <w:r>
        <w:rPr>
          <w:rFonts w:hint="eastAsia" w:hAnsi="宋体"/>
          <w:b/>
          <w:color w:val="000000"/>
        </w:rPr>
        <w:t>（手指）</w:t>
      </w:r>
      <w:r>
        <w:rPr>
          <w:rFonts w:hint="eastAsia"/>
          <w:b/>
          <w:color w:val="000000"/>
        </w:rPr>
        <w:t xml:space="preserve"> with his eyes still closed, begging</w:t>
      </w:r>
      <w:r>
        <w:rPr>
          <w:rFonts w:hint="eastAsia" w:hAnsi="宋体"/>
          <w:b/>
          <w:color w:val="000000"/>
        </w:rPr>
        <w:t>（请求）</w:t>
      </w:r>
      <w:r>
        <w:rPr>
          <w:rFonts w:hint="eastAsia"/>
          <w:b/>
          <w:color w:val="000000"/>
        </w:rPr>
        <w:t xml:space="preserve">for one more minute to sleep. Like thousands of students </w:t>
      </w:r>
      <w:r>
        <w:rPr>
          <w:b/>
          <w:color w:val="000000"/>
        </w:rPr>
        <w:t>“</w:t>
      </w:r>
      <w:r>
        <w:rPr>
          <w:rFonts w:hint="eastAsia"/>
          <w:b/>
          <w:color w:val="000000"/>
        </w:rPr>
        <w:t>early birds</w:t>
      </w:r>
      <w:r>
        <w:rPr>
          <w:b/>
          <w:color w:val="000000"/>
        </w:rPr>
        <w:t>”</w:t>
      </w:r>
      <w:r>
        <w:rPr>
          <w:rFonts w:hint="eastAsia"/>
          <w:b/>
          <w:color w:val="000000"/>
        </w:rPr>
        <w:t xml:space="preserve"> in China, he has to get up before six every morning.</w:t>
      </w:r>
    </w:p>
    <w:p>
      <w:pPr>
        <w:pStyle w:val="9"/>
        <w:keepNext w:val="0"/>
        <w:keepLines w:val="0"/>
        <w:pageBreakBefore w:val="0"/>
        <w:kinsoku/>
        <w:wordWrap/>
        <w:overflowPunct/>
        <w:topLinePunct w:val="0"/>
        <w:autoSpaceDE/>
        <w:autoSpaceDN/>
        <w:bidi w:val="0"/>
        <w:snapToGrid/>
        <w:spacing w:beforeAutospacing="0" w:after="0" w:afterAutospacing="0" w:line="240" w:lineRule="auto"/>
        <w:ind w:firstLine="435"/>
        <w:outlineLvl w:val="9"/>
        <w:rPr>
          <w:b/>
          <w:color w:val="000000"/>
        </w:rPr>
      </w:pPr>
      <w:r>
        <w:rPr>
          <w:rFonts w:hint="eastAsia"/>
          <w:b/>
          <w:color w:val="000000"/>
        </w:rPr>
        <w:t>A report shows that without a good night</w:t>
      </w:r>
      <w:r>
        <w:rPr>
          <w:b/>
          <w:color w:val="000000"/>
        </w:rPr>
        <w:t>’</w:t>
      </w:r>
      <w:r>
        <w:rPr>
          <w:rFonts w:hint="eastAsia"/>
          <w:b/>
          <w:color w:val="000000"/>
        </w:rPr>
        <w:t>s sleep, students seem to be weaker</w:t>
      </w:r>
      <w:r>
        <w:rPr>
          <w:rFonts w:hint="eastAsia" w:hAnsi="宋体"/>
          <w:b/>
          <w:color w:val="000000"/>
        </w:rPr>
        <w:t>（虚弱）</w:t>
      </w:r>
      <w:r>
        <w:rPr>
          <w:rFonts w:hint="eastAsia"/>
          <w:b/>
          <w:color w:val="000000"/>
        </w:rPr>
        <w:t>than they should be. Many students have fallen asleep during class at one time or another. Too much homework is not the only reason why students stay up late. Some watch TV or play the computer games late into the night.</w:t>
      </w:r>
    </w:p>
    <w:p>
      <w:pPr>
        <w:pStyle w:val="9"/>
        <w:keepNext w:val="0"/>
        <w:keepLines w:val="0"/>
        <w:pageBreakBefore w:val="0"/>
        <w:kinsoku/>
        <w:wordWrap/>
        <w:overflowPunct/>
        <w:topLinePunct w:val="0"/>
        <w:autoSpaceDE/>
        <w:autoSpaceDN/>
        <w:bidi w:val="0"/>
        <w:snapToGrid/>
        <w:spacing w:beforeAutospacing="0" w:after="0" w:afterAutospacing="0" w:line="240" w:lineRule="auto"/>
        <w:ind w:firstLine="435"/>
        <w:outlineLvl w:val="9"/>
        <w:rPr>
          <w:b/>
          <w:color w:val="000000"/>
        </w:rPr>
      </w:pPr>
      <w:r>
        <w:rPr>
          <w:rFonts w:hint="eastAsia"/>
          <w:b/>
          <w:color w:val="000000"/>
        </w:rPr>
        <w:t>Experts have ever said that the students should develop good study habits. So some clever students never study late, they are able to work well in class.</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rPr>
      </w:pPr>
      <w:r>
        <w:rPr>
          <w:rFonts w:hint="eastAsia"/>
          <w:b/>
          <w:color w:val="000000"/>
        </w:rPr>
        <w:t xml:space="preserve">(    ) 41. The 10-year-old boy begged for more minute to sleep because </w:t>
      </w:r>
      <w:r>
        <w:rPr>
          <w:rFonts w:hint="eastAsia"/>
          <w:b/>
          <w:color w:val="000000"/>
          <w:u w:val="single"/>
        </w:rPr>
        <w:t xml:space="preserve">             </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rPr>
      </w:pPr>
      <w:r>
        <w:rPr>
          <w:rFonts w:hint="eastAsia"/>
          <w:b/>
          <w:color w:val="000000"/>
        </w:rPr>
        <w:t xml:space="preserve">      A. he didn</w:t>
      </w:r>
      <w:r>
        <w:rPr>
          <w:b/>
          <w:color w:val="000000"/>
        </w:rPr>
        <w:t>’</w:t>
      </w:r>
      <w:r>
        <w:rPr>
          <w:rFonts w:hint="eastAsia"/>
          <w:b/>
          <w:color w:val="000000"/>
        </w:rPr>
        <w:t>t have enough sleep          B. it wasn</w:t>
      </w:r>
      <w:r>
        <w:rPr>
          <w:b/>
          <w:color w:val="000000"/>
        </w:rPr>
        <w:t>’</w:t>
      </w:r>
      <w:r>
        <w:rPr>
          <w:rFonts w:hint="eastAsia"/>
          <w:b/>
          <w:color w:val="000000"/>
        </w:rPr>
        <w:t>t time for him to get up</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rPr>
      </w:pPr>
      <w:r>
        <w:rPr>
          <w:rFonts w:hint="eastAsia"/>
          <w:b/>
          <w:color w:val="000000"/>
        </w:rPr>
        <w:t xml:space="preserve">      C. he didn</w:t>
      </w:r>
      <w:r>
        <w:rPr>
          <w:b/>
          <w:color w:val="000000"/>
        </w:rPr>
        <w:t>’</w:t>
      </w:r>
      <w:r>
        <w:rPr>
          <w:rFonts w:hint="eastAsia"/>
          <w:b/>
          <w:color w:val="000000"/>
        </w:rPr>
        <w:t>t want to go to school         D. he wanted his mother to wake him up</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u w:val="single"/>
        </w:rPr>
      </w:pPr>
      <w:r>
        <w:rPr>
          <w:rFonts w:hint="eastAsia"/>
          <w:b/>
          <w:color w:val="000000"/>
        </w:rPr>
        <w:t>(    ) 42. In this passage we know if students don</w:t>
      </w:r>
      <w:r>
        <w:rPr>
          <w:b/>
          <w:color w:val="000000"/>
        </w:rPr>
        <w:t>’</w:t>
      </w:r>
      <w:r>
        <w:rPr>
          <w:rFonts w:hint="eastAsia"/>
          <w:b/>
          <w:color w:val="000000"/>
        </w:rPr>
        <w:t xml:space="preserve">t get enough sleep, they may </w:t>
      </w:r>
      <w:r>
        <w:rPr>
          <w:rFonts w:hint="eastAsia"/>
          <w:b/>
          <w:color w:val="000000"/>
          <w:u w:val="single"/>
        </w:rPr>
        <w:t xml:space="preserve">        </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rPr>
      </w:pPr>
      <w:r>
        <w:rPr>
          <w:rFonts w:hint="eastAsia"/>
          <w:b/>
          <w:color w:val="000000"/>
        </w:rPr>
        <w:t xml:space="preserve">      A. become too weak to sleep             B. not work well in class</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rPr>
      </w:pPr>
      <w:r>
        <w:rPr>
          <w:rFonts w:hint="eastAsia"/>
          <w:b/>
          <w:color w:val="000000"/>
        </w:rPr>
        <w:t xml:space="preserve">      C. go to bed early                      D. be weak in English</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u w:val="single"/>
        </w:rPr>
      </w:pPr>
      <w:r>
        <w:rPr>
          <w:rFonts w:hint="eastAsia"/>
          <w:b/>
          <w:color w:val="000000"/>
        </w:rPr>
        <w:t xml:space="preserve">(    ) 43. In this passage </w:t>
      </w:r>
      <w:r>
        <w:rPr>
          <w:b/>
          <w:color w:val="000000"/>
        </w:rPr>
        <w:t>“</w:t>
      </w:r>
      <w:r>
        <w:rPr>
          <w:rFonts w:hint="eastAsia"/>
          <w:b/>
          <w:color w:val="000000"/>
        </w:rPr>
        <w:t>early birds</w:t>
      </w:r>
      <w:r>
        <w:rPr>
          <w:b/>
          <w:color w:val="000000"/>
        </w:rPr>
        <w:t>”</w:t>
      </w:r>
      <w:r>
        <w:rPr>
          <w:rFonts w:hint="eastAsia"/>
          <w:b/>
          <w:color w:val="000000"/>
        </w:rPr>
        <w:t xml:space="preserve"> means persons who </w:t>
      </w:r>
      <w:r>
        <w:rPr>
          <w:rFonts w:hint="eastAsia"/>
          <w:b/>
          <w:color w:val="000000"/>
          <w:u w:val="single"/>
        </w:rPr>
        <w:t xml:space="preserve">             </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rPr>
      </w:pPr>
      <w:r>
        <w:rPr>
          <w:rFonts w:hint="eastAsia"/>
          <w:b/>
          <w:color w:val="000000"/>
        </w:rPr>
        <w:t xml:space="preserve">      A. get up early        B. get up late     </w:t>
      </w:r>
    </w:p>
    <w:p>
      <w:pPr>
        <w:pStyle w:val="9"/>
        <w:keepNext w:val="0"/>
        <w:keepLines w:val="0"/>
        <w:pageBreakBefore w:val="0"/>
        <w:kinsoku/>
        <w:wordWrap/>
        <w:overflowPunct/>
        <w:topLinePunct w:val="0"/>
        <w:autoSpaceDE/>
        <w:autoSpaceDN/>
        <w:bidi w:val="0"/>
        <w:snapToGrid/>
        <w:spacing w:beforeAutospacing="0" w:after="0" w:afterAutospacing="0" w:line="240" w:lineRule="auto"/>
        <w:ind w:firstLine="517" w:firstLineChars="245"/>
        <w:outlineLvl w:val="9"/>
        <w:rPr>
          <w:b/>
          <w:color w:val="000000"/>
        </w:rPr>
      </w:pPr>
      <w:r>
        <w:rPr>
          <w:rFonts w:hint="eastAsia"/>
          <w:b/>
          <w:color w:val="000000"/>
        </w:rPr>
        <w:t xml:space="preserve"> C. sleep less       D. don</w:t>
      </w:r>
      <w:r>
        <w:rPr>
          <w:b/>
          <w:color w:val="000000"/>
        </w:rPr>
        <w:t>’</w:t>
      </w:r>
      <w:r>
        <w:rPr>
          <w:rFonts w:hint="eastAsia"/>
          <w:b/>
          <w:color w:val="000000"/>
        </w:rPr>
        <w:t>t want to sleep</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u w:val="single"/>
        </w:rPr>
      </w:pPr>
      <w:r>
        <w:rPr>
          <w:rFonts w:hint="eastAsia"/>
          <w:b/>
          <w:color w:val="000000"/>
        </w:rPr>
        <w:t xml:space="preserve">(    ) 44. </w:t>
      </w:r>
      <w:r>
        <w:rPr>
          <w:b/>
          <w:color w:val="000000"/>
        </w:rPr>
        <w:t>“</w:t>
      </w:r>
      <w:r>
        <w:rPr>
          <w:rFonts w:hint="eastAsia"/>
          <w:b/>
          <w:color w:val="000000"/>
        </w:rPr>
        <w:t>Stay up late</w:t>
      </w:r>
      <w:r>
        <w:rPr>
          <w:b/>
          <w:color w:val="000000"/>
        </w:rPr>
        <w:t>”</w:t>
      </w:r>
      <w:r>
        <w:rPr>
          <w:rFonts w:hint="eastAsia"/>
          <w:b/>
          <w:color w:val="000000"/>
        </w:rPr>
        <w:t xml:space="preserve"> here means </w:t>
      </w:r>
      <w:r>
        <w:rPr>
          <w:rFonts w:hint="eastAsia"/>
          <w:b/>
          <w:color w:val="000000"/>
          <w:u w:val="single"/>
        </w:rPr>
        <w:t xml:space="preserve">              </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rPr>
      </w:pPr>
      <w:r>
        <w:rPr>
          <w:rFonts w:hint="eastAsia"/>
          <w:b/>
          <w:color w:val="000000"/>
        </w:rPr>
        <w:t xml:space="preserve">      A. study late                        B. watch TV late     </w:t>
      </w:r>
    </w:p>
    <w:p>
      <w:pPr>
        <w:pStyle w:val="9"/>
        <w:keepNext w:val="0"/>
        <w:keepLines w:val="0"/>
        <w:pageBreakBefore w:val="0"/>
        <w:kinsoku/>
        <w:wordWrap/>
        <w:overflowPunct/>
        <w:topLinePunct w:val="0"/>
        <w:autoSpaceDE/>
        <w:autoSpaceDN/>
        <w:bidi w:val="0"/>
        <w:snapToGrid/>
        <w:spacing w:beforeAutospacing="0" w:after="0" w:afterAutospacing="0" w:line="240" w:lineRule="auto"/>
        <w:ind w:firstLine="620" w:firstLineChars="294"/>
        <w:outlineLvl w:val="9"/>
        <w:rPr>
          <w:b/>
          <w:color w:val="000000"/>
        </w:rPr>
      </w:pPr>
      <w:r>
        <w:rPr>
          <w:rFonts w:hint="eastAsia"/>
          <w:b/>
          <w:color w:val="000000"/>
        </w:rPr>
        <w:t>C. not go to bed until late             D. stay outside</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rPr>
      </w:pPr>
      <w:r>
        <w:rPr>
          <w:rFonts w:hint="eastAsia"/>
          <w:b/>
          <w:color w:val="000000"/>
        </w:rPr>
        <w:t>(    ) 45. According to the passage, which of the following is right?</w:t>
      </w:r>
    </w:p>
    <w:p>
      <w:pPr>
        <w:pStyle w:val="9"/>
        <w:keepNext w:val="0"/>
        <w:keepLines w:val="0"/>
        <w:pageBreakBefore w:val="0"/>
        <w:kinsoku/>
        <w:wordWrap/>
        <w:overflowPunct/>
        <w:topLinePunct w:val="0"/>
        <w:autoSpaceDE/>
        <w:autoSpaceDN/>
        <w:bidi w:val="0"/>
        <w:snapToGrid/>
        <w:spacing w:beforeAutospacing="0" w:after="0" w:afterAutospacing="0" w:line="240" w:lineRule="auto"/>
        <w:ind w:left="630"/>
        <w:outlineLvl w:val="9"/>
        <w:rPr>
          <w:rFonts w:hint="eastAsia"/>
          <w:b/>
          <w:color w:val="000000"/>
        </w:rPr>
      </w:pPr>
      <w:r>
        <w:rPr>
          <w:rFonts w:hint="eastAsia"/>
          <w:b/>
          <w:color w:val="000000"/>
        </w:rPr>
        <w:t xml:space="preserve">A. If you want to study better, you must work hard at night. </w:t>
      </w:r>
    </w:p>
    <w:p>
      <w:pPr>
        <w:pStyle w:val="9"/>
        <w:keepNext w:val="0"/>
        <w:keepLines w:val="0"/>
        <w:pageBreakBefore w:val="0"/>
        <w:kinsoku/>
        <w:wordWrap/>
        <w:overflowPunct/>
        <w:topLinePunct w:val="0"/>
        <w:autoSpaceDE/>
        <w:autoSpaceDN/>
        <w:bidi w:val="0"/>
        <w:snapToGrid/>
        <w:spacing w:beforeAutospacing="0" w:after="0" w:afterAutospacing="0" w:line="240" w:lineRule="auto"/>
        <w:ind w:left="630"/>
        <w:outlineLvl w:val="9"/>
        <w:rPr>
          <w:b/>
          <w:color w:val="000000"/>
        </w:rPr>
      </w:pPr>
      <w:r>
        <w:rPr>
          <w:rFonts w:hint="eastAsia"/>
          <w:b/>
          <w:color w:val="000000"/>
        </w:rPr>
        <w:t xml:space="preserve">B. Sleeping less means working hard.     </w:t>
      </w:r>
    </w:p>
    <w:p>
      <w:pPr>
        <w:pStyle w:val="9"/>
        <w:keepNext w:val="0"/>
        <w:keepLines w:val="0"/>
        <w:pageBreakBefore w:val="0"/>
        <w:kinsoku/>
        <w:wordWrap/>
        <w:overflowPunct/>
        <w:topLinePunct w:val="0"/>
        <w:autoSpaceDE/>
        <w:autoSpaceDN/>
        <w:bidi w:val="0"/>
        <w:snapToGrid/>
        <w:spacing w:beforeAutospacing="0" w:after="0" w:afterAutospacing="0" w:line="240" w:lineRule="auto"/>
        <w:ind w:left="823" w:hanging="826" w:hangingChars="392"/>
        <w:outlineLvl w:val="9"/>
        <w:rPr>
          <w:b/>
          <w:color w:val="000000"/>
        </w:rPr>
      </w:pPr>
      <w:r>
        <w:rPr>
          <w:rFonts w:hint="eastAsia"/>
          <w:b/>
          <w:color w:val="000000"/>
        </w:rPr>
        <w:t xml:space="preserve">      C. Some clever students are able to work well in class because they have good study habits.</w:t>
      </w:r>
    </w:p>
    <w:p>
      <w:pPr>
        <w:pStyle w:val="9"/>
        <w:keepNext w:val="0"/>
        <w:keepLines w:val="0"/>
        <w:pageBreakBefore w:val="0"/>
        <w:kinsoku/>
        <w:wordWrap/>
        <w:overflowPunct/>
        <w:topLinePunct w:val="0"/>
        <w:autoSpaceDE/>
        <w:autoSpaceDN/>
        <w:bidi w:val="0"/>
        <w:snapToGrid/>
        <w:spacing w:beforeAutospacing="0" w:after="0" w:afterAutospacing="0" w:line="240" w:lineRule="auto"/>
        <w:ind w:left="823" w:hanging="826" w:hangingChars="392"/>
        <w:outlineLvl w:val="9"/>
        <w:rPr>
          <w:rFonts w:hint="eastAsia"/>
          <w:b/>
          <w:color w:val="000000"/>
        </w:rPr>
      </w:pPr>
      <w:r>
        <w:rPr>
          <w:rFonts w:hint="eastAsia"/>
          <w:b/>
          <w:color w:val="000000"/>
        </w:rPr>
        <w:t xml:space="preserve">      D. Students don</w:t>
      </w:r>
      <w:r>
        <w:rPr>
          <w:b/>
          <w:color w:val="000000"/>
        </w:rPr>
        <w:t>’</w:t>
      </w:r>
      <w:r>
        <w:rPr>
          <w:rFonts w:hint="eastAsia"/>
          <w:b/>
          <w:color w:val="000000"/>
        </w:rPr>
        <w:t>t have enough sleep because they have lots of homework to do</w:t>
      </w:r>
    </w:p>
    <w:p>
      <w:pPr>
        <w:pStyle w:val="9"/>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rPr>
      </w:pP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C</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ind w:firstLine="422" w:firstLineChars="200"/>
        <w:outlineLvl w:val="9"/>
        <w:rPr>
          <w:rFonts w:hint="eastAsia"/>
          <w:b/>
          <w:color w:val="000000"/>
          <w:szCs w:val="21"/>
        </w:rPr>
      </w:pPr>
      <w:r>
        <w:rPr>
          <w:rFonts w:hint="eastAsia"/>
          <w:b/>
          <w:color w:val="000000"/>
          <w:szCs w:val="21"/>
        </w:rPr>
        <w:t>Bicycles are very popular in China. In our</w:t>
      </w:r>
      <w:r>
        <w:rPr>
          <w:rFonts w:hint="eastAsia"/>
          <w:b/>
          <w:color w:val="000000"/>
          <w:szCs w:val="21"/>
        </w:rPr>
        <w:drawing>
          <wp:inline distT="0" distB="0" distL="114300" distR="114300">
            <wp:extent cx="27940" cy="12700"/>
            <wp:effectExtent l="0" t="0" r="0"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pic:cNvPicPr>
                  </pic:nvPicPr>
                  <pic:blipFill>
                    <a:blip r:embed="rId37"/>
                    <a:stretch>
                      <a:fillRect/>
                    </a:stretch>
                  </pic:blipFill>
                  <pic:spPr>
                    <a:xfrm>
                      <a:off x="0" y="0"/>
                      <a:ext cx="27940" cy="12700"/>
                    </a:xfrm>
                    <a:prstGeom prst="rect">
                      <a:avLst/>
                    </a:prstGeom>
                    <a:noFill/>
                    <a:ln>
                      <a:noFill/>
                    </a:ln>
                  </pic:spPr>
                </pic:pic>
              </a:graphicData>
            </a:graphic>
          </wp:inline>
        </w:drawing>
      </w:r>
      <w:r>
        <w:rPr>
          <w:rFonts w:hint="eastAsia"/>
          <w:b/>
          <w:color w:val="000000"/>
          <w:szCs w:val="21"/>
        </w:rPr>
        <w:t xml:space="preserve"> country you can see bicycles almost everywhere. When you walk on the road, you will find a lot of people riding bicycles to school, shops and anywhere else. Therefore(因此), China is known as </w:t>
      </w:r>
      <w:r>
        <w:rPr>
          <w:b/>
          <w:color w:val="000000"/>
          <w:szCs w:val="21"/>
        </w:rPr>
        <w:t>“</w:t>
      </w:r>
      <w:r>
        <w:rPr>
          <w:rFonts w:hint="eastAsia"/>
          <w:b/>
          <w:color w:val="000000"/>
          <w:szCs w:val="21"/>
          <w:u w:val="single"/>
        </w:rPr>
        <w:t>the kingdom of bicycles</w:t>
      </w:r>
      <w:r>
        <w:rPr>
          <w:b/>
          <w:color w:val="000000"/>
          <w:szCs w:val="21"/>
        </w:rPr>
        <w:t>”</w:t>
      </w:r>
      <w:r>
        <w:rPr>
          <w:rFonts w:hint="eastAsia"/>
          <w:b/>
          <w:color w:val="000000"/>
          <w:szCs w:val="21"/>
        </w:rPr>
        <w:t>. In China, many families have one or two bicycles.</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ind w:firstLine="422" w:firstLineChars="200"/>
        <w:outlineLvl w:val="9"/>
        <w:rPr>
          <w:rFonts w:hint="eastAsia"/>
          <w:b/>
          <w:color w:val="000000"/>
          <w:szCs w:val="21"/>
        </w:rPr>
      </w:pPr>
      <w:r>
        <w:rPr>
          <w:rFonts w:hint="eastAsia"/>
          <w:b/>
          <w:color w:val="000000"/>
          <w:szCs w:val="21"/>
        </w:rPr>
        <w:t>Compared(与……比) with cars, bicycles have many advantages. First, they are much cheaper than cars. Most Chinese can</w:t>
      </w:r>
      <w:r>
        <w:rPr>
          <w:b/>
          <w:color w:val="000000"/>
          <w:szCs w:val="21"/>
        </w:rPr>
        <w:t>’</w:t>
      </w:r>
      <w:r>
        <w:rPr>
          <w:rFonts w:hint="eastAsia"/>
          <w:b/>
          <w:color w:val="000000"/>
          <w:szCs w:val="21"/>
        </w:rPr>
        <w:t>t afford cars, but they can afford bicycles. Second, bicyc</w:t>
      </w:r>
      <w:r>
        <w:rPr>
          <w:b/>
          <w:color w:val="000000"/>
          <w:szCs w:val="21"/>
        </w:rPr>
        <w:t xml:space="preserve">les are small enough to park anywhere, while cars need a larger </w:t>
      </w:r>
      <w:r>
        <w:rPr>
          <w:rFonts w:hint="eastAsia"/>
          <w:b/>
          <w:color w:val="000000"/>
          <w:szCs w:val="21"/>
        </w:rPr>
        <w:t>p</w:t>
      </w:r>
      <w:r>
        <w:rPr>
          <w:b/>
          <w:color w:val="000000"/>
          <w:szCs w:val="21"/>
        </w:rPr>
        <w:t>iece of land to park. What’s more, with lower speed, bicycles are safer than cars.</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ind w:firstLine="422" w:firstLineChars="200"/>
        <w:outlineLvl w:val="9"/>
        <w:rPr>
          <w:b/>
          <w:color w:val="000000"/>
          <w:szCs w:val="21"/>
        </w:rPr>
      </w:pPr>
      <w:r>
        <w:rPr>
          <w:b/>
          <w:color w:val="000000"/>
          <w:szCs w:val="21"/>
        </w:rPr>
        <w:t xml:space="preserve">However, bicycles also bring some problems. Some riders don’t obey the traffic rules and some riders don’t think about others’ safety. So they ride too fast. During rush hours, too many bicycles may cause traffic jams. </w:t>
      </w:r>
      <w:r>
        <w:rPr>
          <w:b/>
          <w:color w:val="000000"/>
          <w:szCs w:val="21"/>
          <w:u w:val="single"/>
        </w:rPr>
        <w:t>We still have a long way to go to solve the problem</w:t>
      </w:r>
      <w:r>
        <w:rPr>
          <w:b/>
          <w:color w:val="000000"/>
          <w:szCs w:val="21"/>
        </w:rPr>
        <w:t>.</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   )</w:t>
      </w:r>
      <w:r>
        <w:rPr>
          <w:rFonts w:hint="eastAsia"/>
          <w:b/>
          <w:color w:val="000000"/>
          <w:szCs w:val="21"/>
        </w:rPr>
        <w:t>4</w:t>
      </w:r>
      <w:r>
        <w:rPr>
          <w:b/>
          <w:color w:val="000000"/>
          <w:szCs w:val="21"/>
        </w:rPr>
        <w:t>6. Where can you see bicycles in China?</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A. In the big city.</w:t>
      </w:r>
      <w:r>
        <w:rPr>
          <w:rFonts w:hint="eastAsia"/>
          <w:b/>
          <w:color w:val="000000"/>
          <w:szCs w:val="21"/>
        </w:rPr>
        <w:t xml:space="preserve">        </w:t>
      </w:r>
      <w:r>
        <w:rPr>
          <w:b/>
          <w:color w:val="000000"/>
          <w:szCs w:val="21"/>
        </w:rPr>
        <w:t xml:space="preserve">B. In the town. </w:t>
      </w:r>
    </w:p>
    <w:p>
      <w:pPr>
        <w:keepNext w:val="0"/>
        <w:keepLines w:val="0"/>
        <w:pageBreakBefore w:val="0"/>
        <w:tabs>
          <w:tab w:val="left" w:pos="686"/>
          <w:tab w:val="left" w:pos="2548"/>
          <w:tab w:val="left" w:pos="4050"/>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C. In the country. </w:t>
      </w:r>
      <w:r>
        <w:rPr>
          <w:rFonts w:hint="eastAsia"/>
          <w:b/>
          <w:color w:val="000000"/>
          <w:szCs w:val="21"/>
        </w:rPr>
        <w:t xml:space="preserve">       </w:t>
      </w:r>
      <w:r>
        <w:rPr>
          <w:b/>
          <w:color w:val="000000"/>
          <w:szCs w:val="21"/>
        </w:rPr>
        <w:t xml:space="preserve">D. Almost everywhere.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   )</w:t>
      </w:r>
      <w:r>
        <w:rPr>
          <w:rFonts w:hint="eastAsia"/>
          <w:b/>
          <w:color w:val="000000"/>
          <w:szCs w:val="21"/>
        </w:rPr>
        <w:t>4</w:t>
      </w:r>
      <w:r>
        <w:rPr>
          <w:b/>
          <w:color w:val="000000"/>
          <w:szCs w:val="21"/>
        </w:rPr>
        <w:t xml:space="preserve">7. “The kingdom of bicycles” here is saying ____. </w:t>
      </w:r>
    </w:p>
    <w:p>
      <w:pPr>
        <w:keepNext w:val="0"/>
        <w:keepLines w:val="0"/>
        <w:pageBreakBefore w:val="0"/>
        <w:tabs>
          <w:tab w:val="left" w:pos="686"/>
          <w:tab w:val="left" w:pos="2548"/>
          <w:tab w:val="left" w:pos="4536"/>
          <w:tab w:val="left" w:pos="594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A. China has a large number of bicycles</w:t>
      </w:r>
      <w:r>
        <w:rPr>
          <w:rFonts w:hint="eastAsia"/>
          <w:b/>
          <w:color w:val="000000"/>
          <w:szCs w:val="21"/>
        </w:rPr>
        <w:t xml:space="preserve">       </w:t>
      </w:r>
      <w:r>
        <w:rPr>
          <w:b/>
          <w:color w:val="000000"/>
          <w:szCs w:val="21"/>
        </w:rPr>
        <w:t>B.</w:t>
      </w:r>
      <w:r>
        <w:rPr>
          <w:rFonts w:hint="eastAsia"/>
          <w:b/>
          <w:color w:val="000000"/>
          <w:szCs w:val="21"/>
        </w:rPr>
        <w:t xml:space="preserve"> </w:t>
      </w:r>
      <w:r>
        <w:rPr>
          <w:b/>
          <w:color w:val="000000"/>
          <w:szCs w:val="21"/>
        </w:rPr>
        <w:t>China</w:t>
      </w:r>
      <w:r>
        <w:rPr>
          <w:rFonts w:hint="eastAsia"/>
          <w:b/>
          <w:color w:val="000000"/>
          <w:szCs w:val="21"/>
        </w:rPr>
        <w:t xml:space="preserve"> </w:t>
      </w:r>
      <w:r>
        <w:rPr>
          <w:b/>
          <w:color w:val="000000"/>
          <w:szCs w:val="21"/>
        </w:rPr>
        <w:t>makes bicycles</w:t>
      </w:r>
    </w:p>
    <w:p>
      <w:pPr>
        <w:keepNext w:val="0"/>
        <w:keepLines w:val="0"/>
        <w:pageBreakBefore w:val="0"/>
        <w:tabs>
          <w:tab w:val="left" w:pos="686"/>
          <w:tab w:val="left" w:pos="2548"/>
          <w:tab w:val="left" w:pos="5010"/>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C. </w:t>
      </w:r>
      <w:r>
        <w:rPr>
          <w:rFonts w:hint="eastAsia"/>
          <w:b/>
          <w:color w:val="000000"/>
          <w:szCs w:val="21"/>
        </w:rPr>
        <w:t>b</w:t>
      </w:r>
      <w:r>
        <w:rPr>
          <w:b/>
          <w:color w:val="000000"/>
          <w:szCs w:val="21"/>
        </w:rPr>
        <w:t>icycles are a kingdom</w:t>
      </w:r>
      <w:r>
        <w:rPr>
          <w:rFonts w:hint="eastAsia"/>
          <w:b/>
          <w:color w:val="000000"/>
          <w:szCs w:val="21"/>
        </w:rPr>
        <w:tab/>
      </w:r>
      <w:r>
        <w:rPr>
          <w:b/>
          <w:color w:val="000000"/>
          <w:szCs w:val="21"/>
        </w:rPr>
        <w:t xml:space="preserve">D. </w:t>
      </w:r>
      <w:r>
        <w:rPr>
          <w:rFonts w:hint="eastAsia"/>
          <w:b/>
          <w:color w:val="000000"/>
          <w:szCs w:val="21"/>
        </w:rPr>
        <w:t>o</w:t>
      </w:r>
      <w:r>
        <w:rPr>
          <w:b/>
          <w:color w:val="000000"/>
          <w:szCs w:val="21"/>
        </w:rPr>
        <w:t>nly China has bicycles</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   )</w:t>
      </w:r>
      <w:r>
        <w:rPr>
          <w:rFonts w:hint="eastAsia"/>
          <w:b/>
          <w:color w:val="000000"/>
          <w:szCs w:val="21"/>
        </w:rPr>
        <w:t>4</w:t>
      </w:r>
      <w:r>
        <w:rPr>
          <w:b/>
          <w:color w:val="000000"/>
          <w:szCs w:val="21"/>
        </w:rPr>
        <w:t>8. Which of the following is NOT an advantage of bicycles?</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A. Bicycles are much cheaper than cars.</w:t>
      </w:r>
      <w:r>
        <w:rPr>
          <w:rFonts w:hint="eastAsia"/>
          <w:b/>
          <w:color w:val="000000"/>
          <w:szCs w:val="21"/>
        </w:rPr>
        <w:t xml:space="preserve">   </w:t>
      </w:r>
      <w:r>
        <w:rPr>
          <w:b/>
          <w:color w:val="000000"/>
          <w:szCs w:val="21"/>
        </w:rPr>
        <w:t xml:space="preserve">B. Bicycles are easy to park.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C. Bicycles are more beautiful than cars. </w:t>
      </w:r>
      <w:r>
        <w:rPr>
          <w:rFonts w:hint="eastAsia"/>
          <w:b/>
          <w:color w:val="000000"/>
          <w:szCs w:val="21"/>
        </w:rPr>
        <w:t xml:space="preserve"> </w:t>
      </w:r>
      <w:r>
        <w:rPr>
          <w:b/>
          <w:color w:val="000000"/>
          <w:szCs w:val="21"/>
        </w:rPr>
        <w:t xml:space="preserve">D. Bicycles are safer than cars.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  )</w:t>
      </w:r>
      <w:r>
        <w:rPr>
          <w:rFonts w:hint="eastAsia"/>
          <w:b/>
          <w:color w:val="000000"/>
          <w:szCs w:val="21"/>
        </w:rPr>
        <w:t>4</w:t>
      </w:r>
      <w:r>
        <w:rPr>
          <w:b/>
          <w:color w:val="000000"/>
          <w:szCs w:val="21"/>
        </w:rPr>
        <w:t>9. What problems can bicycles bring?</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A. Bicycles are more and more expensive.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B. Riding bicycles is more dangerous than driving cars.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C. There are no places for so many bicycles.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D. Too many bicycles may cause traffic jams.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   )</w:t>
      </w:r>
      <w:r>
        <w:rPr>
          <w:rFonts w:hint="eastAsia"/>
          <w:b/>
          <w:color w:val="000000"/>
          <w:szCs w:val="21"/>
        </w:rPr>
        <w:t>5</w:t>
      </w:r>
      <w:r>
        <w:rPr>
          <w:b/>
          <w:color w:val="000000"/>
          <w:szCs w:val="21"/>
        </w:rPr>
        <w:t>0. What does the last sentence mean?</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A. We should drive cars instead of riding bicycles.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B. It’s too far to ride bicycles.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C. Bicycles are safe enough. </w:t>
      </w:r>
    </w:p>
    <w:p>
      <w:pPr>
        <w:keepNext w:val="0"/>
        <w:keepLines w:val="0"/>
        <w:pageBreakBefore w:val="0"/>
        <w:tabs>
          <w:tab w:val="left" w:pos="686"/>
          <w:tab w:val="left" w:pos="2548"/>
          <w:tab w:val="left" w:pos="4536"/>
          <w:tab w:val="left" w:pos="6660"/>
        </w:tabs>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b/>
          <w:color w:val="000000"/>
          <w:szCs w:val="21"/>
        </w:rPr>
        <w:tab/>
      </w:r>
      <w:r>
        <w:rPr>
          <w:b/>
          <w:color w:val="000000"/>
          <w:szCs w:val="21"/>
        </w:rPr>
        <w:t xml:space="preserve">D. We still need to do much to solve the problem. </w:t>
      </w:r>
    </w:p>
    <w:p>
      <w:pPr>
        <w:keepNext w:val="0"/>
        <w:keepLines w:val="0"/>
        <w:pageBreakBefore w:val="0"/>
        <w:tabs>
          <w:tab w:val="right" w:pos="8896"/>
        </w:tabs>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五、词汇运用（本题有1</w:t>
      </w:r>
      <w:r>
        <w:rPr>
          <w:rFonts w:hint="eastAsia"/>
          <w:b/>
          <w:color w:val="000000"/>
          <w:szCs w:val="21"/>
        </w:rPr>
        <w:t>5</w:t>
      </w:r>
      <w:r>
        <w:rPr>
          <w:b/>
          <w:color w:val="000000"/>
          <w:szCs w:val="21"/>
        </w:rPr>
        <w:t>小题，每小题1分，共1</w:t>
      </w:r>
      <w:r>
        <w:rPr>
          <w:rFonts w:hint="eastAsia"/>
          <w:b/>
          <w:color w:val="000000"/>
          <w:szCs w:val="21"/>
        </w:rPr>
        <w:t>5</w:t>
      </w:r>
      <w:r>
        <w:rPr>
          <w:b/>
          <w:color w:val="000000"/>
          <w:szCs w:val="21"/>
        </w:rPr>
        <w:t>分）</w:t>
      </w:r>
    </w:p>
    <w:p>
      <w:pPr>
        <w:keepNext w:val="0"/>
        <w:keepLines w:val="0"/>
        <w:pageBreakBefore w:val="0"/>
        <w:kinsoku/>
        <w:wordWrap/>
        <w:overflowPunct/>
        <w:topLinePunct w:val="0"/>
        <w:autoSpaceDE/>
        <w:autoSpaceDN/>
        <w:bidi w:val="0"/>
        <w:snapToGrid/>
        <w:spacing w:beforeAutospacing="0" w:after="0" w:afterAutospacing="0" w:line="240" w:lineRule="auto"/>
        <w:ind w:firstLine="422" w:firstLineChars="200"/>
        <w:outlineLvl w:val="9"/>
        <w:rPr>
          <w:rFonts w:hint="eastAsia"/>
          <w:b/>
          <w:color w:val="000000"/>
          <w:szCs w:val="21"/>
        </w:rPr>
      </w:pPr>
      <w:r>
        <w:rPr>
          <w:rFonts w:hint="eastAsia"/>
          <w:b/>
          <w:color w:val="000000"/>
          <w:szCs w:val="21"/>
        </w:rPr>
        <w:t>A. 用方框中所给单词的适当形式填空。每词限用一次。</w:t>
      </w:r>
    </w:p>
    <w:tbl>
      <w:tblPr>
        <w:tblStyle w:val="8"/>
        <w:tblW w:w="5760" w:type="dxa"/>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5760"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ind w:firstLine="422" w:firstLineChars="200"/>
              <w:outlineLvl w:val="9"/>
              <w:rPr>
                <w:rFonts w:hint="eastAsia"/>
                <w:b/>
                <w:color w:val="000000"/>
                <w:szCs w:val="21"/>
              </w:rPr>
            </w:pPr>
            <w:r>
              <w:rPr>
                <w:rFonts w:hint="eastAsia"/>
                <w:b/>
                <w:color w:val="000000"/>
                <w:szCs w:val="21"/>
              </w:rPr>
              <w:t>thousand    oneself  clean      get    polite</w:t>
            </w:r>
          </w:p>
        </w:tc>
      </w:tr>
    </w:tbl>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51. Teachers always tell us to speak to the old_</w:t>
      </w:r>
      <w:r>
        <w:rPr>
          <w:rFonts w:hint="eastAsia"/>
          <w:b/>
          <w:color w:val="000000"/>
          <w:szCs w:val="21"/>
          <w:u w:val="single"/>
        </w:rPr>
        <w:t xml:space="preserve">     _.</w:t>
      </w:r>
    </w:p>
    <w:p>
      <w:pPr>
        <w:keepNext w:val="0"/>
        <w:keepLines w:val="0"/>
        <w:pageBreakBefore w:val="0"/>
        <w:kinsoku/>
        <w:wordWrap/>
        <w:overflowPunct/>
        <w:topLinePunct w:val="0"/>
        <w:autoSpaceDE/>
        <w:autoSpaceDN/>
        <w:bidi w:val="0"/>
        <w:snapToGrid/>
        <w:spacing w:beforeAutospacing="0" w:after="0" w:afterAutospacing="0" w:line="240" w:lineRule="auto"/>
        <w:ind w:left="514" w:hanging="517" w:hangingChars="245"/>
        <w:outlineLvl w:val="9"/>
        <w:rPr>
          <w:rFonts w:hint="eastAsia"/>
          <w:b/>
          <w:color w:val="000000"/>
          <w:szCs w:val="21"/>
        </w:rPr>
      </w:pPr>
      <w:r>
        <w:rPr>
          <w:rFonts w:hint="eastAsia"/>
          <w:b/>
          <w:color w:val="000000"/>
          <w:szCs w:val="21"/>
        </w:rPr>
        <w:t xml:space="preserve"> 52.</w:t>
      </w:r>
      <w:r>
        <w:rPr>
          <w:rFonts w:hint="eastAsia"/>
          <w:b/>
          <w:color w:val="000000"/>
          <w:szCs w:val="21"/>
          <w:u w:val="single"/>
        </w:rPr>
        <w:t xml:space="preserve">      _</w:t>
      </w:r>
      <w:r>
        <w:rPr>
          <w:rFonts w:hint="eastAsia"/>
          <w:b/>
          <w:color w:val="000000"/>
          <w:szCs w:val="21"/>
        </w:rPr>
        <w:t>of rich farmers from the country come to the city to buy houses there.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53. I want to work for _</w:t>
      </w:r>
      <w:r>
        <w:rPr>
          <w:rFonts w:hint="eastAsia"/>
          <w:b/>
          <w:color w:val="000000"/>
          <w:szCs w:val="21"/>
          <w:u w:val="single"/>
        </w:rPr>
        <w:t xml:space="preserve">      _</w:t>
      </w:r>
      <w:r>
        <w:rPr>
          <w:rFonts w:hint="eastAsia"/>
          <w:b/>
          <w:color w:val="000000"/>
          <w:szCs w:val="21"/>
        </w:rPr>
        <w:t xml:space="preserve"> when I</w:t>
      </w:r>
      <w:r>
        <w:rPr>
          <w:b/>
          <w:color w:val="000000"/>
          <w:szCs w:val="21"/>
        </w:rPr>
        <w:t>’</w:t>
      </w:r>
      <w:r>
        <w:rPr>
          <w:rFonts w:hint="eastAsia"/>
          <w:b/>
          <w:color w:val="000000"/>
          <w:szCs w:val="21"/>
        </w:rPr>
        <w:t>m older.</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54. Would you mind </w:t>
      </w:r>
      <w:r>
        <w:rPr>
          <w:rFonts w:hint="eastAsia"/>
          <w:b/>
          <w:color w:val="000000"/>
          <w:szCs w:val="21"/>
          <w:u w:val="single"/>
        </w:rPr>
        <w:t xml:space="preserve">      _</w:t>
      </w:r>
      <w:r>
        <w:rPr>
          <w:rFonts w:hint="eastAsia"/>
          <w:b/>
          <w:color w:val="000000"/>
          <w:szCs w:val="21"/>
        </w:rPr>
        <w:t>the yard? It</w:t>
      </w:r>
      <w:r>
        <w:rPr>
          <w:b/>
          <w:color w:val="000000"/>
          <w:szCs w:val="21"/>
        </w:rPr>
        <w:t>’</w:t>
      </w:r>
      <w:r>
        <w:rPr>
          <w:rFonts w:hint="eastAsia"/>
          <w:b/>
          <w:color w:val="000000"/>
          <w:szCs w:val="21"/>
        </w:rPr>
        <w:t>s too dirty.</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55. Sally </w:t>
      </w:r>
      <w:r>
        <w:rPr>
          <w:rFonts w:hint="eastAsia"/>
          <w:b/>
          <w:color w:val="000000"/>
          <w:szCs w:val="21"/>
          <w:u w:val="single"/>
        </w:rPr>
        <w:t xml:space="preserve">       _</w:t>
      </w:r>
      <w:r>
        <w:rPr>
          <w:rFonts w:hint="eastAsia"/>
          <w:b/>
          <w:color w:val="000000"/>
          <w:szCs w:val="21"/>
        </w:rPr>
        <w:t xml:space="preserve"> a nice scarf on her last birthday.</w:t>
      </w:r>
    </w:p>
    <w:p>
      <w:pPr>
        <w:keepNext w:val="0"/>
        <w:keepLines w:val="0"/>
        <w:pageBreakBefore w:val="0"/>
        <w:kinsoku/>
        <w:wordWrap/>
        <w:overflowPunct/>
        <w:topLinePunct w:val="0"/>
        <w:autoSpaceDE/>
        <w:autoSpaceDN/>
        <w:bidi w:val="0"/>
        <w:snapToGrid/>
        <w:spacing w:beforeAutospacing="0" w:after="0" w:afterAutospacing="0" w:line="240" w:lineRule="auto"/>
        <w:ind w:firstLine="422" w:firstLineChars="200"/>
        <w:outlineLvl w:val="9"/>
        <w:rPr>
          <w:b/>
          <w:color w:val="000000"/>
          <w:szCs w:val="21"/>
        </w:rPr>
      </w:pPr>
      <w:r>
        <w:rPr>
          <w:rFonts w:hint="eastAsia"/>
          <w:b/>
          <w:color w:val="000000"/>
          <w:szCs w:val="21"/>
        </w:rPr>
        <w:t>B. 根据短文内容和所给中文提示，写出空白处各单词的正确形式。每空限填一词。</w:t>
      </w:r>
      <w:r>
        <w:rPr>
          <w:b/>
          <w:color w:val="000000"/>
          <w:szCs w:val="21"/>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ind w:firstLine="422" w:firstLineChars="200"/>
        <w:outlineLvl w:val="9"/>
        <w:rPr>
          <w:rFonts w:hint="eastAsia"/>
          <w:b/>
          <w:color w:val="000000"/>
          <w:szCs w:val="21"/>
        </w:rPr>
      </w:pPr>
      <w:r>
        <w:rPr>
          <w:rFonts w:hint="eastAsia"/>
          <w:b/>
          <w:color w:val="000000"/>
          <w:szCs w:val="21"/>
        </w:rPr>
        <w:t xml:space="preserve">These days Jeremy Lin(林书豪) is one of the most </w:t>
      </w:r>
      <w:r>
        <w:rPr>
          <w:rFonts w:hint="eastAsia"/>
          <w:b/>
          <w:color w:val="000000"/>
          <w:szCs w:val="21"/>
          <w:u w:val="single"/>
        </w:rPr>
        <w:t xml:space="preserve">   56   </w:t>
      </w:r>
      <w:r>
        <w:rPr>
          <w:rFonts w:hint="eastAsia"/>
          <w:b/>
          <w:color w:val="000000"/>
          <w:szCs w:val="21"/>
        </w:rPr>
        <w:t xml:space="preserve"> (受欢迎的) NBA players in China. Because of his great achievements, he has become a </w:t>
      </w:r>
      <w:r>
        <w:rPr>
          <w:rFonts w:hint="eastAsia"/>
          <w:b/>
          <w:color w:val="000000"/>
          <w:szCs w:val="21"/>
          <w:u w:val="single"/>
        </w:rPr>
        <w:t xml:space="preserve">  57  </w:t>
      </w:r>
      <w:r>
        <w:rPr>
          <w:rFonts w:hint="eastAsia"/>
          <w:b/>
          <w:color w:val="000000"/>
          <w:szCs w:val="21"/>
        </w:rPr>
        <w:t>（英雄）in many students</w:t>
      </w:r>
      <w:r>
        <w:rPr>
          <w:b/>
          <w:color w:val="000000"/>
          <w:szCs w:val="21"/>
        </w:rPr>
        <w:t>’</w:t>
      </w:r>
      <w:r>
        <w:rPr>
          <w:rFonts w:hint="eastAsia"/>
          <w:b/>
          <w:color w:val="000000"/>
          <w:szCs w:val="21"/>
        </w:rPr>
        <w:t xml:space="preserve"> mind. When Jeremy was a student at Harvard University, he was good at playing basketball and</w:t>
      </w:r>
      <w:r>
        <w:rPr>
          <w:rFonts w:hint="eastAsia"/>
          <w:b/>
          <w:color w:val="000000"/>
          <w:szCs w:val="21"/>
          <w:u w:val="single"/>
        </w:rPr>
        <w:t xml:space="preserve">  58_  </w:t>
      </w:r>
      <w:r>
        <w:rPr>
          <w:rFonts w:hint="eastAsia"/>
          <w:b/>
          <w:color w:val="000000"/>
          <w:szCs w:val="21"/>
        </w:rPr>
        <w:t xml:space="preserve"> (做) well in all his subjects. Isn</w:t>
      </w:r>
      <w:r>
        <w:rPr>
          <w:b/>
          <w:color w:val="000000"/>
          <w:szCs w:val="21"/>
        </w:rPr>
        <w:t>’</w:t>
      </w:r>
      <w:r>
        <w:rPr>
          <w:rFonts w:hint="eastAsia"/>
          <w:b/>
          <w:color w:val="000000"/>
          <w:szCs w:val="21"/>
        </w:rPr>
        <w:t xml:space="preserve">t that </w:t>
      </w:r>
      <w:r>
        <w:rPr>
          <w:rFonts w:hint="eastAsia"/>
          <w:b/>
          <w:color w:val="000000"/>
          <w:szCs w:val="21"/>
          <w:u w:val="single"/>
        </w:rPr>
        <w:t xml:space="preserve">   59   </w:t>
      </w:r>
      <w:r>
        <w:rPr>
          <w:rFonts w:hint="eastAsia"/>
          <w:b/>
          <w:color w:val="000000"/>
          <w:szCs w:val="21"/>
        </w:rPr>
        <w:t xml:space="preserve"> (令人惊异的) ? When he is </w:t>
      </w:r>
      <w:r>
        <w:rPr>
          <w:rFonts w:hint="eastAsia"/>
          <w:b/>
          <w:color w:val="000000"/>
          <w:szCs w:val="21"/>
          <w:u w:val="single"/>
        </w:rPr>
        <w:t xml:space="preserve">  60  _</w:t>
      </w:r>
      <w:r>
        <w:rPr>
          <w:rFonts w:hint="eastAsia"/>
          <w:b/>
          <w:color w:val="000000"/>
          <w:szCs w:val="21"/>
        </w:rPr>
        <w:t xml:space="preserve"> (单独) at home, he even tries to do </w:t>
      </w:r>
      <w:r>
        <w:rPr>
          <w:rFonts w:hint="eastAsia"/>
          <w:b/>
          <w:color w:val="000000"/>
          <w:szCs w:val="21"/>
          <w:u w:val="single"/>
        </w:rPr>
        <w:t xml:space="preserve">  _61 _</w:t>
      </w:r>
      <w:r>
        <w:rPr>
          <w:rFonts w:hint="eastAsia"/>
          <w:b/>
          <w:color w:val="000000"/>
          <w:szCs w:val="21"/>
        </w:rPr>
        <w:t xml:space="preserve"> (家务)by himself. On his way to success, he </w:t>
      </w:r>
      <w:r>
        <w:rPr>
          <w:rFonts w:hint="eastAsia"/>
          <w:b/>
          <w:color w:val="000000"/>
          <w:szCs w:val="21"/>
          <w:u w:val="single"/>
        </w:rPr>
        <w:t xml:space="preserve">   62   </w:t>
      </w:r>
      <w:r>
        <w:rPr>
          <w:rFonts w:hint="eastAsia"/>
          <w:b/>
          <w:color w:val="000000"/>
          <w:szCs w:val="21"/>
        </w:rPr>
        <w:t xml:space="preserve"> (失败) many times, but he always caught every </w:t>
      </w:r>
      <w:r>
        <w:rPr>
          <w:rFonts w:hint="eastAsia"/>
          <w:b/>
          <w:color w:val="000000"/>
          <w:szCs w:val="21"/>
          <w:u w:val="single"/>
        </w:rPr>
        <w:t xml:space="preserve">  63  </w:t>
      </w:r>
      <w:r>
        <w:rPr>
          <w:rFonts w:hint="eastAsia"/>
          <w:b/>
          <w:color w:val="000000"/>
          <w:szCs w:val="21"/>
        </w:rPr>
        <w:t xml:space="preserve"> (机会)he could get. Jeremy believes that only hard work can make his dream come true. From his __</w:t>
      </w:r>
      <w:r>
        <w:rPr>
          <w:rFonts w:hint="eastAsia"/>
          <w:b/>
          <w:color w:val="000000"/>
          <w:szCs w:val="21"/>
          <w:u w:val="single"/>
        </w:rPr>
        <w:t>64__</w:t>
      </w:r>
      <w:r>
        <w:rPr>
          <w:rFonts w:hint="eastAsia"/>
          <w:b/>
          <w:color w:val="000000"/>
          <w:szCs w:val="21"/>
        </w:rPr>
        <w:t xml:space="preserve"> (经历), we know that nothing is __</w:t>
      </w:r>
      <w:r>
        <w:rPr>
          <w:rFonts w:hint="eastAsia"/>
          <w:b/>
          <w:color w:val="000000"/>
          <w:szCs w:val="21"/>
          <w:u w:val="single"/>
        </w:rPr>
        <w:t>65_</w:t>
      </w:r>
      <w:r>
        <w:rPr>
          <w:rFonts w:hint="eastAsia"/>
          <w:b/>
          <w:color w:val="000000"/>
          <w:szCs w:val="21"/>
        </w:rPr>
        <w:t xml:space="preserve"> (不可能的) if you try your best. In front of Jeremy there is still a long way to go, we hope he will be much better.</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b/>
          <w:bCs/>
          <w:color w:val="000000"/>
          <w:szCs w:val="21"/>
        </w:rPr>
      </w:pPr>
      <w:r>
        <w:rPr>
          <w:rFonts w:hint="eastAsia" w:cs="宋体"/>
          <w:b/>
          <w:color w:val="000000"/>
          <w:szCs w:val="21"/>
          <w:lang w:val="zh-CN"/>
        </w:rPr>
        <w:t>六</w:t>
      </w:r>
      <w:r>
        <w:rPr>
          <w:rFonts w:hint="eastAsia" w:cs="宋体"/>
          <w:b/>
          <w:color w:val="000000"/>
          <w:szCs w:val="21"/>
        </w:rPr>
        <w:t>、</w:t>
      </w:r>
      <w:r>
        <w:rPr>
          <w:rFonts w:hint="eastAsia" w:cs="宋体"/>
          <w:b/>
          <w:bCs/>
          <w:color w:val="000000"/>
          <w:szCs w:val="21"/>
        </w:rPr>
        <w:t>任务型阅读。（</w:t>
      </w:r>
      <w:r>
        <w:rPr>
          <w:rFonts w:cs="宋体"/>
          <w:b/>
          <w:bCs/>
          <w:color w:val="000000"/>
          <w:szCs w:val="21"/>
        </w:rPr>
        <w:t>5</w:t>
      </w:r>
      <w:r>
        <w:rPr>
          <w:rFonts w:hint="eastAsia" w:cs="宋体"/>
          <w:b/>
          <w:bCs/>
          <w:color w:val="000000"/>
          <w:szCs w:val="21"/>
        </w:rPr>
        <w:t>分）</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rFonts w:hint="eastAsia" w:cs="宋体"/>
          <w:b/>
          <w:color w:val="000000"/>
          <w:szCs w:val="21"/>
        </w:rPr>
        <w:t>五位同学遇到了学习或生活上的问题，请你为他们选出相对应的建议。</w:t>
      </w:r>
    </w:p>
    <w:tbl>
      <w:tblPr>
        <w:tblStyle w:val="8"/>
        <w:tblW w:w="8574" w:type="dxa"/>
        <w:tblInd w:w="3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3234"/>
        <w:gridCol w:w="368"/>
        <w:gridCol w:w="4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tc>
        <w:tc>
          <w:tcPr>
            <w:tcW w:w="3234"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b/>
                <w:color w:val="000000"/>
                <w:szCs w:val="21"/>
              </w:rPr>
              <w:t>Problem</w:t>
            </w:r>
            <w:r>
              <w:rPr>
                <w:rFonts w:hint="eastAsia"/>
                <w:b/>
                <w:color w:val="000000"/>
                <w:szCs w:val="21"/>
              </w:rPr>
              <w:t>s</w:t>
            </w:r>
          </w:p>
        </w:tc>
        <w:tc>
          <w:tcPr>
            <w:tcW w:w="368"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tc>
        <w:tc>
          <w:tcPr>
            <w:tcW w:w="4500"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b/>
                <w:color w:val="000000"/>
                <w:szCs w:val="21"/>
              </w:rPr>
              <w:t>Suggestion</w:t>
            </w:r>
            <w:r>
              <w:rPr>
                <w:rFonts w:hint="eastAsia"/>
                <w:b/>
                <w:color w:val="000000"/>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rFonts w:hint="eastAsia"/>
                <w:b/>
                <w:color w:val="000000"/>
                <w:szCs w:val="21"/>
              </w:rPr>
              <w:t>66</w:t>
            </w:r>
          </w:p>
        </w:tc>
        <w:tc>
          <w:tcPr>
            <w:tcW w:w="3234"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Lily thinks that all the problems that may happen to her tomorrow, next week, next year</w:t>
            </w:r>
          </w:p>
        </w:tc>
        <w:tc>
          <w:tcPr>
            <w:tcW w:w="368"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r>
              <w:rPr>
                <w:b/>
                <w:color w:val="000000"/>
                <w:szCs w:val="21"/>
              </w:rPr>
              <w:t>A</w:t>
            </w:r>
          </w:p>
        </w:tc>
        <w:tc>
          <w:tcPr>
            <w:tcW w:w="4500"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revise for your test, make sure you will work harder.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rFonts w:hint="eastAsia"/>
                <w:b/>
                <w:color w:val="000000"/>
                <w:szCs w:val="21"/>
              </w:rPr>
              <w:t>67</w:t>
            </w:r>
          </w:p>
        </w:tc>
        <w:tc>
          <w:tcPr>
            <w:tcW w:w="3234"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I feel lonely and it seems people around don’t want me.</w:t>
            </w:r>
          </w:p>
        </w:tc>
        <w:tc>
          <w:tcPr>
            <w:tcW w:w="368"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r>
              <w:rPr>
                <w:b/>
                <w:color w:val="000000"/>
                <w:szCs w:val="21"/>
              </w:rPr>
              <w:t>B</w:t>
            </w: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tc>
        <w:tc>
          <w:tcPr>
            <w:tcW w:w="4500"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Sit down, and write down the money you spend on different things, over a week. It will surprise 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rFonts w:hint="eastAsia"/>
                <w:b/>
                <w:color w:val="000000"/>
                <w:szCs w:val="21"/>
              </w:rPr>
              <w:t>68</w:t>
            </w:r>
          </w:p>
        </w:tc>
        <w:tc>
          <w:tcPr>
            <w:tcW w:w="3234"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I’m afraid that I will not pass the exam.</w:t>
            </w:r>
          </w:p>
        </w:tc>
        <w:tc>
          <w:tcPr>
            <w:tcW w:w="368"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r>
              <w:rPr>
                <w:b/>
                <w:color w:val="000000"/>
                <w:szCs w:val="21"/>
              </w:rPr>
              <w:t>C</w:t>
            </w:r>
          </w:p>
        </w:tc>
        <w:tc>
          <w:tcPr>
            <w:tcW w:w="4500"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Sometimes, the fear(</w:t>
            </w:r>
            <w:r>
              <w:rPr>
                <w:rFonts w:hint="eastAsia" w:cs="宋体"/>
                <w:b/>
                <w:color w:val="000000"/>
                <w:szCs w:val="21"/>
              </w:rPr>
              <w:t>恐惧</w:t>
            </w:r>
            <w:r>
              <w:rPr>
                <w:b/>
                <w:color w:val="000000"/>
                <w:szCs w:val="21"/>
              </w:rPr>
              <w:t>) of something is worse than the thing itself! Perhaps tomorrow, the problem may seem 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69</w:t>
            </w:r>
          </w:p>
        </w:tc>
        <w:tc>
          <w:tcPr>
            <w:tcW w:w="3234"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Dick has the money problem. He can’t buy what he wants.</w:t>
            </w:r>
          </w:p>
        </w:tc>
        <w:tc>
          <w:tcPr>
            <w:tcW w:w="368"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D</w:t>
            </w:r>
          </w:p>
        </w:tc>
        <w:tc>
          <w:tcPr>
            <w:tcW w:w="4500"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Make a “To Do List”: “A” must be done today. “B” can be left until tomorrow. “C” can be left for some days. “D” is it really necessary?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2"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b/>
                <w:color w:val="000000"/>
                <w:szCs w:val="21"/>
              </w:rPr>
              <w:t>7</w:t>
            </w:r>
            <w:r>
              <w:rPr>
                <w:rFonts w:hint="eastAsia"/>
                <w:b/>
                <w:color w:val="000000"/>
                <w:szCs w:val="21"/>
              </w:rPr>
              <w:t>0</w:t>
            </w:r>
          </w:p>
        </w:tc>
        <w:tc>
          <w:tcPr>
            <w:tcW w:w="3234"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r>
              <w:rPr>
                <w:b/>
                <w:color w:val="000000"/>
                <w:szCs w:val="21"/>
              </w:rPr>
              <w:t>Lisa worries about her work a lot.</w:t>
            </w:r>
          </w:p>
        </w:tc>
        <w:tc>
          <w:tcPr>
            <w:tcW w:w="368"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b/>
                <w:color w:val="000000"/>
                <w:szCs w:val="21"/>
              </w:rPr>
            </w:pPr>
            <w:r>
              <w:rPr>
                <w:b/>
                <w:color w:val="000000"/>
                <w:szCs w:val="21"/>
              </w:rPr>
              <w:t>E</w:t>
            </w:r>
          </w:p>
        </w:tc>
        <w:tc>
          <w:tcPr>
            <w:tcW w:w="4500" w:type="dxa"/>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b/>
                <w:color w:val="000000"/>
                <w:szCs w:val="21"/>
              </w:rPr>
            </w:pPr>
            <w:r>
              <w:rPr>
                <w:b/>
                <w:color w:val="000000"/>
                <w:szCs w:val="21"/>
              </w:rPr>
              <w:t>To be wanted and needed, is a big answer to loneliness.(</w:t>
            </w:r>
            <w:r>
              <w:rPr>
                <w:rFonts w:hint="eastAsia" w:cs="宋体"/>
                <w:b/>
                <w:color w:val="000000"/>
                <w:szCs w:val="21"/>
              </w:rPr>
              <w:t>孤独</w:t>
            </w:r>
            <w:r>
              <w:rPr>
                <w:b/>
                <w:color w:val="000000"/>
                <w:szCs w:val="21"/>
              </w:rPr>
              <w:t>)</w:t>
            </w:r>
          </w:p>
        </w:tc>
      </w:tr>
    </w:tbl>
    <w:p>
      <w:pPr>
        <w:keepNext w:val="0"/>
        <w:keepLines w:val="0"/>
        <w:pageBreakBefore w:val="0"/>
        <w:kinsoku/>
        <w:wordWrap/>
        <w:overflowPunct/>
        <w:topLinePunct w:val="0"/>
        <w:autoSpaceDE/>
        <w:autoSpaceDN/>
        <w:bidi w:val="0"/>
        <w:snapToGrid/>
        <w:spacing w:beforeAutospacing="0" w:after="0" w:afterAutospacing="0" w:line="240" w:lineRule="auto"/>
        <w:ind w:firstLine="211" w:firstLineChars="100"/>
        <w:outlineLvl w:val="9"/>
        <w:rPr>
          <w:rFonts w:hint="eastAsia"/>
          <w:b/>
          <w:color w:val="000000"/>
          <w:szCs w:val="21"/>
        </w:rPr>
      </w:pPr>
      <w:r>
        <w:rPr>
          <w:rFonts w:hint="eastAsia"/>
          <w:b/>
          <w:color w:val="000000"/>
          <w:szCs w:val="21"/>
        </w:rPr>
        <w:t>66</w:t>
      </w:r>
      <w:r>
        <w:rPr>
          <w:b/>
          <w:color w:val="000000"/>
          <w:szCs w:val="21"/>
        </w:rPr>
        <w:t xml:space="preserve">________    </w:t>
      </w:r>
      <w:r>
        <w:rPr>
          <w:rFonts w:hint="eastAsia"/>
          <w:b/>
          <w:color w:val="000000"/>
          <w:szCs w:val="21"/>
        </w:rPr>
        <w:t>67</w:t>
      </w:r>
      <w:r>
        <w:rPr>
          <w:b/>
          <w:color w:val="000000"/>
          <w:szCs w:val="21"/>
        </w:rPr>
        <w:t xml:space="preserve">________   </w:t>
      </w:r>
      <w:r>
        <w:rPr>
          <w:rFonts w:hint="eastAsia"/>
          <w:b/>
          <w:color w:val="000000"/>
          <w:szCs w:val="21"/>
        </w:rPr>
        <w:t>68</w:t>
      </w:r>
      <w:r>
        <w:rPr>
          <w:b/>
          <w:color w:val="000000"/>
          <w:szCs w:val="21"/>
        </w:rPr>
        <w:t xml:space="preserve">________   </w:t>
      </w:r>
      <w:r>
        <w:rPr>
          <w:rFonts w:hint="eastAsia"/>
          <w:b/>
          <w:color w:val="000000"/>
          <w:szCs w:val="21"/>
        </w:rPr>
        <w:t>69</w:t>
      </w:r>
      <w:r>
        <w:rPr>
          <w:b/>
          <w:color w:val="000000"/>
          <w:szCs w:val="21"/>
        </w:rPr>
        <w:t>________      7</w:t>
      </w:r>
      <w:r>
        <w:rPr>
          <w:rFonts w:hint="eastAsia"/>
          <w:b/>
          <w:color w:val="000000"/>
          <w:szCs w:val="21"/>
        </w:rPr>
        <w:t>0</w:t>
      </w:r>
      <w:r>
        <w:rPr>
          <w:b/>
          <w:color w:val="000000"/>
          <w:szCs w:val="21"/>
        </w:rPr>
        <w:t>________</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七、</w:t>
      </w:r>
      <w:r>
        <w:rPr>
          <w:b/>
          <w:color w:val="000000"/>
          <w:szCs w:val="21"/>
        </w:rPr>
        <w:t xml:space="preserve"> 书面表达(1</w:t>
      </w:r>
      <w:r>
        <w:rPr>
          <w:rFonts w:hint="eastAsia"/>
          <w:b/>
          <w:color w:val="000000"/>
          <w:szCs w:val="21"/>
        </w:rPr>
        <w:t>0</w:t>
      </w:r>
      <w:r>
        <w:rPr>
          <w:b/>
          <w:color w:val="000000"/>
          <w:szCs w:val="21"/>
        </w:rPr>
        <w:t xml:space="preserve"> 分)</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暑假即将开始，你们学校最近就中学生是否应该参加暑期社会活动（social activities）进行了讨论，以下是你班的讨论结果，请你把它写成一篇英语小短文，并谈谈自己的看法。</w:t>
      </w:r>
    </w:p>
    <w:tbl>
      <w:tblPr>
        <w:tblStyle w:val="8"/>
        <w:tblW w:w="8266" w:type="dxa"/>
        <w:tblInd w:w="8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5"/>
        <w:gridCol w:w="2755"/>
        <w:gridCol w:w="2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2755" w:type="dxa"/>
            <w:shd w:val="clear" w:color="auto" w:fill="auto"/>
            <w:noWrap w:val="0"/>
            <w:vAlign w:val="center"/>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rFonts w:hint="eastAsia"/>
                <w:b/>
                <w:color w:val="000000"/>
                <w:szCs w:val="21"/>
              </w:rPr>
              <w:t>大部分同学</w:t>
            </w:r>
          </w:p>
        </w:tc>
        <w:tc>
          <w:tcPr>
            <w:tcW w:w="2755" w:type="dxa"/>
            <w:shd w:val="clear" w:color="auto" w:fill="auto"/>
            <w:noWrap w:val="0"/>
            <w:vAlign w:val="center"/>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rFonts w:hint="eastAsia"/>
                <w:b/>
                <w:color w:val="000000"/>
                <w:szCs w:val="21"/>
              </w:rPr>
              <w:t>少数同学</w:t>
            </w:r>
          </w:p>
        </w:tc>
        <w:tc>
          <w:tcPr>
            <w:tcW w:w="2756" w:type="dxa"/>
            <w:shd w:val="clear" w:color="auto" w:fill="auto"/>
            <w:noWrap w:val="0"/>
            <w:vAlign w:val="center"/>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rFonts w:hint="eastAsia"/>
                <w:b/>
                <w:color w:val="000000"/>
                <w:szCs w:val="21"/>
              </w:rPr>
              <w:t>你的看法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2755" w:type="dxa"/>
            <w:shd w:val="clear" w:color="auto" w:fill="auto"/>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●学更多知识；</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●学会谋生；</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●放松自己；</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●交更多的朋友</w:t>
            </w:r>
          </w:p>
        </w:tc>
        <w:tc>
          <w:tcPr>
            <w:tcW w:w="2755" w:type="dxa"/>
            <w:shd w:val="clear" w:color="auto" w:fill="auto"/>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●不感兴趣；</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●活动形式少；</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●较少时间做作业；</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●可能会很累；</w:t>
            </w:r>
          </w:p>
        </w:tc>
        <w:tc>
          <w:tcPr>
            <w:tcW w:w="2756" w:type="dxa"/>
            <w:shd w:val="clear" w:color="auto" w:fill="auto"/>
            <w:noWrap w:val="0"/>
            <w:vAlign w:val="top"/>
          </w:tcPr>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jc w:val="center"/>
              <w:outlineLvl w:val="9"/>
              <w:rPr>
                <w:rFonts w:hint="eastAsia"/>
                <w:b/>
                <w:color w:val="000000"/>
                <w:szCs w:val="21"/>
              </w:rPr>
            </w:pPr>
            <w:r>
              <w:rPr>
                <w:b/>
                <w:color w:val="000000"/>
                <w:szCs w:val="21"/>
              </w:rPr>
              <w:t>……</w:t>
            </w:r>
          </w:p>
        </w:tc>
      </w:tr>
    </w:tbl>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 xml:space="preserve">     要求：1.短文必须包括表中全部内容，可适当增加细节；2.你的看法至少2条 3.词数60-80左右，已给出的句子不计入总词数</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参考词汇：知识knowledge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rPr>
        <w:t xml:space="preserve">   These days, our class had a discussion if we should take part in the social activities on summer vacations. Most students think</w:t>
      </w: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ascii="黑体" w:hAnsi="宋体" w:eastAsia="黑体"/>
          <w:b/>
          <w:bCs/>
          <w:color w:val="000000"/>
          <w:sz w:val="30"/>
          <w:szCs w:val="30"/>
        </w:rPr>
      </w:pPr>
      <w:r>
        <w:rPr>
          <w:rFonts w:hint="eastAsia"/>
          <w:b/>
          <w:bCs/>
          <w:color w:val="000000"/>
          <w:szCs w:val="21"/>
        </w:rPr>
        <w:t xml:space="preserve">         </w:t>
      </w:r>
      <w:r>
        <w:rPr>
          <w:rFonts w:hint="eastAsia" w:ascii="黑体" w:hAnsi="宋体" w:eastAsia="黑体"/>
          <w:b/>
          <w:bCs/>
          <w:color w:val="000000"/>
          <w:sz w:val="30"/>
          <w:szCs w:val="30"/>
        </w:rPr>
        <w:t xml:space="preserve">    </w:t>
      </w:r>
    </w:p>
    <w:p>
      <w:pPr>
        <w:keepNext w:val="0"/>
        <w:keepLines w:val="0"/>
        <w:pageBreakBefore w:val="0"/>
        <w:kinsoku/>
        <w:wordWrap/>
        <w:overflowPunct/>
        <w:topLinePunct w:val="0"/>
        <w:autoSpaceDE/>
        <w:autoSpaceDN/>
        <w:bidi w:val="0"/>
        <w:snapToGrid/>
        <w:spacing w:after="0" w:line="240" w:lineRule="auto"/>
        <w:outlineLvl w:val="9"/>
        <w:rPr>
          <w:rFonts w:hint="eastAsia" w:ascii="黑体" w:hAnsi="宋体" w:eastAsia="黑体"/>
          <w:b/>
          <w:bCs/>
          <w:color w:val="000000"/>
          <w:sz w:val="30"/>
          <w:szCs w:val="30"/>
        </w:rPr>
      </w:pPr>
      <w:r>
        <w:rPr>
          <w:rFonts w:hint="eastAsia" w:ascii="黑体" w:hAnsi="宋体" w:eastAsia="黑体"/>
          <w:b/>
          <w:bCs/>
          <w:color w:val="000000"/>
          <w:sz w:val="30"/>
          <w:szCs w:val="30"/>
        </w:rPr>
        <w:br w:type="page"/>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ascii="黑体" w:hAnsi="宋体" w:eastAsia="黑体"/>
          <w:b/>
          <w:bCs/>
          <w:color w:val="000000"/>
          <w:sz w:val="30"/>
          <w:szCs w:val="30"/>
        </w:rPr>
        <w:t>八年级阶段性检测英语答案卷（</w:t>
      </w:r>
      <w:r>
        <w:rPr>
          <w:b/>
          <w:bCs/>
          <w:color w:val="000000"/>
          <w:sz w:val="30"/>
          <w:szCs w:val="30"/>
        </w:rPr>
        <w:t>20</w:t>
      </w:r>
      <w:r>
        <w:rPr>
          <w:rFonts w:hint="eastAsia"/>
          <w:b/>
          <w:bCs/>
          <w:color w:val="000000"/>
          <w:sz w:val="30"/>
          <w:szCs w:val="30"/>
          <w:lang w:val="en-US" w:eastAsia="zh-CN"/>
        </w:rPr>
        <w:t>20.6</w:t>
      </w:r>
      <w:r>
        <w:rPr>
          <w:rFonts w:hint="eastAsia"/>
          <w:b/>
          <w:bCs/>
          <w:color w:val="000000"/>
          <w:sz w:val="30"/>
          <w:szCs w:val="30"/>
        </w:rPr>
        <w:t>）</w:t>
      </w:r>
    </w:p>
    <w:p>
      <w:pPr>
        <w:keepNext w:val="0"/>
        <w:keepLines w:val="0"/>
        <w:pageBreakBefore w:val="0"/>
        <w:kinsoku/>
        <w:wordWrap/>
        <w:overflowPunct/>
        <w:topLinePunct w:val="0"/>
        <w:autoSpaceDE/>
        <w:autoSpaceDN/>
        <w:bidi w:val="0"/>
        <w:snapToGrid/>
        <w:spacing w:beforeAutospacing="0" w:after="0" w:afterAutospacing="0" w:line="240" w:lineRule="auto"/>
        <w:ind w:firstLine="2188" w:firstLineChars="1038"/>
        <w:outlineLvl w:val="9"/>
        <w:rPr>
          <w:b/>
          <w:bCs/>
          <w:szCs w:val="21"/>
        </w:rPr>
      </w:pPr>
      <w:r>
        <w:rPr>
          <w:rFonts w:hint="eastAsia"/>
          <w:b/>
          <w:bCs/>
          <w:szCs w:val="21"/>
        </w:rPr>
        <w:t>第一部分</w:t>
      </w:r>
      <w:r>
        <w:rPr>
          <w:b/>
          <w:bCs/>
          <w:szCs w:val="21"/>
        </w:rPr>
        <w:t xml:space="preserve">    </w:t>
      </w:r>
      <w:r>
        <w:rPr>
          <w:rFonts w:hint="eastAsia"/>
          <w:b/>
          <w:bCs/>
          <w:szCs w:val="21"/>
        </w:rPr>
        <w:t>听力部分</w:t>
      </w:r>
      <w:r>
        <w:rPr>
          <w:b/>
          <w:bCs/>
          <w:szCs w:val="21"/>
        </w:rPr>
        <w:t xml:space="preserve"> </w:t>
      </w:r>
      <w:r>
        <w:rPr>
          <w:rFonts w:hint="eastAsia"/>
          <w:b/>
          <w:bCs/>
          <w:szCs w:val="21"/>
        </w:rPr>
        <w:t>（</w:t>
      </w:r>
      <w:r>
        <w:rPr>
          <w:b/>
          <w:bCs/>
          <w:szCs w:val="21"/>
        </w:rPr>
        <w:t>2</w:t>
      </w:r>
      <w:r>
        <w:rPr>
          <w:rFonts w:hint="eastAsia"/>
          <w:b/>
          <w:bCs/>
          <w:szCs w:val="21"/>
        </w:rPr>
        <w:t>0分）</w:t>
      </w:r>
    </w:p>
    <w:p>
      <w:pPr>
        <w:keepNext w:val="0"/>
        <w:keepLines w:val="0"/>
        <w:pageBreakBefore w:val="0"/>
        <w:kinsoku/>
        <w:wordWrap/>
        <w:overflowPunct/>
        <w:topLinePunct w:val="0"/>
        <w:autoSpaceDE/>
        <w:autoSpaceDN/>
        <w:bidi w:val="0"/>
        <w:snapToGrid/>
        <w:spacing w:beforeAutospacing="0" w:after="0" w:afterAutospacing="0" w:line="240" w:lineRule="auto"/>
        <w:ind w:firstLine="103" w:firstLineChars="49"/>
        <w:outlineLvl w:val="9"/>
        <w:rPr>
          <w:b/>
          <w:bCs/>
          <w:szCs w:val="21"/>
        </w:rPr>
      </w:pPr>
      <w:r>
        <w:rPr>
          <w:rFonts w:hint="eastAsia" w:ascii="宋体" w:hAnsi="宋体"/>
          <w:b/>
          <w:bCs/>
          <w:szCs w:val="21"/>
        </w:rPr>
        <w:t>Ⅰ.</w:t>
      </w:r>
      <w:r>
        <w:rPr>
          <w:rFonts w:hint="eastAsia"/>
          <w:b/>
          <w:bCs/>
          <w:szCs w:val="21"/>
        </w:rPr>
        <w:t>听对话，选择正确的图片（</w:t>
      </w:r>
      <w:r>
        <w:rPr>
          <w:b/>
          <w:bCs/>
          <w:szCs w:val="21"/>
        </w:rPr>
        <w:t>5</w:t>
      </w:r>
      <w:r>
        <w:rPr>
          <w:rFonts w:hint="eastAsia"/>
          <w:b/>
          <w:bCs/>
          <w:szCs w:val="21"/>
        </w:rPr>
        <w:t>分）：</w:t>
      </w:r>
    </w:p>
    <w:p>
      <w:pPr>
        <w:keepNext w:val="0"/>
        <w:keepLines w:val="0"/>
        <w:pageBreakBefore w:val="0"/>
        <w:kinsoku/>
        <w:wordWrap/>
        <w:overflowPunct/>
        <w:topLinePunct w:val="0"/>
        <w:autoSpaceDE/>
        <w:autoSpaceDN/>
        <w:bidi w:val="0"/>
        <w:snapToGrid/>
        <w:spacing w:beforeAutospacing="0" w:after="0" w:afterAutospacing="0" w:line="240" w:lineRule="auto"/>
        <w:ind w:firstLine="315" w:firstLineChars="150"/>
        <w:outlineLvl w:val="9"/>
        <w:rPr>
          <w:szCs w:val="21"/>
        </w:rPr>
      </w:pPr>
      <w:r>
        <w:rPr>
          <w:szCs w:val="21"/>
        </w:rPr>
        <w:t>1.________   2._________    3._________   4._________   5.________</w:t>
      </w:r>
    </w:p>
    <w:p>
      <w:pPr>
        <w:keepNext w:val="0"/>
        <w:keepLines w:val="0"/>
        <w:pageBreakBefore w:val="0"/>
        <w:kinsoku/>
        <w:wordWrap/>
        <w:overflowPunct/>
        <w:topLinePunct w:val="0"/>
        <w:autoSpaceDE/>
        <w:autoSpaceDN/>
        <w:bidi w:val="0"/>
        <w:snapToGrid/>
        <w:spacing w:beforeAutospacing="0" w:after="0" w:afterAutospacing="0" w:line="240" w:lineRule="auto"/>
        <w:ind w:firstLine="103" w:firstLineChars="49"/>
        <w:outlineLvl w:val="9"/>
        <w:rPr>
          <w:rFonts w:ascii="宋体" w:hAnsi="宋体"/>
          <w:b/>
          <w:bCs/>
          <w:szCs w:val="21"/>
        </w:rPr>
      </w:pPr>
      <w:r>
        <w:rPr>
          <w:rFonts w:hint="eastAsia" w:ascii="宋体" w:hAnsi="宋体"/>
          <w:b/>
          <w:bCs/>
          <w:szCs w:val="21"/>
        </w:rPr>
        <w:t>Ⅱ.听</w:t>
      </w:r>
      <w:r>
        <w:rPr>
          <w:rFonts w:hint="eastAsia"/>
          <w:b/>
          <w:bCs/>
          <w:szCs w:val="21"/>
        </w:rPr>
        <w:t>对话</w:t>
      </w:r>
      <w:r>
        <w:rPr>
          <w:rFonts w:hint="eastAsia" w:ascii="宋体" w:hAnsi="宋体"/>
          <w:b/>
          <w:bCs/>
          <w:szCs w:val="21"/>
        </w:rPr>
        <w:t>，选择正确的选项（5分）：</w:t>
      </w:r>
    </w:p>
    <w:p>
      <w:pPr>
        <w:keepNext w:val="0"/>
        <w:keepLines w:val="0"/>
        <w:pageBreakBefore w:val="0"/>
        <w:kinsoku/>
        <w:wordWrap/>
        <w:overflowPunct/>
        <w:topLinePunct w:val="0"/>
        <w:autoSpaceDE/>
        <w:autoSpaceDN/>
        <w:bidi w:val="0"/>
        <w:snapToGrid/>
        <w:spacing w:beforeAutospacing="0" w:after="0" w:afterAutospacing="0" w:line="240" w:lineRule="auto"/>
        <w:ind w:firstLine="315" w:firstLineChars="150"/>
        <w:outlineLvl w:val="9"/>
        <w:rPr>
          <w:rFonts w:hint="eastAsia"/>
          <w:szCs w:val="21"/>
        </w:rPr>
      </w:pPr>
      <w:r>
        <w:rPr>
          <w:rFonts w:hint="eastAsia"/>
          <w:szCs w:val="21"/>
        </w:rPr>
        <w:t>6.________   7._________   8.__________  9.__________   10.________</w:t>
      </w:r>
    </w:p>
    <w:p>
      <w:pPr>
        <w:keepNext w:val="0"/>
        <w:keepLines w:val="0"/>
        <w:pageBreakBefore w:val="0"/>
        <w:kinsoku/>
        <w:wordWrap/>
        <w:overflowPunct/>
        <w:topLinePunct w:val="0"/>
        <w:autoSpaceDE/>
        <w:autoSpaceDN/>
        <w:bidi w:val="0"/>
        <w:snapToGrid/>
        <w:spacing w:beforeAutospacing="0" w:after="0" w:afterAutospacing="0" w:line="240" w:lineRule="auto"/>
        <w:ind w:firstLine="103" w:firstLineChars="49"/>
        <w:outlineLvl w:val="9"/>
        <w:rPr>
          <w:rFonts w:hint="eastAsia" w:ascii="宋体" w:hAnsi="宋体"/>
          <w:b/>
          <w:bCs/>
          <w:szCs w:val="21"/>
        </w:rPr>
      </w:pPr>
      <w:r>
        <w:rPr>
          <w:rFonts w:hint="eastAsia" w:ascii="宋体" w:hAnsi="宋体"/>
          <w:b/>
          <w:bCs/>
          <w:szCs w:val="21"/>
        </w:rPr>
        <w:t>Ⅲ.听独白，完成信息记录卡（10分）：</w:t>
      </w:r>
    </w:p>
    <w:p>
      <w:pPr>
        <w:keepNext w:val="0"/>
        <w:keepLines w:val="0"/>
        <w:pageBreakBefore w:val="0"/>
        <w:kinsoku/>
        <w:wordWrap/>
        <w:overflowPunct/>
        <w:topLinePunct w:val="0"/>
        <w:autoSpaceDE/>
        <w:autoSpaceDN/>
        <w:bidi w:val="0"/>
        <w:snapToGrid/>
        <w:spacing w:beforeAutospacing="0" w:after="0" w:afterAutospacing="0" w:line="240" w:lineRule="auto"/>
        <w:ind w:firstLine="315" w:firstLineChars="150"/>
        <w:outlineLvl w:val="9"/>
        <w:rPr>
          <w:rFonts w:hint="eastAsia"/>
          <w:szCs w:val="21"/>
        </w:rPr>
      </w:pPr>
      <w:r>
        <w:rPr>
          <w:rFonts w:hint="eastAsia"/>
          <w:szCs w:val="21"/>
        </w:rPr>
        <w:t xml:space="preserve">11.________  12._________  13.________   14.________    15.________ </w:t>
      </w:r>
    </w:p>
    <w:p>
      <w:pPr>
        <w:keepNext w:val="0"/>
        <w:keepLines w:val="0"/>
        <w:pageBreakBefore w:val="0"/>
        <w:kinsoku/>
        <w:wordWrap/>
        <w:overflowPunct/>
        <w:topLinePunct w:val="0"/>
        <w:autoSpaceDE/>
        <w:autoSpaceDN/>
        <w:bidi w:val="0"/>
        <w:snapToGrid/>
        <w:spacing w:beforeAutospacing="0" w:after="0" w:afterAutospacing="0" w:line="240" w:lineRule="auto"/>
        <w:ind w:firstLine="1992" w:firstLineChars="945"/>
        <w:outlineLvl w:val="9"/>
        <w:rPr>
          <w:rFonts w:hint="eastAsia" w:ascii="宋体" w:hAnsi="宋体"/>
          <w:b/>
          <w:bCs/>
          <w:szCs w:val="21"/>
        </w:rPr>
      </w:pPr>
      <w:r>
        <w:rPr>
          <w:rFonts w:hint="eastAsia"/>
          <w:b/>
          <w:bCs/>
          <w:szCs w:val="21"/>
        </w:rPr>
        <w:t>第二部分</w:t>
      </w:r>
      <w:r>
        <w:rPr>
          <w:b/>
          <w:bCs/>
          <w:szCs w:val="21"/>
        </w:rPr>
        <w:t xml:space="preserve">    </w:t>
      </w:r>
      <w:r>
        <w:rPr>
          <w:rFonts w:hint="eastAsia"/>
          <w:b/>
          <w:bCs/>
          <w:szCs w:val="21"/>
        </w:rPr>
        <w:t>笔试部分（</w:t>
      </w:r>
      <w:r>
        <w:rPr>
          <w:b/>
          <w:bCs/>
          <w:szCs w:val="21"/>
        </w:rPr>
        <w:t xml:space="preserve"> </w:t>
      </w:r>
      <w:r>
        <w:rPr>
          <w:rFonts w:hint="eastAsia"/>
          <w:b/>
          <w:bCs/>
          <w:szCs w:val="21"/>
        </w:rPr>
        <w:t>80分</w:t>
      </w:r>
      <w:r>
        <w:rPr>
          <w:b/>
          <w:bCs/>
          <w:szCs w:val="21"/>
        </w:rPr>
        <w:t xml:space="preserve"> </w:t>
      </w:r>
      <w:r>
        <w:rPr>
          <w:rFonts w:hint="eastAsia"/>
          <w:b/>
          <w:bCs/>
          <w:szCs w:val="21"/>
        </w:rPr>
        <w:t>）</w:t>
      </w:r>
    </w:p>
    <w:p>
      <w:pPr>
        <w:keepNext w:val="0"/>
        <w:keepLines w:val="0"/>
        <w:pageBreakBefore w:val="0"/>
        <w:kinsoku/>
        <w:wordWrap/>
        <w:overflowPunct/>
        <w:topLinePunct w:val="0"/>
        <w:autoSpaceDE/>
        <w:autoSpaceDN/>
        <w:bidi w:val="0"/>
        <w:snapToGrid/>
        <w:spacing w:beforeAutospacing="0" w:after="0" w:afterAutospacing="0" w:line="240" w:lineRule="auto"/>
        <w:ind w:firstLine="103" w:firstLineChars="49"/>
        <w:outlineLvl w:val="9"/>
        <w:rPr>
          <w:rFonts w:hint="eastAsia"/>
          <w:b/>
          <w:szCs w:val="21"/>
        </w:rPr>
      </w:pPr>
      <w:r>
        <w:rPr>
          <w:rFonts w:hint="eastAsia"/>
          <w:b/>
          <w:szCs w:val="21"/>
        </w:rPr>
        <w:t>Ⅰ选择填空（满分</w:t>
      </w:r>
      <w:r>
        <w:rPr>
          <w:b/>
          <w:szCs w:val="21"/>
        </w:rPr>
        <w:t>1</w:t>
      </w:r>
      <w:r>
        <w:rPr>
          <w:rFonts w:hint="eastAsia"/>
          <w:b/>
          <w:szCs w:val="21"/>
        </w:rPr>
        <w:t>0分）</w:t>
      </w:r>
    </w:p>
    <w:p>
      <w:pPr>
        <w:keepNext w:val="0"/>
        <w:keepLines w:val="0"/>
        <w:pageBreakBefore w:val="0"/>
        <w:kinsoku/>
        <w:wordWrap/>
        <w:overflowPunct/>
        <w:topLinePunct w:val="0"/>
        <w:autoSpaceDE/>
        <w:autoSpaceDN/>
        <w:bidi w:val="0"/>
        <w:snapToGrid/>
        <w:spacing w:beforeAutospacing="0" w:after="0" w:afterAutospacing="0" w:line="240" w:lineRule="auto"/>
        <w:ind w:firstLine="210" w:firstLineChars="100"/>
        <w:outlineLvl w:val="9"/>
        <w:rPr>
          <w:szCs w:val="21"/>
        </w:rPr>
      </w:pPr>
      <w:r>
        <w:rPr>
          <w:szCs w:val="21"/>
        </w:rPr>
        <w:t xml:space="preserve">16. ________ </w:t>
      </w:r>
      <w:r>
        <w:rPr>
          <w:rFonts w:hint="eastAsia"/>
          <w:szCs w:val="21"/>
        </w:rPr>
        <w:t xml:space="preserve"> </w:t>
      </w:r>
      <w:r>
        <w:rPr>
          <w:szCs w:val="21"/>
        </w:rPr>
        <w:t xml:space="preserve">17._______ </w:t>
      </w:r>
      <w:r>
        <w:rPr>
          <w:rFonts w:hint="eastAsia"/>
          <w:szCs w:val="21"/>
        </w:rPr>
        <w:t xml:space="preserve"> </w:t>
      </w:r>
      <w:r>
        <w:rPr>
          <w:szCs w:val="21"/>
        </w:rPr>
        <w:t xml:space="preserve">18.__________  </w:t>
      </w:r>
      <w:r>
        <w:rPr>
          <w:rFonts w:hint="eastAsia"/>
          <w:szCs w:val="21"/>
        </w:rPr>
        <w:t xml:space="preserve"> </w:t>
      </w:r>
      <w:r>
        <w:rPr>
          <w:szCs w:val="21"/>
        </w:rPr>
        <w:t>19._________   20. _________</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szCs w:val="21"/>
        </w:rPr>
      </w:pPr>
      <w:r>
        <w:rPr>
          <w:szCs w:val="21"/>
        </w:rPr>
        <w:t xml:space="preserve">  21. ________ </w:t>
      </w:r>
      <w:r>
        <w:rPr>
          <w:rFonts w:hint="eastAsia"/>
          <w:szCs w:val="21"/>
        </w:rPr>
        <w:t xml:space="preserve"> </w:t>
      </w:r>
      <w:r>
        <w:rPr>
          <w:szCs w:val="21"/>
        </w:rPr>
        <w:t xml:space="preserve">22.________ </w:t>
      </w:r>
      <w:r>
        <w:rPr>
          <w:rFonts w:hint="eastAsia"/>
          <w:szCs w:val="21"/>
        </w:rPr>
        <w:t xml:space="preserve"> </w:t>
      </w:r>
      <w:r>
        <w:rPr>
          <w:szCs w:val="21"/>
        </w:rPr>
        <w:t>23._________   24.__________  25. ________</w:t>
      </w:r>
    </w:p>
    <w:p>
      <w:pPr>
        <w:keepNext w:val="0"/>
        <w:keepLines w:val="0"/>
        <w:pageBreakBefore w:val="0"/>
        <w:kinsoku/>
        <w:wordWrap/>
        <w:overflowPunct/>
        <w:topLinePunct w:val="0"/>
        <w:autoSpaceDE/>
        <w:autoSpaceDN/>
        <w:bidi w:val="0"/>
        <w:snapToGrid/>
        <w:spacing w:beforeAutospacing="0" w:after="0" w:afterAutospacing="0" w:line="240" w:lineRule="auto"/>
        <w:ind w:firstLine="103" w:firstLineChars="49"/>
        <w:outlineLvl w:val="9"/>
        <w:rPr>
          <w:b/>
          <w:szCs w:val="21"/>
        </w:rPr>
      </w:pPr>
      <w:r>
        <w:rPr>
          <w:rFonts w:hint="eastAsia" w:ascii="宋体" w:hAnsi="宋体"/>
          <w:b/>
          <w:bCs/>
          <w:szCs w:val="21"/>
        </w:rPr>
        <w:t>Ⅱ.完形填空.</w:t>
      </w:r>
      <w:r>
        <w:rPr>
          <w:rFonts w:hint="eastAsia"/>
          <w:b/>
          <w:szCs w:val="21"/>
        </w:rPr>
        <w:t>（满分</w:t>
      </w:r>
      <w:r>
        <w:rPr>
          <w:b/>
          <w:szCs w:val="21"/>
        </w:rPr>
        <w:t>1</w:t>
      </w:r>
      <w:r>
        <w:rPr>
          <w:rFonts w:hint="eastAsia"/>
          <w:b/>
          <w:szCs w:val="21"/>
        </w:rPr>
        <w:t>0分）</w:t>
      </w:r>
    </w:p>
    <w:p>
      <w:pPr>
        <w:keepNext w:val="0"/>
        <w:keepLines w:val="0"/>
        <w:pageBreakBefore w:val="0"/>
        <w:kinsoku/>
        <w:wordWrap/>
        <w:overflowPunct/>
        <w:topLinePunct w:val="0"/>
        <w:autoSpaceDE/>
        <w:autoSpaceDN/>
        <w:bidi w:val="0"/>
        <w:snapToGrid/>
        <w:spacing w:beforeAutospacing="0" w:after="0" w:afterAutospacing="0" w:line="240" w:lineRule="auto"/>
        <w:ind w:left="210" w:hanging="210" w:hangingChars="100"/>
        <w:outlineLvl w:val="9"/>
        <w:rPr>
          <w:rFonts w:hint="eastAsia"/>
          <w:szCs w:val="21"/>
        </w:rPr>
      </w:pPr>
      <w:r>
        <w:rPr>
          <w:szCs w:val="21"/>
        </w:rPr>
        <w:t xml:space="preserve">  26. ________ </w:t>
      </w:r>
      <w:r>
        <w:rPr>
          <w:rFonts w:hint="eastAsia"/>
          <w:szCs w:val="21"/>
        </w:rPr>
        <w:t xml:space="preserve"> </w:t>
      </w:r>
      <w:r>
        <w:rPr>
          <w:szCs w:val="21"/>
        </w:rPr>
        <w:t xml:space="preserve">27.________ </w:t>
      </w:r>
      <w:r>
        <w:rPr>
          <w:rFonts w:hint="eastAsia"/>
          <w:szCs w:val="21"/>
        </w:rPr>
        <w:t xml:space="preserve"> </w:t>
      </w:r>
      <w:r>
        <w:rPr>
          <w:szCs w:val="21"/>
        </w:rPr>
        <w:t>28.__________  29.__________  30. ________</w:t>
      </w:r>
    </w:p>
    <w:p>
      <w:pPr>
        <w:keepNext w:val="0"/>
        <w:keepLines w:val="0"/>
        <w:pageBreakBefore w:val="0"/>
        <w:kinsoku/>
        <w:wordWrap/>
        <w:overflowPunct/>
        <w:topLinePunct w:val="0"/>
        <w:autoSpaceDE/>
        <w:autoSpaceDN/>
        <w:bidi w:val="0"/>
        <w:snapToGrid/>
        <w:spacing w:beforeAutospacing="0" w:after="0" w:afterAutospacing="0" w:line="240" w:lineRule="auto"/>
        <w:ind w:left="210" w:leftChars="100"/>
        <w:outlineLvl w:val="9"/>
        <w:rPr>
          <w:szCs w:val="21"/>
        </w:rPr>
      </w:pPr>
      <w:r>
        <w:rPr>
          <w:szCs w:val="21"/>
        </w:rPr>
        <w:t xml:space="preserve">31.. _______  32.________  </w:t>
      </w:r>
      <w:r>
        <w:rPr>
          <w:rFonts w:hint="eastAsia"/>
          <w:szCs w:val="21"/>
        </w:rPr>
        <w:t xml:space="preserve"> </w:t>
      </w:r>
      <w:r>
        <w:rPr>
          <w:szCs w:val="21"/>
        </w:rPr>
        <w:t xml:space="preserve">33._________ </w:t>
      </w:r>
      <w:r>
        <w:rPr>
          <w:rFonts w:hint="eastAsia"/>
          <w:szCs w:val="21"/>
        </w:rPr>
        <w:t xml:space="preserve"> </w:t>
      </w:r>
      <w:r>
        <w:rPr>
          <w:szCs w:val="21"/>
        </w:rPr>
        <w:t xml:space="preserve">34.__________ </w:t>
      </w:r>
      <w:r>
        <w:rPr>
          <w:rFonts w:hint="eastAsia"/>
          <w:szCs w:val="21"/>
        </w:rPr>
        <w:t xml:space="preserve">  </w:t>
      </w:r>
      <w:r>
        <w:rPr>
          <w:szCs w:val="21"/>
        </w:rPr>
        <w:t>35. ________</w:t>
      </w:r>
    </w:p>
    <w:p>
      <w:pPr>
        <w:keepNext w:val="0"/>
        <w:keepLines w:val="0"/>
        <w:pageBreakBefore w:val="0"/>
        <w:kinsoku/>
        <w:wordWrap/>
        <w:overflowPunct/>
        <w:topLinePunct w:val="0"/>
        <w:autoSpaceDE/>
        <w:autoSpaceDN/>
        <w:bidi w:val="0"/>
        <w:snapToGrid/>
        <w:spacing w:beforeAutospacing="0" w:after="0" w:afterAutospacing="0" w:line="240" w:lineRule="auto"/>
        <w:ind w:firstLine="103" w:firstLineChars="49"/>
        <w:outlineLvl w:val="9"/>
        <w:rPr>
          <w:b/>
          <w:szCs w:val="21"/>
        </w:rPr>
      </w:pPr>
      <w:r>
        <w:rPr>
          <w:rFonts w:hint="eastAsia"/>
          <w:b/>
          <w:szCs w:val="21"/>
        </w:rPr>
        <w:t>Ⅲ</w:t>
      </w:r>
      <w:r>
        <w:rPr>
          <w:b/>
          <w:szCs w:val="21"/>
        </w:rPr>
        <w:t xml:space="preserve">. </w:t>
      </w:r>
      <w:r>
        <w:rPr>
          <w:rFonts w:hint="eastAsia"/>
          <w:b/>
          <w:szCs w:val="21"/>
        </w:rPr>
        <w:t>阅读理解</w:t>
      </w:r>
      <w:r>
        <w:rPr>
          <w:b/>
          <w:szCs w:val="21"/>
        </w:rPr>
        <w:t xml:space="preserve"> (</w:t>
      </w:r>
      <w:r>
        <w:rPr>
          <w:rFonts w:hint="eastAsia"/>
          <w:b/>
          <w:szCs w:val="21"/>
        </w:rPr>
        <w:t>满分30分）</w:t>
      </w:r>
    </w:p>
    <w:p>
      <w:pPr>
        <w:keepNext w:val="0"/>
        <w:keepLines w:val="0"/>
        <w:pageBreakBefore w:val="0"/>
        <w:kinsoku/>
        <w:wordWrap/>
        <w:overflowPunct/>
        <w:topLinePunct w:val="0"/>
        <w:autoSpaceDE/>
        <w:autoSpaceDN/>
        <w:bidi w:val="0"/>
        <w:snapToGrid/>
        <w:spacing w:beforeAutospacing="0" w:after="0" w:afterAutospacing="0" w:line="240" w:lineRule="auto"/>
        <w:ind w:firstLine="210" w:firstLineChars="100"/>
        <w:outlineLvl w:val="9"/>
        <w:rPr>
          <w:szCs w:val="21"/>
        </w:rPr>
      </w:pPr>
      <w:r>
        <w:rPr>
          <w:szCs w:val="21"/>
        </w:rPr>
        <w:t xml:space="preserve">36. ________  </w:t>
      </w:r>
      <w:r>
        <w:rPr>
          <w:rFonts w:hint="eastAsia"/>
          <w:szCs w:val="21"/>
        </w:rPr>
        <w:t xml:space="preserve"> </w:t>
      </w:r>
      <w:r>
        <w:rPr>
          <w:szCs w:val="21"/>
        </w:rPr>
        <w:t xml:space="preserve">37.________  38.__________ </w:t>
      </w:r>
      <w:r>
        <w:rPr>
          <w:rFonts w:hint="eastAsia"/>
          <w:szCs w:val="21"/>
        </w:rPr>
        <w:t xml:space="preserve"> </w:t>
      </w:r>
      <w:r>
        <w:rPr>
          <w:szCs w:val="21"/>
        </w:rPr>
        <w:t xml:space="preserve">39.__________ </w:t>
      </w:r>
      <w:r>
        <w:rPr>
          <w:rFonts w:hint="eastAsia"/>
          <w:szCs w:val="21"/>
        </w:rPr>
        <w:t xml:space="preserve"> </w:t>
      </w:r>
      <w:r>
        <w:rPr>
          <w:szCs w:val="21"/>
        </w:rPr>
        <w:t>40. ________</w:t>
      </w:r>
    </w:p>
    <w:p>
      <w:pPr>
        <w:keepNext w:val="0"/>
        <w:keepLines w:val="0"/>
        <w:pageBreakBefore w:val="0"/>
        <w:kinsoku/>
        <w:wordWrap/>
        <w:overflowPunct/>
        <w:topLinePunct w:val="0"/>
        <w:autoSpaceDE/>
        <w:autoSpaceDN/>
        <w:bidi w:val="0"/>
        <w:snapToGrid/>
        <w:spacing w:beforeAutospacing="0" w:after="0" w:afterAutospacing="0" w:line="240" w:lineRule="auto"/>
        <w:ind w:firstLine="210" w:firstLineChars="100"/>
        <w:outlineLvl w:val="9"/>
        <w:rPr>
          <w:rFonts w:hint="eastAsia"/>
          <w:szCs w:val="21"/>
        </w:rPr>
      </w:pPr>
      <w:r>
        <w:rPr>
          <w:szCs w:val="21"/>
        </w:rPr>
        <w:t xml:space="preserve">41. ________  </w:t>
      </w:r>
      <w:r>
        <w:rPr>
          <w:rFonts w:hint="eastAsia"/>
          <w:szCs w:val="21"/>
        </w:rPr>
        <w:t xml:space="preserve"> </w:t>
      </w:r>
      <w:r>
        <w:rPr>
          <w:szCs w:val="21"/>
        </w:rPr>
        <w:t xml:space="preserve">42.________  43.__________ </w:t>
      </w:r>
      <w:r>
        <w:rPr>
          <w:rFonts w:hint="eastAsia"/>
          <w:szCs w:val="21"/>
        </w:rPr>
        <w:t xml:space="preserve"> </w:t>
      </w:r>
      <w:r>
        <w:rPr>
          <w:szCs w:val="21"/>
        </w:rPr>
        <w:t xml:space="preserve">44.__________ </w:t>
      </w:r>
      <w:r>
        <w:rPr>
          <w:rFonts w:hint="eastAsia"/>
          <w:szCs w:val="21"/>
        </w:rPr>
        <w:t xml:space="preserve"> </w:t>
      </w:r>
      <w:r>
        <w:rPr>
          <w:szCs w:val="21"/>
        </w:rPr>
        <w:t>45. ________</w:t>
      </w:r>
    </w:p>
    <w:p>
      <w:pPr>
        <w:keepNext w:val="0"/>
        <w:keepLines w:val="0"/>
        <w:pageBreakBefore w:val="0"/>
        <w:kinsoku/>
        <w:wordWrap/>
        <w:overflowPunct/>
        <w:topLinePunct w:val="0"/>
        <w:autoSpaceDE/>
        <w:autoSpaceDN/>
        <w:bidi w:val="0"/>
        <w:snapToGrid/>
        <w:spacing w:beforeAutospacing="0" w:after="0" w:afterAutospacing="0" w:line="240" w:lineRule="auto"/>
        <w:ind w:firstLine="210" w:firstLineChars="100"/>
        <w:outlineLvl w:val="9"/>
        <w:rPr>
          <w:szCs w:val="21"/>
        </w:rPr>
      </w:pPr>
      <w:r>
        <w:rPr>
          <w:szCs w:val="21"/>
        </w:rPr>
        <w:t xml:space="preserve">46. _______   </w:t>
      </w:r>
      <w:r>
        <w:rPr>
          <w:rFonts w:hint="eastAsia"/>
          <w:szCs w:val="21"/>
        </w:rPr>
        <w:t xml:space="preserve"> </w:t>
      </w:r>
      <w:r>
        <w:rPr>
          <w:szCs w:val="21"/>
        </w:rPr>
        <w:t>47._____</w:t>
      </w:r>
      <w:r>
        <w:rPr>
          <w:rFonts w:hint="eastAsia"/>
          <w:szCs w:val="21"/>
        </w:rPr>
        <w:t>__</w:t>
      </w:r>
      <w:r>
        <w:rPr>
          <w:szCs w:val="21"/>
        </w:rPr>
        <w:t>__ 48._______</w:t>
      </w:r>
      <w:r>
        <w:rPr>
          <w:rFonts w:hint="eastAsia"/>
          <w:szCs w:val="21"/>
        </w:rPr>
        <w:t>__</w:t>
      </w:r>
      <w:r>
        <w:rPr>
          <w:szCs w:val="21"/>
        </w:rPr>
        <w:t>_  49.__________  50. ________</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szCs w:val="21"/>
        </w:rPr>
      </w:pPr>
      <w:r>
        <w:rPr>
          <w:szCs w:val="21"/>
        </w:rPr>
        <w:t xml:space="preserve">  </w:t>
      </w:r>
      <w:r>
        <w:rPr>
          <w:rFonts w:hint="eastAsia"/>
          <w:b/>
          <w:szCs w:val="21"/>
        </w:rPr>
        <w:t>Ⅳ</w:t>
      </w:r>
      <w:r>
        <w:rPr>
          <w:b/>
          <w:szCs w:val="21"/>
        </w:rPr>
        <w:t xml:space="preserve">. </w:t>
      </w:r>
      <w:r>
        <w:rPr>
          <w:rFonts w:hint="eastAsia"/>
          <w:b/>
          <w:szCs w:val="21"/>
        </w:rPr>
        <w:t>词汇运用（满分</w:t>
      </w:r>
      <w:r>
        <w:rPr>
          <w:b/>
          <w:szCs w:val="21"/>
        </w:rPr>
        <w:t>1</w:t>
      </w:r>
      <w:r>
        <w:rPr>
          <w:rFonts w:hint="eastAsia"/>
          <w:b/>
          <w:szCs w:val="21"/>
        </w:rPr>
        <w:t>5分）</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szCs w:val="21"/>
        </w:rPr>
      </w:pPr>
      <w:r>
        <w:rPr>
          <w:b/>
          <w:szCs w:val="21"/>
        </w:rPr>
        <w:t xml:space="preserve">  </w:t>
      </w:r>
      <w:r>
        <w:rPr>
          <w:szCs w:val="21"/>
        </w:rPr>
        <w:t>51. ____</w:t>
      </w:r>
      <w:r>
        <w:rPr>
          <w:rFonts w:hint="eastAsia"/>
          <w:szCs w:val="21"/>
        </w:rPr>
        <w:t>__</w:t>
      </w:r>
      <w:r>
        <w:rPr>
          <w:szCs w:val="21"/>
        </w:rPr>
        <w:t xml:space="preserve">____  </w:t>
      </w:r>
      <w:r>
        <w:rPr>
          <w:rFonts w:hint="eastAsia"/>
          <w:szCs w:val="21"/>
        </w:rPr>
        <w:t xml:space="preserve">  </w:t>
      </w:r>
      <w:r>
        <w:rPr>
          <w:szCs w:val="21"/>
        </w:rPr>
        <w:t>52.____</w:t>
      </w:r>
      <w:r>
        <w:rPr>
          <w:rFonts w:hint="eastAsia"/>
          <w:szCs w:val="21"/>
        </w:rPr>
        <w:t>__</w:t>
      </w:r>
      <w:r>
        <w:rPr>
          <w:szCs w:val="21"/>
        </w:rPr>
        <w:t>_</w:t>
      </w:r>
      <w:r>
        <w:rPr>
          <w:rFonts w:hint="eastAsia"/>
          <w:szCs w:val="21"/>
        </w:rPr>
        <w:t>_</w:t>
      </w:r>
      <w:r>
        <w:rPr>
          <w:szCs w:val="21"/>
        </w:rPr>
        <w:t xml:space="preserve">__  </w:t>
      </w:r>
      <w:r>
        <w:rPr>
          <w:rFonts w:hint="eastAsia"/>
          <w:szCs w:val="21"/>
        </w:rPr>
        <w:t xml:space="preserve"> </w:t>
      </w:r>
      <w:r>
        <w:rPr>
          <w:szCs w:val="21"/>
        </w:rPr>
        <w:t>53._____</w:t>
      </w:r>
      <w:r>
        <w:rPr>
          <w:rFonts w:hint="eastAsia"/>
          <w:szCs w:val="21"/>
        </w:rPr>
        <w:t>__</w:t>
      </w:r>
      <w:r>
        <w:rPr>
          <w:szCs w:val="21"/>
        </w:rPr>
        <w:t>___  54._____</w:t>
      </w:r>
      <w:r>
        <w:rPr>
          <w:rFonts w:hint="eastAsia"/>
          <w:szCs w:val="21"/>
        </w:rPr>
        <w:t>__</w:t>
      </w:r>
      <w:r>
        <w:rPr>
          <w:szCs w:val="21"/>
        </w:rPr>
        <w:t>_____  55 _____</w:t>
      </w:r>
      <w:r>
        <w:rPr>
          <w:rFonts w:hint="eastAsia"/>
          <w:szCs w:val="21"/>
        </w:rPr>
        <w:t>__</w:t>
      </w:r>
      <w:r>
        <w:rPr>
          <w:szCs w:val="21"/>
        </w:rPr>
        <w:t>____</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szCs w:val="21"/>
        </w:rPr>
      </w:pPr>
      <w:r>
        <w:rPr>
          <w:szCs w:val="21"/>
        </w:rPr>
        <w:t xml:space="preserve">  56. ____</w:t>
      </w:r>
      <w:r>
        <w:rPr>
          <w:rFonts w:hint="eastAsia"/>
          <w:szCs w:val="21"/>
        </w:rPr>
        <w:t>___</w:t>
      </w:r>
      <w:r>
        <w:rPr>
          <w:szCs w:val="21"/>
        </w:rPr>
        <w:t xml:space="preserve">____  </w:t>
      </w:r>
      <w:r>
        <w:rPr>
          <w:rFonts w:hint="eastAsia"/>
          <w:szCs w:val="21"/>
        </w:rPr>
        <w:t xml:space="preserve"> </w:t>
      </w:r>
      <w:r>
        <w:rPr>
          <w:szCs w:val="21"/>
        </w:rPr>
        <w:t>57.____</w:t>
      </w:r>
      <w:r>
        <w:rPr>
          <w:rFonts w:hint="eastAsia"/>
          <w:szCs w:val="21"/>
        </w:rPr>
        <w:t>___</w:t>
      </w:r>
      <w:r>
        <w:rPr>
          <w:szCs w:val="21"/>
        </w:rPr>
        <w:t xml:space="preserve">___  </w:t>
      </w:r>
      <w:r>
        <w:rPr>
          <w:rFonts w:hint="eastAsia"/>
          <w:szCs w:val="21"/>
        </w:rPr>
        <w:t xml:space="preserve"> </w:t>
      </w:r>
      <w:r>
        <w:rPr>
          <w:szCs w:val="21"/>
        </w:rPr>
        <w:t>58._____</w:t>
      </w:r>
      <w:r>
        <w:rPr>
          <w:rFonts w:hint="eastAsia"/>
          <w:szCs w:val="21"/>
        </w:rPr>
        <w:t>__</w:t>
      </w:r>
      <w:r>
        <w:rPr>
          <w:szCs w:val="21"/>
        </w:rPr>
        <w:t>___  59.____</w:t>
      </w:r>
      <w:r>
        <w:rPr>
          <w:rFonts w:hint="eastAsia"/>
          <w:szCs w:val="21"/>
        </w:rPr>
        <w:t>__</w:t>
      </w:r>
      <w:r>
        <w:rPr>
          <w:szCs w:val="21"/>
        </w:rPr>
        <w:t>______  60. _____</w:t>
      </w:r>
      <w:r>
        <w:rPr>
          <w:rFonts w:hint="eastAsia"/>
          <w:szCs w:val="21"/>
        </w:rPr>
        <w:t>___</w:t>
      </w:r>
      <w:r>
        <w:rPr>
          <w:szCs w:val="21"/>
        </w:rPr>
        <w:t>___</w:t>
      </w:r>
    </w:p>
    <w:p>
      <w:pPr>
        <w:keepNext w:val="0"/>
        <w:keepLines w:val="0"/>
        <w:pageBreakBefore w:val="0"/>
        <w:kinsoku/>
        <w:wordWrap/>
        <w:overflowPunct/>
        <w:topLinePunct w:val="0"/>
        <w:autoSpaceDE/>
        <w:autoSpaceDN/>
        <w:bidi w:val="0"/>
        <w:snapToGrid/>
        <w:spacing w:beforeAutospacing="0" w:after="0" w:afterAutospacing="0" w:line="240" w:lineRule="auto"/>
        <w:ind w:firstLine="210" w:firstLineChars="100"/>
        <w:outlineLvl w:val="9"/>
        <w:rPr>
          <w:rFonts w:hint="eastAsia"/>
          <w:szCs w:val="21"/>
        </w:rPr>
      </w:pPr>
      <w:r>
        <w:rPr>
          <w:szCs w:val="21"/>
        </w:rPr>
        <w:t>61. _____</w:t>
      </w:r>
      <w:r>
        <w:rPr>
          <w:rFonts w:hint="eastAsia"/>
          <w:szCs w:val="21"/>
        </w:rPr>
        <w:t>_</w:t>
      </w:r>
      <w:r>
        <w:rPr>
          <w:szCs w:val="21"/>
        </w:rPr>
        <w:t>_</w:t>
      </w:r>
      <w:r>
        <w:rPr>
          <w:rFonts w:hint="eastAsia"/>
          <w:szCs w:val="21"/>
        </w:rPr>
        <w:t>____</w:t>
      </w:r>
      <w:r>
        <w:rPr>
          <w:szCs w:val="21"/>
        </w:rPr>
        <w:t xml:space="preserve">   62._______</w:t>
      </w:r>
      <w:r>
        <w:rPr>
          <w:rFonts w:hint="eastAsia"/>
          <w:szCs w:val="21"/>
        </w:rPr>
        <w:t>___</w:t>
      </w:r>
      <w:r>
        <w:rPr>
          <w:szCs w:val="21"/>
        </w:rPr>
        <w:t xml:space="preserve">   63.________</w:t>
      </w:r>
      <w:r>
        <w:rPr>
          <w:rFonts w:hint="eastAsia"/>
          <w:szCs w:val="21"/>
        </w:rPr>
        <w:t>___</w:t>
      </w:r>
      <w:r>
        <w:rPr>
          <w:szCs w:val="21"/>
        </w:rPr>
        <w:t xml:space="preserve"> </w:t>
      </w:r>
      <w:r>
        <w:rPr>
          <w:rFonts w:hint="eastAsia"/>
          <w:szCs w:val="21"/>
        </w:rPr>
        <w:t xml:space="preserve"> </w:t>
      </w:r>
      <w:r>
        <w:rPr>
          <w:szCs w:val="21"/>
        </w:rPr>
        <w:t>64_________</w:t>
      </w:r>
      <w:r>
        <w:rPr>
          <w:rFonts w:hint="eastAsia"/>
          <w:szCs w:val="21"/>
        </w:rPr>
        <w:t>__</w:t>
      </w:r>
      <w:r>
        <w:rPr>
          <w:szCs w:val="21"/>
        </w:rPr>
        <w:t xml:space="preserve">  </w:t>
      </w:r>
      <w:r>
        <w:rPr>
          <w:rFonts w:hint="eastAsia"/>
          <w:szCs w:val="21"/>
        </w:rPr>
        <w:t xml:space="preserve"> </w:t>
      </w:r>
      <w:r>
        <w:rPr>
          <w:szCs w:val="21"/>
        </w:rPr>
        <w:t>65_____</w:t>
      </w:r>
      <w:r>
        <w:rPr>
          <w:rFonts w:hint="eastAsia"/>
          <w:szCs w:val="21"/>
        </w:rPr>
        <w:t>____</w:t>
      </w:r>
      <w:r>
        <w:rPr>
          <w:szCs w:val="21"/>
        </w:rPr>
        <w:t>__</w:t>
      </w:r>
      <w:r>
        <w:rPr>
          <w:rFonts w:hint="eastAsia"/>
          <w:szCs w:val="21"/>
        </w:rPr>
        <w:t>_</w:t>
      </w:r>
    </w:p>
    <w:p>
      <w:pPr>
        <w:keepNext w:val="0"/>
        <w:keepLines w:val="0"/>
        <w:pageBreakBefore w:val="0"/>
        <w:kinsoku/>
        <w:wordWrap/>
        <w:overflowPunct/>
        <w:topLinePunct w:val="0"/>
        <w:autoSpaceDE/>
        <w:autoSpaceDN/>
        <w:bidi w:val="0"/>
        <w:snapToGrid/>
        <w:spacing w:beforeAutospacing="0" w:after="0" w:afterAutospacing="0" w:line="240" w:lineRule="auto"/>
        <w:ind w:firstLine="103" w:firstLineChars="49"/>
        <w:outlineLvl w:val="9"/>
        <w:rPr>
          <w:b/>
          <w:szCs w:val="21"/>
        </w:rPr>
      </w:pPr>
      <w:r>
        <w:rPr>
          <w:rFonts w:hint="eastAsia"/>
          <w:b/>
          <w:szCs w:val="21"/>
        </w:rPr>
        <w:t>Ⅵ</w:t>
      </w:r>
      <w:r>
        <w:rPr>
          <w:b/>
          <w:szCs w:val="21"/>
        </w:rPr>
        <w:t>.</w:t>
      </w:r>
      <w:r>
        <w:rPr>
          <w:rFonts w:hint="eastAsia"/>
          <w:b/>
          <w:szCs w:val="21"/>
        </w:rPr>
        <w:t>任务型阅读（满分</w:t>
      </w:r>
      <w:r>
        <w:rPr>
          <w:b/>
          <w:szCs w:val="21"/>
        </w:rPr>
        <w:t>5</w:t>
      </w:r>
      <w:r>
        <w:rPr>
          <w:rFonts w:hint="eastAsia"/>
          <w:b/>
          <w:szCs w:val="21"/>
        </w:rPr>
        <w:t>分）</w:t>
      </w:r>
    </w:p>
    <w:p>
      <w:pPr>
        <w:keepNext w:val="0"/>
        <w:keepLines w:val="0"/>
        <w:pageBreakBefore w:val="0"/>
        <w:kinsoku/>
        <w:wordWrap/>
        <w:overflowPunct/>
        <w:topLinePunct w:val="0"/>
        <w:autoSpaceDE/>
        <w:autoSpaceDN/>
        <w:bidi w:val="0"/>
        <w:snapToGrid/>
        <w:spacing w:beforeAutospacing="0" w:after="0" w:afterAutospacing="0" w:line="240" w:lineRule="auto"/>
        <w:ind w:firstLine="102" w:firstLineChars="49"/>
        <w:outlineLvl w:val="9"/>
        <w:rPr>
          <w:rFonts w:hint="eastAsia"/>
          <w:szCs w:val="21"/>
        </w:rPr>
      </w:pPr>
      <w:r>
        <w:rPr>
          <w:szCs w:val="21"/>
        </w:rPr>
        <w:t>66. ______</w:t>
      </w:r>
      <w:r>
        <w:rPr>
          <w:rFonts w:hint="eastAsia"/>
          <w:szCs w:val="21"/>
        </w:rPr>
        <w:t>____</w:t>
      </w:r>
      <w:r>
        <w:rPr>
          <w:szCs w:val="21"/>
        </w:rPr>
        <w:t xml:space="preserve">   67._______</w:t>
      </w:r>
      <w:r>
        <w:rPr>
          <w:rFonts w:hint="eastAsia"/>
          <w:szCs w:val="21"/>
        </w:rPr>
        <w:t>___</w:t>
      </w:r>
      <w:r>
        <w:rPr>
          <w:szCs w:val="21"/>
        </w:rPr>
        <w:t xml:space="preserve">   68.________</w:t>
      </w:r>
      <w:r>
        <w:rPr>
          <w:rFonts w:hint="eastAsia"/>
          <w:szCs w:val="21"/>
        </w:rPr>
        <w:t>____</w:t>
      </w:r>
      <w:r>
        <w:rPr>
          <w:szCs w:val="21"/>
        </w:rPr>
        <w:t xml:space="preserve">  69._________</w:t>
      </w:r>
      <w:r>
        <w:rPr>
          <w:rFonts w:hint="eastAsia"/>
          <w:szCs w:val="21"/>
        </w:rPr>
        <w:t>_</w:t>
      </w:r>
      <w:r>
        <w:rPr>
          <w:szCs w:val="21"/>
        </w:rPr>
        <w:t xml:space="preserve"> </w:t>
      </w:r>
      <w:r>
        <w:rPr>
          <w:rFonts w:hint="eastAsia"/>
          <w:szCs w:val="21"/>
        </w:rPr>
        <w:t xml:space="preserve"> </w:t>
      </w:r>
      <w:r>
        <w:rPr>
          <w:szCs w:val="21"/>
        </w:rPr>
        <w:t>70. ________</w:t>
      </w:r>
      <w:r>
        <w:rPr>
          <w:rFonts w:hint="eastAsia"/>
          <w:szCs w:val="21"/>
        </w:rPr>
        <w:t>_</w:t>
      </w:r>
    </w:p>
    <w:p>
      <w:pPr>
        <w:keepNext w:val="0"/>
        <w:keepLines w:val="0"/>
        <w:pageBreakBefore w:val="0"/>
        <w:kinsoku/>
        <w:wordWrap/>
        <w:overflowPunct/>
        <w:topLinePunct w:val="0"/>
        <w:autoSpaceDE/>
        <w:autoSpaceDN/>
        <w:bidi w:val="0"/>
        <w:snapToGrid/>
        <w:spacing w:beforeAutospacing="0" w:after="0" w:afterAutospacing="0" w:line="240" w:lineRule="auto"/>
        <w:ind w:firstLine="103" w:firstLineChars="49"/>
        <w:outlineLvl w:val="9"/>
        <w:rPr>
          <w:rFonts w:hint="eastAsia"/>
          <w:b/>
          <w:szCs w:val="21"/>
        </w:rPr>
      </w:pPr>
      <w:r>
        <w:rPr>
          <w:rFonts w:hint="eastAsia" w:ascii="宋体" w:hAnsi="宋体"/>
          <w:b/>
          <w:szCs w:val="21"/>
        </w:rPr>
        <w:t>Ⅶ.</w:t>
      </w:r>
      <w:r>
        <w:rPr>
          <w:rFonts w:hint="eastAsia"/>
          <w:b/>
          <w:szCs w:val="21"/>
        </w:rPr>
        <w:t>写作（满分10分）</w:t>
      </w:r>
    </w:p>
    <w:p>
      <w:pPr>
        <w:keepNext w:val="0"/>
        <w:keepLines w:val="0"/>
        <w:pageBreakBefore w:val="0"/>
        <w:kinsoku/>
        <w:wordWrap/>
        <w:overflowPunct/>
        <w:topLinePunct w:val="0"/>
        <w:autoSpaceDE/>
        <w:autoSpaceDN/>
        <w:bidi w:val="0"/>
        <w:snapToGrid/>
        <w:spacing w:beforeAutospacing="0" w:after="0" w:afterAutospacing="0" w:line="240" w:lineRule="auto"/>
        <w:ind w:firstLine="413" w:firstLineChars="196"/>
        <w:outlineLvl w:val="9"/>
        <w:rPr>
          <w:rFonts w:hint="eastAsia"/>
          <w:b/>
          <w:color w:val="000000"/>
          <w:szCs w:val="21"/>
          <w:u w:val="single"/>
        </w:rPr>
      </w:pPr>
      <w:r>
        <w:rPr>
          <w:rFonts w:hint="eastAsia"/>
          <w:b/>
          <w:color w:val="000000"/>
          <w:szCs w:val="21"/>
        </w:rPr>
        <w:t>These days, our class had a discussion whether we should take part in the social activities on summer vacations. Most students think</w:t>
      </w: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u w:val="single"/>
        </w:rPr>
      </w:pPr>
      <w:r>
        <w:rPr>
          <w:rFonts w:hint="eastAsia"/>
          <w:b/>
          <w:color w:val="000000"/>
          <w:szCs w:val="21"/>
          <w:u w:val="single"/>
        </w:rPr>
        <w:t xml:space="preserv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 xml:space="preserve">                                   </w:t>
      </w:r>
    </w:p>
    <w:p>
      <w:pPr>
        <w:keepNext w:val="0"/>
        <w:keepLines w:val="0"/>
        <w:pageBreakBefore w:val="0"/>
        <w:kinsoku/>
        <w:wordWrap/>
        <w:overflowPunct/>
        <w:topLinePunct w:val="0"/>
        <w:autoSpaceDE/>
        <w:autoSpaceDN/>
        <w:bidi w:val="0"/>
        <w:snapToGrid/>
        <w:spacing w:after="0" w:line="240" w:lineRule="auto"/>
        <w:outlineLvl w:val="9"/>
        <w:rPr>
          <w:rFonts w:hint="eastAsia"/>
          <w:b/>
          <w:bCs/>
          <w:color w:val="000000"/>
          <w:szCs w:val="21"/>
        </w:rPr>
      </w:pPr>
      <w:r>
        <w:rPr>
          <w:rFonts w:hint="eastAsia"/>
          <w:b/>
          <w:bCs/>
          <w:color w:val="000000"/>
          <w:szCs w:val="21"/>
        </w:rPr>
        <w:br w:type="page"/>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b/>
          <w:bCs/>
          <w:color w:val="000000"/>
          <w:szCs w:val="21"/>
        </w:rPr>
        <w:t>听力材料</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color w:val="000000"/>
          <w:szCs w:val="21"/>
        </w:rPr>
      </w:pPr>
      <w:r>
        <w:rPr>
          <w:rFonts w:hint="eastAsia"/>
          <w:b/>
          <w:color w:val="000000"/>
          <w:szCs w:val="21"/>
        </w:rPr>
        <w:t>第一节：听对话，选图片。</w:t>
      </w:r>
    </w:p>
    <w:p>
      <w:pPr>
        <w:keepNext w:val="0"/>
        <w:keepLines w:val="0"/>
        <w:pageBreakBefore w:val="0"/>
        <w:numPr>
          <w:ilvl w:val="0"/>
          <w:numId w:val="2"/>
        </w:numPr>
        <w:kinsoku/>
        <w:wordWrap/>
        <w:overflowPunct/>
        <w:topLinePunct w:val="0"/>
        <w:autoSpaceDE/>
        <w:autoSpaceDN/>
        <w:bidi w:val="0"/>
        <w:adjustRightInd/>
        <w:snapToGrid/>
        <w:spacing w:beforeAutospacing="0" w:after="0" w:afterAutospacing="0" w:line="240" w:lineRule="auto"/>
        <w:textAlignment w:val="auto"/>
        <w:outlineLvl w:val="9"/>
        <w:rPr>
          <w:rFonts w:hint="eastAsia"/>
          <w:b/>
          <w:bCs/>
          <w:color w:val="000000"/>
          <w:szCs w:val="21"/>
        </w:rPr>
      </w:pPr>
      <w:r>
        <w:rPr>
          <w:rFonts w:hint="eastAsia"/>
          <w:b/>
          <w:bCs/>
          <w:color w:val="000000"/>
          <w:szCs w:val="21"/>
        </w:rPr>
        <w:t>W: What are you going to be in ten years, Kim?</w:t>
      </w:r>
    </w:p>
    <w:p>
      <w:pPr>
        <w:keepNext w:val="0"/>
        <w:keepLines w:val="0"/>
        <w:pageBreakBefore w:val="0"/>
        <w:kinsoku/>
        <w:wordWrap/>
        <w:overflowPunct/>
        <w:topLinePunct w:val="0"/>
        <w:autoSpaceDE/>
        <w:autoSpaceDN/>
        <w:bidi w:val="0"/>
        <w:snapToGrid/>
        <w:spacing w:beforeAutospacing="0" w:after="0" w:afterAutospacing="0" w:line="240" w:lineRule="auto"/>
        <w:ind w:left="360"/>
        <w:outlineLvl w:val="9"/>
        <w:rPr>
          <w:rFonts w:hint="eastAsia"/>
          <w:b/>
          <w:bCs/>
          <w:color w:val="000000"/>
          <w:szCs w:val="21"/>
        </w:rPr>
      </w:pPr>
      <w:r>
        <w:rPr>
          <w:rFonts w:hint="eastAsia"/>
          <w:b/>
          <w:bCs/>
          <w:color w:val="000000"/>
          <w:szCs w:val="21"/>
        </w:rPr>
        <w:t>M: I</w:t>
      </w:r>
      <w:r>
        <w:rPr>
          <w:b/>
          <w:bCs/>
          <w:color w:val="000000"/>
          <w:szCs w:val="21"/>
        </w:rPr>
        <w:t>’</w:t>
      </w:r>
      <w:r>
        <w:rPr>
          <w:rFonts w:hint="eastAsia"/>
          <w:b/>
          <w:bCs/>
          <w:color w:val="000000"/>
          <w:szCs w:val="21"/>
        </w:rPr>
        <w:t>m going to be a doctor like my father.</w:t>
      </w:r>
    </w:p>
    <w:p>
      <w:pPr>
        <w:keepNext w:val="0"/>
        <w:keepLines w:val="0"/>
        <w:pageBreakBefore w:val="0"/>
        <w:numPr>
          <w:ilvl w:val="0"/>
          <w:numId w:val="2"/>
        </w:numPr>
        <w:kinsoku/>
        <w:wordWrap/>
        <w:overflowPunct/>
        <w:topLinePunct w:val="0"/>
        <w:autoSpaceDE/>
        <w:autoSpaceDN/>
        <w:bidi w:val="0"/>
        <w:adjustRightInd/>
        <w:snapToGrid/>
        <w:spacing w:beforeAutospacing="0" w:after="0" w:afterAutospacing="0" w:line="240" w:lineRule="auto"/>
        <w:textAlignment w:val="auto"/>
        <w:outlineLvl w:val="9"/>
        <w:rPr>
          <w:rFonts w:hint="eastAsia"/>
          <w:b/>
          <w:bCs/>
          <w:color w:val="000000"/>
          <w:szCs w:val="21"/>
        </w:rPr>
      </w:pPr>
      <w:r>
        <w:rPr>
          <w:rFonts w:hint="eastAsia"/>
          <w:b/>
          <w:bCs/>
          <w:color w:val="000000"/>
          <w:szCs w:val="21"/>
        </w:rPr>
        <w:t>M: Look at my collection, Lucy!</w:t>
      </w:r>
    </w:p>
    <w:p>
      <w:pPr>
        <w:keepNext w:val="0"/>
        <w:keepLines w:val="0"/>
        <w:pageBreakBefore w:val="0"/>
        <w:kinsoku/>
        <w:wordWrap/>
        <w:overflowPunct/>
        <w:topLinePunct w:val="0"/>
        <w:autoSpaceDE/>
        <w:autoSpaceDN/>
        <w:bidi w:val="0"/>
        <w:snapToGrid/>
        <w:spacing w:beforeAutospacing="0" w:after="0" w:afterAutospacing="0" w:line="240" w:lineRule="auto"/>
        <w:ind w:left="360"/>
        <w:outlineLvl w:val="9"/>
        <w:rPr>
          <w:rFonts w:hint="eastAsia"/>
          <w:b/>
          <w:bCs/>
          <w:color w:val="000000"/>
          <w:szCs w:val="21"/>
        </w:rPr>
      </w:pPr>
      <w:r>
        <w:rPr>
          <w:rFonts w:hint="eastAsia"/>
          <w:b/>
          <w:bCs/>
          <w:color w:val="000000"/>
          <w:szCs w:val="21"/>
        </w:rPr>
        <w:t>W: Wow, so many shells. They are so beautiful.</w:t>
      </w:r>
    </w:p>
    <w:p>
      <w:pPr>
        <w:keepNext w:val="0"/>
        <w:keepLines w:val="0"/>
        <w:pageBreakBefore w:val="0"/>
        <w:numPr>
          <w:ilvl w:val="0"/>
          <w:numId w:val="2"/>
        </w:numPr>
        <w:kinsoku/>
        <w:wordWrap/>
        <w:overflowPunct/>
        <w:topLinePunct w:val="0"/>
        <w:autoSpaceDE/>
        <w:autoSpaceDN/>
        <w:bidi w:val="0"/>
        <w:adjustRightInd/>
        <w:snapToGrid/>
        <w:spacing w:beforeAutospacing="0" w:after="0" w:afterAutospacing="0" w:line="240" w:lineRule="auto"/>
        <w:textAlignment w:val="auto"/>
        <w:outlineLvl w:val="9"/>
        <w:rPr>
          <w:rFonts w:hint="eastAsia"/>
          <w:b/>
          <w:bCs/>
          <w:color w:val="000000"/>
          <w:szCs w:val="21"/>
        </w:rPr>
      </w:pPr>
      <w:r>
        <w:rPr>
          <w:rFonts w:hint="eastAsia"/>
          <w:b/>
          <w:bCs/>
          <w:color w:val="000000"/>
          <w:szCs w:val="21"/>
        </w:rPr>
        <w:t>W: I</w:t>
      </w:r>
      <w:r>
        <w:rPr>
          <w:b/>
          <w:bCs/>
          <w:color w:val="000000"/>
          <w:szCs w:val="21"/>
        </w:rPr>
        <w:t>’</w:t>
      </w:r>
      <w:r>
        <w:rPr>
          <w:rFonts w:hint="eastAsia"/>
          <w:b/>
          <w:bCs/>
          <w:color w:val="000000"/>
          <w:szCs w:val="21"/>
        </w:rPr>
        <w:t xml:space="preserve">m too heavy. </w:t>
      </w:r>
      <w:r>
        <w:rPr>
          <w:b/>
          <w:bCs/>
          <w:color w:val="000000"/>
          <w:szCs w:val="21"/>
        </w:rPr>
        <w:t>I</w:t>
      </w:r>
      <w:r>
        <w:rPr>
          <w:rFonts w:hint="eastAsia"/>
          <w:b/>
          <w:bCs/>
          <w:color w:val="000000"/>
          <w:szCs w:val="21"/>
        </w:rPr>
        <w:t xml:space="preserve"> often get tired. What should </w:t>
      </w:r>
      <w:r>
        <w:rPr>
          <w:b/>
          <w:bCs/>
          <w:color w:val="000000"/>
          <w:szCs w:val="21"/>
        </w:rPr>
        <w:t>I</w:t>
      </w:r>
      <w:r>
        <w:rPr>
          <w:rFonts w:hint="eastAsia"/>
          <w:b/>
          <w:bCs/>
          <w:color w:val="000000"/>
          <w:szCs w:val="21"/>
        </w:rPr>
        <w:t xml:space="preserve"> do?</w:t>
      </w:r>
    </w:p>
    <w:p>
      <w:pPr>
        <w:keepNext w:val="0"/>
        <w:keepLines w:val="0"/>
        <w:pageBreakBefore w:val="0"/>
        <w:kinsoku/>
        <w:wordWrap/>
        <w:overflowPunct/>
        <w:topLinePunct w:val="0"/>
        <w:autoSpaceDE/>
        <w:autoSpaceDN/>
        <w:bidi w:val="0"/>
        <w:snapToGrid/>
        <w:spacing w:beforeAutospacing="0" w:after="0" w:afterAutospacing="0" w:line="240" w:lineRule="auto"/>
        <w:ind w:left="360"/>
        <w:outlineLvl w:val="9"/>
        <w:rPr>
          <w:rFonts w:hint="eastAsia"/>
          <w:b/>
          <w:bCs/>
          <w:color w:val="000000"/>
          <w:szCs w:val="21"/>
        </w:rPr>
      </w:pPr>
      <w:r>
        <w:rPr>
          <w:rFonts w:hint="eastAsia"/>
          <w:b/>
          <w:bCs/>
          <w:color w:val="000000"/>
          <w:szCs w:val="21"/>
        </w:rPr>
        <w:t>M: You shouldn</w:t>
      </w:r>
      <w:r>
        <w:rPr>
          <w:b/>
          <w:bCs/>
          <w:color w:val="000000"/>
          <w:szCs w:val="21"/>
        </w:rPr>
        <w:t>’</w:t>
      </w:r>
      <w:r>
        <w:rPr>
          <w:rFonts w:hint="eastAsia"/>
          <w:b/>
          <w:bCs/>
          <w:color w:val="000000"/>
          <w:szCs w:val="21"/>
        </w:rPr>
        <w:t>t eat too much. Why don</w:t>
      </w:r>
      <w:r>
        <w:rPr>
          <w:b/>
          <w:bCs/>
          <w:color w:val="000000"/>
          <w:szCs w:val="21"/>
        </w:rPr>
        <w:t>’</w:t>
      </w:r>
      <w:r>
        <w:rPr>
          <w:rFonts w:hint="eastAsia"/>
          <w:b/>
          <w:bCs/>
          <w:color w:val="000000"/>
          <w:szCs w:val="21"/>
        </w:rPr>
        <w:t>t you do more exercise?</w:t>
      </w:r>
    </w:p>
    <w:p>
      <w:pPr>
        <w:keepNext w:val="0"/>
        <w:keepLines w:val="0"/>
        <w:pageBreakBefore w:val="0"/>
        <w:numPr>
          <w:ilvl w:val="0"/>
          <w:numId w:val="2"/>
        </w:numPr>
        <w:kinsoku/>
        <w:wordWrap/>
        <w:overflowPunct/>
        <w:topLinePunct w:val="0"/>
        <w:autoSpaceDE/>
        <w:autoSpaceDN/>
        <w:bidi w:val="0"/>
        <w:adjustRightInd/>
        <w:snapToGrid/>
        <w:spacing w:beforeAutospacing="0" w:after="0" w:afterAutospacing="0" w:line="240" w:lineRule="auto"/>
        <w:textAlignment w:val="auto"/>
        <w:outlineLvl w:val="9"/>
        <w:rPr>
          <w:rFonts w:hint="eastAsia"/>
          <w:b/>
          <w:bCs/>
          <w:color w:val="000000"/>
          <w:szCs w:val="21"/>
        </w:rPr>
      </w:pPr>
      <w:r>
        <w:rPr>
          <w:rFonts w:hint="eastAsia"/>
          <w:b/>
          <w:bCs/>
          <w:color w:val="000000"/>
          <w:szCs w:val="21"/>
        </w:rPr>
        <w:t>M: Miss Li, what kind of animals do you like to keep?</w:t>
      </w:r>
    </w:p>
    <w:p>
      <w:pPr>
        <w:keepNext w:val="0"/>
        <w:keepLines w:val="0"/>
        <w:pageBreakBefore w:val="0"/>
        <w:kinsoku/>
        <w:wordWrap/>
        <w:overflowPunct/>
        <w:topLinePunct w:val="0"/>
        <w:autoSpaceDE/>
        <w:autoSpaceDN/>
        <w:bidi w:val="0"/>
        <w:snapToGrid/>
        <w:spacing w:beforeAutospacing="0" w:after="0" w:afterAutospacing="0" w:line="240" w:lineRule="auto"/>
        <w:ind w:left="360"/>
        <w:outlineLvl w:val="9"/>
        <w:rPr>
          <w:rFonts w:hint="eastAsia"/>
          <w:b/>
          <w:bCs/>
          <w:color w:val="000000"/>
          <w:szCs w:val="21"/>
        </w:rPr>
      </w:pPr>
      <w:r>
        <w:rPr>
          <w:rFonts w:hint="eastAsia"/>
          <w:b/>
          <w:bCs/>
          <w:color w:val="000000"/>
          <w:szCs w:val="21"/>
        </w:rPr>
        <w:t>W</w:t>
      </w:r>
      <w:r>
        <w:rPr>
          <w:b/>
          <w:bCs/>
          <w:color w:val="000000"/>
          <w:szCs w:val="21"/>
        </w:rPr>
        <w:t xml:space="preserve">: I like to keep rabbits. </w:t>
      </w:r>
      <w:r>
        <w:rPr>
          <w:rFonts w:hint="eastAsia"/>
          <w:b/>
          <w:bCs/>
          <w:color w:val="000000"/>
          <w:szCs w:val="21"/>
        </w:rPr>
        <w:t>They</w:t>
      </w:r>
      <w:r>
        <w:rPr>
          <w:b/>
          <w:bCs/>
          <w:color w:val="000000"/>
          <w:szCs w:val="21"/>
        </w:rPr>
        <w:t>’</w:t>
      </w:r>
      <w:r>
        <w:rPr>
          <w:rFonts w:hint="eastAsia"/>
          <w:b/>
          <w:bCs/>
          <w:color w:val="000000"/>
          <w:szCs w:val="21"/>
        </w:rPr>
        <w:t>re clean and lovely.</w:t>
      </w:r>
    </w:p>
    <w:p>
      <w:pPr>
        <w:keepNext w:val="0"/>
        <w:keepLines w:val="0"/>
        <w:pageBreakBefore w:val="0"/>
        <w:numPr>
          <w:ilvl w:val="0"/>
          <w:numId w:val="2"/>
        </w:numPr>
        <w:kinsoku/>
        <w:wordWrap/>
        <w:overflowPunct/>
        <w:topLinePunct w:val="0"/>
        <w:autoSpaceDE/>
        <w:autoSpaceDN/>
        <w:bidi w:val="0"/>
        <w:adjustRightInd/>
        <w:snapToGrid/>
        <w:spacing w:beforeAutospacing="0" w:after="0" w:afterAutospacing="0" w:line="240" w:lineRule="auto"/>
        <w:textAlignment w:val="auto"/>
        <w:outlineLvl w:val="9"/>
        <w:rPr>
          <w:rFonts w:hint="eastAsia"/>
          <w:b/>
          <w:bCs/>
          <w:color w:val="000000"/>
          <w:szCs w:val="21"/>
        </w:rPr>
      </w:pPr>
      <w:r>
        <w:rPr>
          <w:rFonts w:hint="eastAsia"/>
          <w:b/>
          <w:bCs/>
          <w:color w:val="000000"/>
          <w:szCs w:val="21"/>
        </w:rPr>
        <w:t>W: What were you doing at 10 o</w:t>
      </w:r>
      <w:r>
        <w:rPr>
          <w:b/>
          <w:bCs/>
          <w:color w:val="000000"/>
          <w:szCs w:val="21"/>
        </w:rPr>
        <w:t>’</w:t>
      </w:r>
      <w:r>
        <w:rPr>
          <w:rFonts w:hint="eastAsia"/>
          <w:b/>
          <w:bCs/>
          <w:color w:val="000000"/>
          <w:szCs w:val="21"/>
        </w:rPr>
        <w:t>clock yesterday morning, David?</w:t>
      </w:r>
    </w:p>
    <w:p>
      <w:pPr>
        <w:keepNext w:val="0"/>
        <w:keepLines w:val="0"/>
        <w:pageBreakBefore w:val="0"/>
        <w:kinsoku/>
        <w:wordWrap/>
        <w:overflowPunct/>
        <w:topLinePunct w:val="0"/>
        <w:autoSpaceDE/>
        <w:autoSpaceDN/>
        <w:bidi w:val="0"/>
        <w:snapToGrid/>
        <w:spacing w:beforeAutospacing="0" w:after="0" w:afterAutospacing="0" w:line="240" w:lineRule="auto"/>
        <w:ind w:left="360"/>
        <w:outlineLvl w:val="9"/>
        <w:rPr>
          <w:rFonts w:hint="eastAsia"/>
          <w:b/>
          <w:bCs/>
          <w:color w:val="000000"/>
          <w:szCs w:val="21"/>
        </w:rPr>
      </w:pPr>
      <w:r>
        <w:rPr>
          <w:rFonts w:hint="eastAsia"/>
          <w:b/>
          <w:bCs/>
          <w:color w:val="000000"/>
          <w:szCs w:val="21"/>
        </w:rPr>
        <w:t xml:space="preserve">M: I was cutting hair </w:t>
      </w:r>
      <w:r>
        <w:rPr>
          <w:b/>
          <w:bCs/>
          <w:color w:val="000000"/>
          <w:szCs w:val="21"/>
        </w:rPr>
        <w:t>in the</w:t>
      </w:r>
      <w:r>
        <w:rPr>
          <w:rFonts w:hint="eastAsia"/>
          <w:b/>
          <w:bCs/>
          <w:color w:val="000000"/>
          <w:szCs w:val="21"/>
        </w:rPr>
        <w:t xml:space="preserve"> barber</w:t>
      </w:r>
      <w:r>
        <w:rPr>
          <w:b/>
          <w:bCs/>
          <w:color w:val="000000"/>
          <w:szCs w:val="21"/>
        </w:rPr>
        <w:t>’</w:t>
      </w:r>
      <w:r>
        <w:rPr>
          <w:rFonts w:hint="eastAsia"/>
          <w:b/>
          <w:bCs/>
          <w:color w:val="000000"/>
          <w:szCs w:val="21"/>
        </w:rPr>
        <w:t>s shop.</w:t>
      </w:r>
    </w:p>
    <w:p>
      <w:pPr>
        <w:keepNext w:val="0"/>
        <w:keepLines w:val="0"/>
        <w:pageBreakBefore w:val="0"/>
        <w:numPr>
          <w:ilvl w:val="0"/>
          <w:numId w:val="3"/>
        </w:numPr>
        <w:kinsoku/>
        <w:wordWrap/>
        <w:overflowPunct/>
        <w:topLinePunct w:val="0"/>
        <w:autoSpaceDE/>
        <w:autoSpaceDN/>
        <w:bidi w:val="0"/>
        <w:snapToGrid/>
        <w:spacing w:beforeAutospacing="0" w:after="0" w:afterAutospacing="0" w:line="240" w:lineRule="auto"/>
        <w:outlineLvl w:val="9"/>
        <w:rPr>
          <w:b/>
          <w:bCs/>
          <w:color w:val="000000"/>
          <w:szCs w:val="21"/>
        </w:rPr>
      </w:pPr>
      <w:r>
        <w:rPr>
          <w:b/>
          <w:bCs/>
          <w:color w:val="000000"/>
          <w:szCs w:val="21"/>
        </w:rPr>
        <w:t>：听对话，从A、B、C三个选项中选择正确的选项。</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听下面一段对话，回答第6和第7两小题。</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M: Can I help you?</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W: Yes, please. Tomorrow is my mother's birthday. But I don't know what I should buy her.</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M: If you don't have enough money , you can buy her some flowers.</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W: I don't think flowers are good. I will buy her a skirt.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M: That's OK. This way, please.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听下面一段对话，回答第8，第9和第10三小题。</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W: Hello, I'm Lucy from CCTV. Can I ask you some questions?</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M: Sure.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W: What were you doing when the car accident happened?</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M:I was buying some food in the supermarket.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W: What did you see?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M:I saw a black car driving very fast and hit into the back of the yellow car.</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W: What did you do?</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M:I called the police after that.</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W: What happened then?</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M: The police came soon and sent the driver to the hospital.</w:t>
      </w:r>
    </w:p>
    <w:p>
      <w:pPr>
        <w:keepNext w:val="0"/>
        <w:keepLines w:val="0"/>
        <w:pageBreakBefore w:val="0"/>
        <w:numPr>
          <w:ilvl w:val="0"/>
          <w:numId w:val="3"/>
        </w:numPr>
        <w:kinsoku/>
        <w:wordWrap/>
        <w:overflowPunct/>
        <w:topLinePunct w:val="0"/>
        <w:autoSpaceDE/>
        <w:autoSpaceDN/>
        <w:bidi w:val="0"/>
        <w:adjustRightInd/>
        <w:snapToGrid/>
        <w:spacing w:beforeAutospacing="0" w:after="0" w:afterAutospacing="0" w:line="240" w:lineRule="auto"/>
        <w:textAlignment w:val="auto"/>
        <w:outlineLvl w:val="9"/>
        <w:rPr>
          <w:b/>
          <w:bCs/>
          <w:color w:val="000000"/>
          <w:szCs w:val="21"/>
        </w:rPr>
      </w:pPr>
      <w:r>
        <w:rPr>
          <w:rFonts w:hint="eastAsia"/>
          <w:b/>
          <w:bCs/>
          <w:color w:val="000000"/>
          <w:szCs w:val="21"/>
        </w:rPr>
        <w:t>：</w:t>
      </w:r>
      <w:r>
        <w:rPr>
          <w:b/>
          <w:bCs/>
          <w:color w:val="000000"/>
          <w:szCs w:val="21"/>
        </w:rPr>
        <w:t>听</w:t>
      </w:r>
      <w:r>
        <w:rPr>
          <w:rFonts w:hint="eastAsia"/>
          <w:b/>
          <w:bCs/>
          <w:color w:val="000000"/>
          <w:szCs w:val="21"/>
        </w:rPr>
        <w:t>独白</w:t>
      </w:r>
      <w:r>
        <w:rPr>
          <w:b/>
          <w:bCs/>
          <w:color w:val="000000"/>
          <w:szCs w:val="21"/>
        </w:rPr>
        <w:t>，</w:t>
      </w:r>
      <w:r>
        <w:rPr>
          <w:rFonts w:hint="eastAsia"/>
          <w:b/>
          <w:bCs/>
          <w:color w:val="000000"/>
          <w:szCs w:val="21"/>
        </w:rPr>
        <w:t>完成信息记录表</w:t>
      </w:r>
      <w:r>
        <w:rPr>
          <w:b/>
          <w:bCs/>
          <w:color w:val="000000"/>
          <w:szCs w:val="21"/>
        </w:rPr>
        <w:t>。对话读</w:t>
      </w:r>
      <w:r>
        <w:rPr>
          <w:rFonts w:hint="eastAsia"/>
          <w:b/>
          <w:bCs/>
          <w:color w:val="000000"/>
          <w:szCs w:val="21"/>
        </w:rPr>
        <w:t>两</w:t>
      </w:r>
      <w:r>
        <w:rPr>
          <w:b/>
          <w:bCs/>
          <w:color w:val="000000"/>
          <w:szCs w:val="21"/>
        </w:rPr>
        <w:t>遍。</w:t>
      </w:r>
    </w:p>
    <w:p>
      <w:pPr>
        <w:keepNext w:val="0"/>
        <w:keepLines w:val="0"/>
        <w:pageBreakBefore w:val="0"/>
        <w:kinsoku/>
        <w:wordWrap/>
        <w:overflowPunct/>
        <w:topLinePunct w:val="0"/>
        <w:autoSpaceDE/>
        <w:autoSpaceDN/>
        <w:bidi w:val="0"/>
        <w:snapToGrid/>
        <w:spacing w:beforeAutospacing="0" w:after="0" w:afterAutospacing="0" w:line="240" w:lineRule="auto"/>
        <w:ind w:firstLine="411" w:firstLineChars="195"/>
        <w:outlineLvl w:val="9"/>
        <w:rPr>
          <w:rFonts w:hint="eastAsia"/>
          <w:b/>
          <w:bCs/>
          <w:color w:val="000000"/>
          <w:szCs w:val="21"/>
        </w:rPr>
      </w:pPr>
      <w:r>
        <w:rPr>
          <w:rFonts w:hint="eastAsia"/>
          <w:b/>
          <w:bCs/>
          <w:color w:val="000000"/>
          <w:szCs w:val="21"/>
        </w:rPr>
        <w:t>Hello, everyone! My name is Celia. I come from France. I have been studying Chinese in China for five years. I like skating. I often take part in skating marathons to raise money for children in poor areas. After leaving school, I'd like to work in China as a writer,</w:t>
      </w:r>
    </w:p>
    <w:p>
      <w:pPr>
        <w:keepNext w:val="0"/>
        <w:keepLines w:val="0"/>
        <w:pageBreakBefore w:val="0"/>
        <w:kinsoku/>
        <w:wordWrap/>
        <w:overflowPunct/>
        <w:topLinePunct w:val="0"/>
        <w:autoSpaceDE/>
        <w:autoSpaceDN/>
        <w:bidi w:val="0"/>
        <w:snapToGrid/>
        <w:spacing w:beforeAutospacing="0" w:after="0" w:afterAutospacing="0" w:line="240" w:lineRule="auto"/>
        <w:ind w:firstLine="407" w:firstLineChars="193"/>
        <w:outlineLvl w:val="9"/>
        <w:rPr>
          <w:rFonts w:hint="eastAsia"/>
          <w:b/>
          <w:bCs/>
          <w:color w:val="000000"/>
          <w:szCs w:val="21"/>
        </w:rPr>
      </w:pPr>
      <w:r>
        <w:rPr>
          <w:rFonts w:hint="eastAsia"/>
          <w:b/>
          <w:bCs/>
          <w:color w:val="000000"/>
          <w:szCs w:val="21"/>
        </w:rPr>
        <w:t>I want to write down what I've seen and met and let my friends know them.</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bookmarkStart w:id="9" w:name="_GoBack"/>
      <w:bookmarkEnd w:id="9"/>
      <w:r>
        <w:rPr>
          <w:rFonts w:hint="eastAsia"/>
          <w:b/>
          <w:bCs/>
          <w:color w:val="000000"/>
          <w:szCs w:val="21"/>
        </w:rPr>
        <w:t>参考</w:t>
      </w:r>
      <w:r>
        <w:rPr>
          <w:b/>
          <w:bCs/>
          <w:color w:val="000000"/>
          <w:szCs w:val="21"/>
        </w:rPr>
        <w:t>答案</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1</w:t>
      </w:r>
      <w:r>
        <w:rPr>
          <w:b/>
          <w:bCs/>
          <w:color w:val="000000"/>
          <w:szCs w:val="21"/>
        </w:rPr>
        <w:t>—</w:t>
      </w:r>
      <w:r>
        <w:rPr>
          <w:rFonts w:hint="eastAsia"/>
          <w:b/>
          <w:bCs/>
          <w:color w:val="000000"/>
          <w:szCs w:val="21"/>
        </w:rPr>
        <w:t>5  CCBCC   6</w:t>
      </w:r>
      <w:r>
        <w:rPr>
          <w:b/>
          <w:bCs/>
          <w:color w:val="000000"/>
          <w:szCs w:val="21"/>
        </w:rPr>
        <w:t>—</w:t>
      </w:r>
      <w:r>
        <w:rPr>
          <w:rFonts w:hint="eastAsia"/>
          <w:b/>
          <w:bCs/>
          <w:color w:val="000000"/>
          <w:szCs w:val="21"/>
        </w:rPr>
        <w:t>10 ABBCC  11</w:t>
      </w:r>
      <w:r>
        <w:rPr>
          <w:b/>
          <w:bCs/>
          <w:color w:val="000000"/>
          <w:szCs w:val="21"/>
        </w:rPr>
        <w:t>—</w:t>
      </w:r>
      <w:r>
        <w:rPr>
          <w:rFonts w:hint="eastAsia"/>
          <w:b/>
          <w:bCs/>
          <w:color w:val="000000"/>
          <w:szCs w:val="21"/>
        </w:rPr>
        <w:t>15  BCAAC  16</w:t>
      </w:r>
      <w:r>
        <w:rPr>
          <w:b/>
          <w:bCs/>
          <w:color w:val="000000"/>
          <w:szCs w:val="21"/>
        </w:rPr>
        <w:t>—</w:t>
      </w:r>
      <w:r>
        <w:rPr>
          <w:rFonts w:hint="eastAsia"/>
          <w:b/>
          <w:bCs/>
          <w:color w:val="000000"/>
          <w:szCs w:val="21"/>
        </w:rPr>
        <w:t>20DCBBA  21</w:t>
      </w:r>
      <w:r>
        <w:rPr>
          <w:b/>
          <w:bCs/>
          <w:color w:val="000000"/>
          <w:szCs w:val="21"/>
        </w:rPr>
        <w:t>—</w:t>
      </w:r>
      <w:r>
        <w:rPr>
          <w:rFonts w:hint="eastAsia"/>
          <w:b/>
          <w:bCs/>
          <w:color w:val="000000"/>
          <w:szCs w:val="21"/>
        </w:rPr>
        <w:t xml:space="preserve">25 CCDCC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26</w:t>
      </w:r>
      <w:r>
        <w:rPr>
          <w:b/>
          <w:bCs/>
          <w:color w:val="000000"/>
          <w:szCs w:val="21"/>
        </w:rPr>
        <w:t>—</w:t>
      </w:r>
      <w:r>
        <w:rPr>
          <w:rFonts w:hint="eastAsia"/>
          <w:b/>
          <w:bCs/>
          <w:color w:val="000000"/>
          <w:szCs w:val="21"/>
        </w:rPr>
        <w:t>30 AABBC  31</w:t>
      </w:r>
      <w:r>
        <w:rPr>
          <w:b/>
          <w:bCs/>
          <w:color w:val="000000"/>
          <w:szCs w:val="21"/>
        </w:rPr>
        <w:t>—</w:t>
      </w:r>
      <w:r>
        <w:rPr>
          <w:rFonts w:hint="eastAsia"/>
          <w:b/>
          <w:bCs/>
          <w:color w:val="000000"/>
          <w:szCs w:val="21"/>
        </w:rPr>
        <w:t>35 CBACD  36</w:t>
      </w:r>
      <w:r>
        <w:rPr>
          <w:b/>
          <w:bCs/>
          <w:color w:val="000000"/>
          <w:szCs w:val="21"/>
        </w:rPr>
        <w:t>—</w:t>
      </w:r>
      <w:r>
        <w:rPr>
          <w:rFonts w:hint="eastAsia"/>
          <w:b/>
          <w:bCs/>
          <w:color w:val="000000"/>
          <w:szCs w:val="21"/>
        </w:rPr>
        <w:t xml:space="preserve">40 CDBDD   </w:t>
      </w:r>
      <w:r>
        <w:rPr>
          <w:rFonts w:hint="eastAsia"/>
          <w:b/>
          <w:color w:val="000000"/>
          <w:szCs w:val="21"/>
        </w:rPr>
        <w:t>41</w:t>
      </w:r>
      <w:r>
        <w:rPr>
          <w:b/>
          <w:bCs/>
          <w:color w:val="000000"/>
          <w:szCs w:val="21"/>
        </w:rPr>
        <w:t>—</w:t>
      </w:r>
      <w:r>
        <w:rPr>
          <w:rFonts w:hint="eastAsia"/>
          <w:b/>
          <w:color w:val="000000"/>
          <w:szCs w:val="21"/>
        </w:rPr>
        <w:t>45 ABACC  46</w:t>
      </w:r>
      <w:r>
        <w:rPr>
          <w:b/>
          <w:bCs/>
          <w:color w:val="000000"/>
          <w:szCs w:val="21"/>
        </w:rPr>
        <w:t>—</w:t>
      </w:r>
      <w:r>
        <w:rPr>
          <w:rFonts w:hint="eastAsia"/>
          <w:b/>
          <w:bCs/>
          <w:color w:val="000000"/>
          <w:szCs w:val="21"/>
        </w:rPr>
        <w:t>50 DACDD</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 xml:space="preserve">51.politely        52.Thousands    53.myself     54.cleaning     55.got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 xml:space="preserve">56.popular        57.hero         58.did        59.amazing     60.alone   </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61.housework     62.failed        63.chance     64.experience    65.impossible</w:t>
      </w:r>
    </w:p>
    <w:p>
      <w:pPr>
        <w:keepNext w:val="0"/>
        <w:keepLines w:val="0"/>
        <w:pageBreakBefore w:val="0"/>
        <w:kinsoku/>
        <w:wordWrap/>
        <w:overflowPunct/>
        <w:topLinePunct w:val="0"/>
        <w:autoSpaceDE/>
        <w:autoSpaceDN/>
        <w:bidi w:val="0"/>
        <w:snapToGrid/>
        <w:spacing w:beforeAutospacing="0" w:after="0" w:afterAutospacing="0" w:line="240" w:lineRule="auto"/>
        <w:outlineLvl w:val="9"/>
        <w:rPr>
          <w:rFonts w:hint="eastAsia"/>
          <w:b/>
          <w:bCs/>
          <w:color w:val="000000"/>
          <w:szCs w:val="21"/>
        </w:rPr>
      </w:pPr>
      <w:r>
        <w:rPr>
          <w:rFonts w:hint="eastAsia"/>
          <w:b/>
          <w:bCs/>
          <w:color w:val="000000"/>
          <w:szCs w:val="21"/>
        </w:rPr>
        <w:t>66</w:t>
      </w:r>
      <w:r>
        <w:rPr>
          <w:b/>
          <w:bCs/>
          <w:color w:val="000000"/>
          <w:szCs w:val="21"/>
        </w:rPr>
        <w:t>—</w:t>
      </w:r>
      <w:r>
        <w:rPr>
          <w:rFonts w:hint="eastAsia"/>
          <w:b/>
          <w:bCs/>
          <w:color w:val="000000"/>
          <w:szCs w:val="21"/>
        </w:rPr>
        <w:t>70 CEABD</w:t>
      </w:r>
    </w:p>
    <w:p>
      <w:pPr>
        <w:keepNext w:val="0"/>
        <w:keepLines w:val="0"/>
        <w:pageBreakBefore w:val="0"/>
        <w:kinsoku/>
        <w:wordWrap/>
        <w:overflowPunct/>
        <w:topLinePunct w:val="0"/>
        <w:autoSpaceDE/>
        <w:autoSpaceDN/>
        <w:bidi w:val="0"/>
        <w:snapToGrid/>
        <w:spacing w:beforeAutospacing="0" w:after="0" w:afterAutospacing="0" w:line="240" w:lineRule="auto"/>
        <w:ind w:firstLine="316" w:firstLineChars="150"/>
        <w:outlineLvl w:val="9"/>
        <w:rPr>
          <w:rFonts w:hint="eastAsia"/>
          <w:b/>
          <w:color w:val="000000"/>
          <w:szCs w:val="21"/>
        </w:rPr>
      </w:pPr>
      <w:r>
        <w:rPr>
          <w:rFonts w:hint="eastAsia"/>
          <w:b/>
          <w:bCs/>
          <w:color w:val="000000"/>
          <w:szCs w:val="21"/>
        </w:rPr>
        <w:t xml:space="preserve">书面表达 </w:t>
      </w:r>
      <w:r>
        <w:rPr>
          <w:rFonts w:hint="eastAsia"/>
          <w:b/>
          <w:color w:val="000000"/>
          <w:szCs w:val="21"/>
        </w:rPr>
        <w:t>These days, our class had a discussion whether we should take part in the social activities on summer vacations. Most students think they can learn much knowledge and open up their minds to the outside world. Also, it</w:t>
      </w:r>
      <w:r>
        <w:rPr>
          <w:b/>
          <w:color w:val="000000"/>
          <w:szCs w:val="21"/>
        </w:rPr>
        <w:t>’</w:t>
      </w:r>
      <w:r>
        <w:rPr>
          <w:rFonts w:hint="eastAsia"/>
          <w:b/>
          <w:color w:val="000000"/>
          <w:szCs w:val="21"/>
        </w:rPr>
        <w:t>s good to learn to make a living. During the vacation ,they can relax themselves. The most important, they can make more friends. But few students think they aren</w:t>
      </w:r>
      <w:r>
        <w:rPr>
          <w:b/>
          <w:color w:val="000000"/>
          <w:szCs w:val="21"/>
        </w:rPr>
        <w:t>’</w:t>
      </w:r>
      <w:r>
        <w:rPr>
          <w:rFonts w:hint="eastAsia"/>
          <w:b/>
          <w:color w:val="000000"/>
          <w:szCs w:val="21"/>
        </w:rPr>
        <w:t xml:space="preserve">t interested in these activities. There are not many kinds of activities. If they go there, they will have less time to do homework. And they may be very tired .   </w:t>
      </w:r>
    </w:p>
    <w:p>
      <w:pPr>
        <w:keepNext w:val="0"/>
        <w:keepLines w:val="0"/>
        <w:pageBreakBefore w:val="0"/>
        <w:kinsoku/>
        <w:wordWrap/>
        <w:overflowPunct/>
        <w:topLinePunct w:val="0"/>
        <w:autoSpaceDE/>
        <w:autoSpaceDN/>
        <w:bidi w:val="0"/>
        <w:snapToGrid/>
        <w:spacing w:beforeAutospacing="0" w:after="0" w:afterAutospacing="0" w:line="240" w:lineRule="auto"/>
        <w:ind w:firstLine="316" w:firstLineChars="150"/>
        <w:outlineLvl w:val="9"/>
        <w:rPr>
          <w:rFonts w:hint="eastAsia"/>
          <w:b/>
          <w:bCs/>
          <w:color w:val="000000"/>
          <w:szCs w:val="21"/>
        </w:rPr>
      </w:pPr>
      <w:r>
        <w:rPr>
          <w:rFonts w:hint="eastAsia"/>
          <w:b/>
          <w:color w:val="000000"/>
          <w:szCs w:val="21"/>
        </w:rPr>
        <w:t>But in my opinion, it</w:t>
      </w:r>
      <w:r>
        <w:rPr>
          <w:b/>
          <w:color w:val="000000"/>
          <w:szCs w:val="21"/>
        </w:rPr>
        <w:t>’</w:t>
      </w:r>
      <w:r>
        <w:rPr>
          <w:rFonts w:hint="eastAsia"/>
          <w:b/>
          <w:color w:val="000000"/>
          <w:szCs w:val="21"/>
        </w:rPr>
        <w:t>s good to take part in the social activities .We can talk to our friends happily and it</w:t>
      </w:r>
      <w:r>
        <w:rPr>
          <w:b/>
          <w:color w:val="000000"/>
          <w:szCs w:val="21"/>
        </w:rPr>
        <w:t>’</w:t>
      </w:r>
      <w:r>
        <w:rPr>
          <w:rFonts w:hint="eastAsia"/>
          <w:b/>
          <w:color w:val="000000"/>
          <w:szCs w:val="21"/>
        </w:rPr>
        <w:t>s easy to discuss the problems in our study.</w:t>
      </w:r>
    </w:p>
    <w:p>
      <w:pPr>
        <w:keepNext w:val="0"/>
        <w:keepLines w:val="0"/>
        <w:pageBreakBefore w:val="0"/>
        <w:kinsoku/>
        <w:wordWrap/>
        <w:overflowPunct/>
        <w:topLinePunct w:val="0"/>
        <w:autoSpaceDE/>
        <w:autoSpaceDN/>
        <w:bidi w:val="0"/>
        <w:snapToGrid/>
        <w:spacing w:beforeAutospacing="0" w:after="0" w:afterAutospacing="0" w:line="240" w:lineRule="auto"/>
        <w:outlineLvl w:val="9"/>
      </w:pPr>
    </w:p>
    <w:sectPr>
      <w:footerReference r:id="rId3" w:type="even"/>
      <w:pgSz w:w="11906" w:h="16838"/>
      <w:pgMar w:top="1418" w:right="1418" w:bottom="1418" w:left="1418" w:header="851" w:footer="992" w:gutter="0"/>
      <w:lnNumType w:countBy="0" w:restart="continuous"/>
      <w:cols w:space="425" w:num="1"/>
      <w:rtlGutter w:val="0"/>
      <w:docGrid w:type="lines" w:linePitch="2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B"/>
    <w:multiLevelType w:val="singleLevel"/>
    <w:tmpl w:val="0000000B"/>
    <w:lvl w:ilvl="0" w:tentative="0">
      <w:start w:val="2"/>
      <w:numFmt w:val="chineseCounting"/>
      <w:suff w:val="nothing"/>
      <w:lvlText w:val="第%1节"/>
      <w:lvlJc w:val="left"/>
    </w:lvl>
  </w:abstractNum>
  <w:abstractNum w:abstractNumId="2">
    <w:nsid w:val="0000000E"/>
    <w:multiLevelType w:val="singleLevel"/>
    <w:tmpl w:val="0000000E"/>
    <w:lvl w:ilvl="0" w:tentative="0">
      <w:start w:val="2"/>
      <w:numFmt w:val="chineseCounting"/>
      <w:suff w:val="nothing"/>
      <w:lvlText w:val="第%1节"/>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2E20C46"/>
    <w:rsid w:val="02E20C46"/>
    <w:rsid w:val="1B8A709A"/>
    <w:rsid w:val="710743BE"/>
    <w:rsid w:val="7AEC2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djustRightInd w:val="0"/>
      <w:spacing w:after="200" w:line="312" w:lineRule="atLeast"/>
      <w:jc w:val="both"/>
      <w:textAlignment w:val="baseline"/>
    </w:pPr>
    <w:rPr>
      <w:rFonts w:ascii="Times New Roman" w:hAnsi="Times New Roman" w:eastAsia="宋体" w:cs="Times New Roman"/>
      <w:sz w:val="21"/>
      <w:lang w:val="en-US" w:eastAsia="zh-CN" w:bidi="ar-SA"/>
    </w:rPr>
  </w:style>
  <w:style w:type="character" w:default="1" w:styleId="5">
    <w:name w:val="Default Paragraph Font"/>
    <w:link w:val="6"/>
    <w:semiHidden/>
    <w:uiPriority w:val="0"/>
    <w:rPr>
      <w:rFonts w:ascii="Verdana" w:hAnsi="Verdana"/>
      <w:lang w:eastAsia="en-US"/>
    </w:rPr>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adjustRightInd/>
      <w:spacing w:line="240" w:lineRule="auto"/>
      <w:textAlignment w:val="auto"/>
    </w:pPr>
    <w:rPr>
      <w:rFonts w:ascii="宋体" w:hAnsi="Courier New" w:cs="Courier New"/>
      <w:kern w:val="2"/>
      <w:szCs w:val="21"/>
    </w:rPr>
  </w:style>
  <w:style w:type="paragraph" w:styleId="3">
    <w:name w:val="footer"/>
    <w:basedOn w:val="1"/>
    <w:qFormat/>
    <w:uiPriority w:val="0"/>
    <w:pPr>
      <w:tabs>
        <w:tab w:val="center" w:pos="4153"/>
        <w:tab w:val="right" w:pos="8306"/>
      </w:tabs>
      <w:snapToGrid w:val="0"/>
      <w:spacing w:line="240" w:lineRule="atLeast"/>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Char Char Char Char Char Char Char Char Char Char Char Char Char Char Char Char Char Char Char"/>
    <w:basedOn w:val="1"/>
    <w:link w:val="5"/>
    <w:uiPriority w:val="0"/>
    <w:pPr>
      <w:widowControl/>
      <w:adjustRightInd/>
      <w:spacing w:line="300" w:lineRule="auto"/>
      <w:ind w:firstLine="200" w:firstLineChars="200"/>
      <w:textAlignment w:val="auto"/>
    </w:pPr>
    <w:rPr>
      <w:rFonts w:ascii="Verdana" w:hAnsi="Verdana"/>
      <w:lang w:eastAsia="en-US"/>
    </w:rPr>
  </w:style>
  <w:style w:type="character" w:styleId="7">
    <w:name w:val="page number"/>
    <w:basedOn w:val="5"/>
    <w:qFormat/>
    <w:uiPriority w:val="0"/>
  </w:style>
  <w:style w:type="paragraph" w:customStyle="1" w:styleId="9">
    <w:name w:val="p0"/>
    <w:basedOn w:val="1"/>
    <w:uiPriority w:val="0"/>
    <w:pPr>
      <w:widowControl/>
      <w:adjustRightInd/>
      <w:spacing w:line="240" w:lineRule="auto"/>
      <w:textAlignment w:val="auto"/>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http://img1.nipic.com/2007-11-27/20071127132641386_1.jpg" TargetMode="External"/><Relationship Id="rId8" Type="http://schemas.openxmlformats.org/officeDocument/2006/relationships/image" Target="media/image3.jpeg"/><Relationship Id="rId7" Type="http://schemas.openxmlformats.org/officeDocument/2006/relationships/image" Target="http://t3.baidu.com/it/u=823001120,3778467349%26fm=0%26gp=30.jpg" TargetMode="External"/><Relationship Id="rId6" Type="http://schemas.openxmlformats.org/officeDocument/2006/relationships/image" Target="media/image2.png"/><Relationship Id="rId5" Type="http://schemas.openxmlformats.org/officeDocument/2006/relationships/image" Target="media/image1.png"/><Relationship Id="rId40" Type="http://schemas.openxmlformats.org/officeDocument/2006/relationships/fontTable" Target="fontTable.xml"/><Relationship Id="rId4" Type="http://schemas.openxmlformats.org/officeDocument/2006/relationships/theme" Target="theme/theme1.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18.png"/><Relationship Id="rId36" Type="http://schemas.openxmlformats.org/officeDocument/2006/relationships/image" Target="http://t1.baidu.com/it/u=3088136750,3328352294%26fm=0%26gp=8.jpg" TargetMode="External"/><Relationship Id="rId35" Type="http://schemas.openxmlformats.org/officeDocument/2006/relationships/image" Target="media/image17.jpeg"/><Relationship Id="rId34" Type="http://schemas.openxmlformats.org/officeDocument/2006/relationships/image" Target="http://t2.baidu.com/it/u=407124761,1184711195%26fm=0%26gp=40.jpg" TargetMode="External"/><Relationship Id="rId33" Type="http://schemas.openxmlformats.org/officeDocument/2006/relationships/image" Target="media/image16.jpeg"/><Relationship Id="rId32" Type="http://schemas.openxmlformats.org/officeDocument/2006/relationships/image" Target="http://t2.baidu.com/it/u=1715254219,4259658661%26fm=0%26gp=22.jpg" TargetMode="External"/><Relationship Id="rId31" Type="http://schemas.openxmlformats.org/officeDocument/2006/relationships/image" Target="media/image15.jpeg"/><Relationship Id="rId30" Type="http://schemas.openxmlformats.org/officeDocument/2006/relationships/image" Target="http://t1.baidu.com/it/u=1330384648,2046612410%26fm=0%26gp=36.jpg" TargetMode="External"/><Relationship Id="rId3" Type="http://schemas.openxmlformats.org/officeDocument/2006/relationships/footer" Target="footer1.xml"/><Relationship Id="rId29" Type="http://schemas.openxmlformats.org/officeDocument/2006/relationships/image" Target="media/image14.jpeg"/><Relationship Id="rId28" Type="http://schemas.openxmlformats.org/officeDocument/2006/relationships/image" Target="http://t1.baidu.com/it/u=3236350539,1905066898%26fm=3%26gp=1.jpg" TargetMode="External"/><Relationship Id="rId27" Type="http://schemas.openxmlformats.org/officeDocument/2006/relationships/image" Target="media/image13.jpeg"/><Relationship Id="rId26" Type="http://schemas.openxmlformats.org/officeDocument/2006/relationships/image" Target="http://t1.baidu.com/it/u=3229916009,2967659024%26fm=0%26gp=30.jpg" TargetMode="External"/><Relationship Id="rId25" Type="http://schemas.openxmlformats.org/officeDocument/2006/relationships/image" Target="media/image12.jpeg"/><Relationship Id="rId24" Type="http://schemas.openxmlformats.org/officeDocument/2006/relationships/image" Target="http://t1.baidu.com/it/u=3598841229,2008138513%26fm=0%26gp=-34.jpg" TargetMode="External"/><Relationship Id="rId23" Type="http://schemas.openxmlformats.org/officeDocument/2006/relationships/image" Target="media/image11.jpeg"/><Relationship Id="rId22" Type="http://schemas.openxmlformats.org/officeDocument/2006/relationships/image" Target="http://t3.baidu.com/it/u=3379085705,2500037392%26fm=0%26gp=10.jpg" TargetMode="External"/><Relationship Id="rId21" Type="http://schemas.openxmlformats.org/officeDocument/2006/relationships/image" Target="media/image10.jpeg"/><Relationship Id="rId20" Type="http://schemas.openxmlformats.org/officeDocument/2006/relationships/image" Target="http://t1.baidu.com/it/u=3010610283,147625983%26fm=0%26gp=-4.jpg" TargetMode="External"/><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http://t1.baidu.com/it/u=1589982669,585306303%26fm=0%26gp=26.jpg" TargetMode="External"/><Relationship Id="rId17" Type="http://schemas.openxmlformats.org/officeDocument/2006/relationships/image" Target="media/image8.jpeg"/><Relationship Id="rId16" Type="http://schemas.openxmlformats.org/officeDocument/2006/relationships/image" Target="http://t2.baidu.com/it/u=2320795877,269380952%26fm=0%26gp=20.jpg" TargetMode="External"/><Relationship Id="rId15" Type="http://schemas.openxmlformats.org/officeDocument/2006/relationships/image" Target="media/image7.jpeg"/><Relationship Id="rId14" Type="http://schemas.openxmlformats.org/officeDocument/2006/relationships/image" Target="http://t3.baidu.com/it/u=2361246983,1388974521%26fm=4%26gp=12.jpg" TargetMode="External"/><Relationship Id="rId13" Type="http://schemas.openxmlformats.org/officeDocument/2006/relationships/image" Target="media/image6.jpeg"/><Relationship Id="rId12" Type="http://schemas.openxmlformats.org/officeDocument/2006/relationships/image" Target="media/image5.png"/><Relationship Id="rId11" Type="http://schemas.openxmlformats.org/officeDocument/2006/relationships/image" Target="http://t3.baidu.com/it/u=1973045309,3910349494%26fm=0%26gp=0.jpg" TargetMode="Externa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4063</Words>
  <Characters>13730</Characters>
  <Lines>0</Lines>
  <Paragraphs>0</Paragraphs>
  <TotalTime>1</TotalTime>
  <ScaleCrop>false</ScaleCrop>
  <LinksUpToDate>false</LinksUpToDate>
  <CharactersWithSpaces>20722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2020-06-22T07:30:00Z</dcterms:created>
  <dc:creator>Administrator</dc:creator>
  <cp:lastModifiedBy>Administrator</cp:lastModifiedBy>
  <dcterms:modified xsi:type="dcterms:W3CDTF">2020-09-01T09:56:46Z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