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</w:rPr>
      </w:pPr>
      <w:r>
        <w:rPr>
          <w:rFonts w:hint="eastAsia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12687300</wp:posOffset>
            </wp:positionV>
            <wp:extent cx="406400" cy="4953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</w:rPr>
        <w:t>七年级英语参考答案</w:t>
      </w:r>
    </w:p>
    <w:p>
      <w:pPr>
        <w:numPr>
          <w:ilvl w:val="0"/>
          <w:numId w:val="1"/>
        </w:numPr>
      </w:pPr>
      <w:r>
        <w:rPr>
          <w:rFonts w:hint="eastAsia"/>
        </w:rPr>
        <w:t>C    2、D    3、B    4、B    5、C    6、B    7、D    8、D   9、C    10、D</w:t>
      </w:r>
    </w:p>
    <w:p>
      <w:pPr>
        <w:numPr>
          <w:ilvl w:val="0"/>
          <w:numId w:val="2"/>
        </w:numPr>
      </w:pPr>
      <w:r>
        <w:rPr>
          <w:rFonts w:hint="eastAsia"/>
        </w:rPr>
        <w:t xml:space="preserve">C   12、B   13、D  </w:t>
      </w:r>
      <w:r>
        <w:rPr>
          <w:rFonts w:hint="eastAsia"/>
        </w:rPr>
        <w:drawing>
          <wp:inline distT="0" distB="0" distL="114300" distR="114300">
            <wp:extent cx="12700" cy="165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14、B   15、B   16、D   17、B   18、D </w:t>
      </w:r>
      <w:r>
        <w:rPr>
          <w:rFonts w:hint="eastAsia"/>
        </w:rPr>
        <w:drawing>
          <wp:inline distT="0" distB="0" distL="114300" distR="114300">
            <wp:extent cx="21590" cy="24130"/>
            <wp:effectExtent l="0" t="0" r="16510" b="444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19、B   20</w:t>
      </w:r>
      <w:r>
        <w:rPr>
          <w:rFonts w:hint="eastAsia"/>
        </w:rPr>
        <w:drawing>
          <wp:inline distT="0" distB="0" distL="114300" distR="114300">
            <wp:extent cx="16510" cy="21590"/>
            <wp:effectExtent l="0" t="0" r="2540" b="698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、C</w:t>
      </w:r>
    </w:p>
    <w:p>
      <w:pPr>
        <w:numPr>
          <w:ilvl w:val="0"/>
          <w:numId w:val="3"/>
        </w:numPr>
      </w:pPr>
      <w:r>
        <w:rPr>
          <w:rFonts w:hint="eastAsia"/>
        </w:rPr>
        <w:t>A   22、D   2</w:t>
      </w:r>
      <w:r>
        <w:rPr>
          <w:rFonts w:hint="eastAsia"/>
        </w:rPr>
        <w:drawing>
          <wp:inline distT="0" distB="0" distL="114300" distR="114300">
            <wp:extent cx="15240" cy="22860"/>
            <wp:effectExtent l="0" t="0" r="3810" b="571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3、C </w:t>
      </w:r>
      <w:r>
        <w:rPr>
          <w:rFonts w:hint="eastAsia"/>
        </w:rPr>
        <w:drawing>
          <wp:inline distT="0" distB="0" distL="114300" distR="114300">
            <wp:extent cx="22860" cy="127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24、D  25、</w:t>
      </w:r>
      <w:r>
        <w:rPr>
          <w:rFonts w:hint="eastAsia"/>
        </w:rPr>
        <w:drawing>
          <wp:inline distT="0" distB="0" distL="114300" distR="114300">
            <wp:extent cx="2032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651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B</w:t>
      </w:r>
    </w:p>
    <w:p>
      <w:pPr>
        <w:numPr>
          <w:ilvl w:val="0"/>
          <w:numId w:val="4"/>
        </w:numPr>
      </w:pPr>
      <w:r>
        <w:rPr>
          <w:rFonts w:hint="eastAsia"/>
        </w:rPr>
        <w:t>A   27、B   28</w:t>
      </w:r>
      <w:r>
        <w:rPr>
          <w:rFonts w:hint="eastAsia"/>
        </w:rPr>
        <w:drawing>
          <wp:inline distT="0" distB="0" distL="114300" distR="114300">
            <wp:extent cx="19050" cy="1778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、C   29、A    30、</w:t>
      </w:r>
      <w:r>
        <w:rPr>
          <w:rFonts w:hint="default"/>
          <w:lang w:val="en-US"/>
        </w:rPr>
        <w:t>C</w:t>
      </w:r>
    </w:p>
    <w:p>
      <w:pPr>
        <w:numPr>
          <w:ilvl w:val="0"/>
          <w:numId w:val="5"/>
        </w:numPr>
      </w:pPr>
      <w:r>
        <w:rPr>
          <w:rFonts w:hint="eastAsia"/>
        </w:rPr>
        <w:t>C   32、</w:t>
      </w:r>
      <w:r>
        <w:rPr>
          <w:rFonts w:hint="default"/>
          <w:lang w:val="en-US"/>
        </w:rPr>
        <w:t>D</w:t>
      </w:r>
      <w:r>
        <w:rPr>
          <w:rFonts w:hint="eastAsia"/>
        </w:rPr>
        <w:t xml:space="preserve"> 33、D </w:t>
      </w:r>
      <w:r>
        <w:rPr>
          <w:rFonts w:hint="eastAsia"/>
        </w:rPr>
        <w:drawing>
          <wp:inline distT="0" distB="0" distL="114300" distR="114300">
            <wp:extent cx="19050" cy="20320"/>
            <wp:effectExtent l="0" t="0" r="0" b="825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34</w:t>
      </w:r>
      <w:r>
        <w:rPr>
          <w:rFonts w:hint="eastAsia"/>
        </w:rPr>
        <w:drawing>
          <wp:inline distT="0" distB="0" distL="114300" distR="114300">
            <wp:extent cx="12700" cy="21590"/>
            <wp:effectExtent l="0" t="0" r="6350" b="6985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、D   35、B</w:t>
      </w:r>
    </w:p>
    <w:p>
      <w:pPr>
        <w:numPr>
          <w:ilvl w:val="0"/>
          <w:numId w:val="6"/>
        </w:numPr>
      </w:pPr>
      <w:r>
        <w:rPr>
          <w:rFonts w:hint="eastAsia"/>
        </w:rPr>
        <w:t>C   37、A   38、E   39、F    40、D</w:t>
      </w:r>
    </w:p>
    <w:p>
      <w:pPr>
        <w:numPr>
          <w:ilvl w:val="0"/>
          <w:numId w:val="7"/>
        </w:numPr>
      </w:pPr>
      <w:r>
        <w:rPr>
          <w:rFonts w:hint="eastAsia"/>
        </w:rPr>
        <w:t>D</w:t>
      </w:r>
      <w:r>
        <w:rPr>
          <w:rFonts w:hint="eastAsia"/>
        </w:rPr>
        <w:drawing>
          <wp:inline distT="0" distB="0" distL="114300" distR="114300">
            <wp:extent cx="2159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42、C   </w:t>
      </w:r>
      <w:r>
        <w:rPr>
          <w:rFonts w:hint="eastAsia"/>
        </w:rPr>
        <w:drawing>
          <wp:inline distT="0" distB="0" distL="114300" distR="114300">
            <wp:extent cx="2413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43、B   44、A   </w:t>
      </w:r>
      <w:r>
        <w:rPr>
          <w:rFonts w:hint="eastAsia"/>
        </w:rPr>
        <w:drawing>
          <wp:inline distT="0" distB="0" distL="114300" distR="114300">
            <wp:extent cx="1651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45、E</w:t>
      </w:r>
    </w:p>
    <w:p>
      <w:pPr>
        <w:numPr>
          <w:ilvl w:val="0"/>
          <w:numId w:val="8"/>
        </w:numPr>
      </w:pPr>
      <w:r>
        <w:rPr>
          <w:rFonts w:hint="eastAsia"/>
        </w:rPr>
        <w:t>to  47、eggs   48、go  49、at   50、划掉the</w:t>
      </w:r>
    </w:p>
    <w:p>
      <w:pPr>
        <w:rPr>
          <w:rFonts w:ascii="宋体" w:hAnsi="宋体" w:cs="宋体"/>
        </w:rPr>
      </w:pPr>
      <w:r>
        <w:rPr>
          <w:rFonts w:hint="eastAsia"/>
        </w:rPr>
        <w:t xml:space="preserve">51、but   52、she  </w:t>
      </w:r>
      <w:r>
        <w:rPr>
          <w:rFonts w:hint="eastAsia"/>
        </w:rPr>
        <w:drawing>
          <wp:inline distT="0" distB="0" distL="114300" distR="114300">
            <wp:extent cx="1651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53、thinks</w:t>
      </w:r>
      <w:r>
        <w:rPr>
          <w:rFonts w:hint="eastAsia"/>
        </w:rPr>
        <w:drawing>
          <wp:inline distT="0" distB="0" distL="114300" distR="114300">
            <wp:extent cx="15240" cy="22860"/>
            <wp:effectExtent l="0" t="0" r="3810" b="571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54、</w:t>
      </w:r>
      <w:r>
        <w:rPr>
          <w:rFonts w:ascii="Arial" w:hAnsi="Arial" w:cs="Arial"/>
        </w:rPr>
        <w:t>√</w:t>
      </w:r>
      <w:r>
        <w:rPr>
          <w:rFonts w:hint="eastAsia" w:ascii="Arial" w:hAnsi="Arial" w:cs="Arial"/>
        </w:rPr>
        <w:t xml:space="preserve">  55、</w:t>
      </w:r>
      <w:r>
        <w:rPr>
          <w:rFonts w:hint="eastAsia"/>
        </w:rPr>
        <w:t>划掉to</w:t>
      </w:r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41"/>
      <w:numFmt w:val="decimal"/>
      <w:suff w:val="nothing"/>
      <w:lvlText w:val="%1、"/>
      <w:lvlJc w:val="left"/>
    </w:lvl>
  </w:abstractNum>
  <w:abstractNum w:abstractNumId="1">
    <w:nsid w:val="00000001"/>
    <w:multiLevelType w:val="singleLevel"/>
    <w:tmpl w:val="00000001"/>
    <w:lvl w:ilvl="0" w:tentative="0">
      <w:start w:val="21"/>
      <w:numFmt w:val="decimal"/>
      <w:suff w:val="nothing"/>
      <w:lvlText w:val="%1、"/>
      <w:lvlJc w:val="left"/>
    </w:lvl>
  </w:abstractNum>
  <w:abstractNum w:abstractNumId="2">
    <w:nsid w:val="00000002"/>
    <w:multiLevelType w:val="singleLevel"/>
    <w:tmpl w:val="00000002"/>
    <w:lvl w:ilvl="0" w:tentative="0">
      <w:start w:val="46"/>
      <w:numFmt w:val="decimal"/>
      <w:suff w:val="nothing"/>
      <w:lvlText w:val="%1、"/>
      <w:lvlJc w:val="left"/>
    </w:lvl>
  </w:abstractNum>
  <w:abstractNum w:abstractNumId="3">
    <w:nsid w:val="00000003"/>
    <w:multiLevelType w:val="singleLevel"/>
    <w:tmpl w:val="00000003"/>
    <w:lvl w:ilvl="0" w:tentative="0">
      <w:start w:val="36"/>
      <w:numFmt w:val="decimal"/>
      <w:suff w:val="nothing"/>
      <w:lvlText w:val="%1、"/>
      <w:lvlJc w:val="left"/>
    </w:lvl>
  </w:abstractNum>
  <w:abstractNum w:abstractNumId="4">
    <w:nsid w:val="00000004"/>
    <w:multiLevelType w:val="singleLevel"/>
    <w:tmpl w:val="00000004"/>
    <w:lvl w:ilvl="0" w:tentative="0">
      <w:start w:val="31"/>
      <w:numFmt w:val="decimal"/>
      <w:suff w:val="nothing"/>
      <w:lvlText w:val="%1、"/>
      <w:lvlJc w:val="left"/>
    </w:lvl>
  </w:abstractNum>
  <w:abstractNum w:abstractNumId="5">
    <w:nsid w:val="00000005"/>
    <w:multiLevelType w:val="singleLevel"/>
    <w:tmpl w:val="00000005"/>
    <w:lvl w:ilvl="0" w:tentative="0">
      <w:start w:val="26"/>
      <w:numFmt w:val="decimal"/>
      <w:suff w:val="nothing"/>
      <w:lvlText w:val="%1、"/>
      <w:lvlJc w:val="left"/>
    </w:lvl>
  </w:abstractNum>
  <w:abstractNum w:abstractNumId="6">
    <w:nsid w:val="00000006"/>
    <w:multiLevelType w:val="singleLevel"/>
    <w:tmpl w:val="00000006"/>
    <w:lvl w:ilvl="0" w:tentative="0">
      <w:start w:val="11"/>
      <w:numFmt w:val="decimal"/>
      <w:suff w:val="nothing"/>
      <w:lvlText w:val="%1、"/>
      <w:lvlJc w:val="left"/>
    </w:lvl>
  </w:abstractNum>
  <w:abstractNum w:abstractNumId="7">
    <w:nsid w:val="00000007"/>
    <w:multiLevelType w:val="singleLevel"/>
    <w:tmpl w:val="0000000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B7A063D"/>
    <w:rsid w:val="6FE0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</Pages>
  <Words>162</Words>
  <Characters>219</Characters>
  <Lines>0</Lines>
  <Paragraphs>10</Paragraphs>
  <TotalTime>0</TotalTime>
  <ScaleCrop>false</ScaleCrop>
  <LinksUpToDate>false</LinksUpToDate>
  <CharactersWithSpaces>360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2020-01-03T03:14:00Z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2020-06-13T08:02:04Z</dcterms:modified>
  <dc:subject>七年级英语参考答案.docx</dc:subject>
  <dc:title>七年级英语参考答案.docx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