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F74E8" w:rsidP="00FB05FD">
      <w:pPr>
        <w:ind w:firstLine="360" w:firstLineChars="150"/>
        <w:jc w:val="center"/>
        <w:rPr>
          <w:rFonts w:hAnsi="宋体" w:hint="eastAsia"/>
          <w:b/>
          <w:sz w:val="24"/>
        </w:rPr>
      </w:pPr>
      <w:r>
        <w:rPr>
          <w:rFonts w:hAnsi="宋体" w:hint="eastAsia"/>
          <w:b/>
          <w:bCs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904pt;margin-top:967pt;mso-position-horizontal-relative:page;mso-position-vertical-relative:top-margin-area;position:absolute;width:30pt;z-index:251658240">
            <v:imagedata r:id="rId4" o:title=""/>
          </v:shape>
        </w:pict>
      </w:r>
      <w:r>
        <w:rPr>
          <w:rFonts w:hAnsi="宋体" w:hint="eastAsia"/>
          <w:b/>
          <w:bCs/>
          <w:sz w:val="24"/>
        </w:rPr>
        <w:t>七年级英语第一次学情检测</w:t>
      </w:r>
      <w:r>
        <w:rPr>
          <w:rFonts w:hAnsi="宋体" w:hint="eastAsia"/>
          <w:b/>
          <w:sz w:val="24"/>
        </w:rPr>
        <w:t>答案</w:t>
      </w:r>
    </w:p>
    <w:p w:rsidR="0001145F" w:rsidP="00FB05FD">
      <w:pPr>
        <w:spacing w:line="320" w:lineRule="exact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 xml:space="preserve">   </w:t>
      </w:r>
    </w:p>
    <w:p w:rsidR="00FB05FD" w:rsidP="00FB05FD">
      <w:pPr>
        <w:spacing w:line="320" w:lineRule="exact"/>
        <w:rPr>
          <w:rFonts w:cs="Arial" w:hint="eastAsia"/>
          <w:sz w:val="22"/>
          <w:szCs w:val="22"/>
        </w:rPr>
      </w:pPr>
      <w:r>
        <w:rPr>
          <w:rFonts w:hAnsi="宋体" w:hint="eastAsia"/>
          <w:sz w:val="24"/>
        </w:rPr>
        <w:t xml:space="preserve">   </w:t>
      </w:r>
      <w:r>
        <w:rPr>
          <w:rFonts w:cs="Arial" w:hint="eastAsia"/>
          <w:sz w:val="22"/>
          <w:szCs w:val="22"/>
        </w:rPr>
        <w:t>一</w:t>
      </w:r>
      <w:r>
        <w:rPr>
          <w:rFonts w:cs="Arial" w:hint="eastAsia"/>
          <w:sz w:val="22"/>
          <w:szCs w:val="22"/>
        </w:rPr>
        <w:t>.</w:t>
      </w:r>
      <w:r w:rsidRPr="00FB05FD" w:rsidR="005F74E8">
        <w:rPr>
          <w:rFonts w:cs="Arial" w:hint="eastAsia"/>
          <w:sz w:val="22"/>
          <w:szCs w:val="22"/>
        </w:rPr>
        <w:t xml:space="preserve"> </w:t>
      </w:r>
      <w:r w:rsidRPr="00FB05FD" w:rsidR="00326E29">
        <w:rPr>
          <w:rFonts w:cs="Arial"/>
          <w:sz w:val="22"/>
          <w:szCs w:val="22"/>
        </w:rPr>
        <w:t>1-</w:t>
      </w:r>
      <w:r>
        <w:rPr>
          <w:rFonts w:cs="Arial" w:hint="eastAsia"/>
          <w:sz w:val="22"/>
          <w:szCs w:val="22"/>
        </w:rPr>
        <w:t xml:space="preserve"> </w:t>
      </w:r>
      <w:r w:rsidRPr="00FB05FD" w:rsidR="00326E29">
        <w:rPr>
          <w:rFonts w:cs="Arial"/>
          <w:sz w:val="22"/>
          <w:szCs w:val="22"/>
        </w:rPr>
        <w:t xml:space="preserve">5  </w:t>
      </w:r>
      <w:r>
        <w:rPr>
          <w:rFonts w:cs="Arial" w:hint="eastAsia"/>
          <w:sz w:val="22"/>
          <w:szCs w:val="22"/>
        </w:rPr>
        <w:t xml:space="preserve"> </w:t>
      </w:r>
      <w:r w:rsidRPr="00FB05FD" w:rsidR="00326E29">
        <w:rPr>
          <w:rFonts w:cs="Arial"/>
          <w:sz w:val="22"/>
          <w:szCs w:val="22"/>
        </w:rPr>
        <w:t xml:space="preserve">BCCBC   </w:t>
      </w:r>
      <w:r>
        <w:rPr>
          <w:rFonts w:cs="Arial" w:hint="eastAsia"/>
          <w:sz w:val="22"/>
          <w:szCs w:val="22"/>
        </w:rPr>
        <w:t xml:space="preserve">  </w:t>
      </w:r>
      <w:r w:rsidRPr="00FB05FD" w:rsidR="00326E29">
        <w:rPr>
          <w:rFonts w:cs="Arial"/>
          <w:sz w:val="22"/>
          <w:szCs w:val="22"/>
        </w:rPr>
        <w:t xml:space="preserve"> </w:t>
      </w:r>
      <w:r>
        <w:rPr>
          <w:rFonts w:cs="Arial" w:hint="eastAsia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6-10   CBBCC</w:t>
      </w:r>
    </w:p>
    <w:p w:rsidR="005F74E8" w:rsidRPr="00FB05FD" w:rsidP="00FB05FD">
      <w:pPr>
        <w:spacing w:line="320" w:lineRule="exact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 xml:space="preserve">      </w:t>
      </w:r>
      <w:r w:rsidRPr="00FB05FD" w:rsidR="00326E29">
        <w:rPr>
          <w:rFonts w:cs="Arial"/>
          <w:sz w:val="22"/>
          <w:szCs w:val="22"/>
        </w:rPr>
        <w:t>11-</w:t>
      </w:r>
      <w:r w:rsidRPr="00FB05FD" w:rsidR="00326E29">
        <w:rPr>
          <w:rFonts w:cs="Arial"/>
          <w:sz w:val="22"/>
          <w:szCs w:val="22"/>
        </w:rPr>
        <w:t>15  CACBA</w:t>
      </w:r>
      <w:r w:rsidRPr="00FB05FD" w:rsidR="00326E29">
        <w:rPr>
          <w:rFonts w:cs="Arial"/>
          <w:sz w:val="22"/>
          <w:szCs w:val="22"/>
        </w:rPr>
        <w:t xml:space="preserve">   </w:t>
      </w:r>
      <w:r>
        <w:rPr>
          <w:rFonts w:cs="Arial" w:hint="eastAsia"/>
          <w:sz w:val="22"/>
          <w:szCs w:val="22"/>
        </w:rPr>
        <w:t xml:space="preserve">  </w:t>
      </w:r>
      <w:r w:rsidRPr="00FB05FD" w:rsidR="00326E29">
        <w:rPr>
          <w:rFonts w:cs="Arial"/>
          <w:sz w:val="22"/>
          <w:szCs w:val="22"/>
        </w:rPr>
        <w:t xml:space="preserve"> </w:t>
      </w:r>
      <w:r>
        <w:rPr>
          <w:rFonts w:cs="Arial" w:hint="eastAsia"/>
          <w:sz w:val="22"/>
          <w:szCs w:val="22"/>
        </w:rPr>
        <w:t xml:space="preserve"> </w:t>
      </w:r>
      <w:r w:rsidRPr="00FB05FD" w:rsidR="00326E29">
        <w:rPr>
          <w:rFonts w:cs="Arial"/>
          <w:sz w:val="22"/>
          <w:szCs w:val="22"/>
        </w:rPr>
        <w:t>16-20  ACABB</w:t>
      </w:r>
    </w:p>
    <w:p w:rsidR="005F74E8" w:rsidRPr="00FB05FD" w:rsidP="00FB05FD">
      <w:pPr>
        <w:spacing w:line="320" w:lineRule="exact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 xml:space="preserve">   </w:t>
      </w:r>
      <w:r>
        <w:rPr>
          <w:rFonts w:cs="Arial" w:hint="eastAsia"/>
          <w:sz w:val="22"/>
          <w:szCs w:val="22"/>
        </w:rPr>
        <w:t>二</w:t>
      </w:r>
      <w:r>
        <w:rPr>
          <w:rFonts w:cs="Arial" w:hint="eastAsia"/>
          <w:sz w:val="22"/>
          <w:szCs w:val="22"/>
        </w:rPr>
        <w:t>.</w:t>
      </w:r>
      <w:r w:rsidRPr="00FB05FD">
        <w:rPr>
          <w:rFonts w:cs="Arial" w:hint="eastAsia"/>
          <w:sz w:val="22"/>
          <w:szCs w:val="22"/>
        </w:rPr>
        <w:t>21-</w:t>
      </w:r>
      <w:r w:rsidRPr="00FB05FD">
        <w:rPr>
          <w:rFonts w:cs="Arial" w:hint="eastAsia"/>
          <w:sz w:val="22"/>
          <w:szCs w:val="22"/>
        </w:rPr>
        <w:t>25</w:t>
      </w:r>
      <w:r w:rsidRPr="00FB05FD" w:rsidR="000D5942">
        <w:rPr>
          <w:rFonts w:cs="Arial" w:hint="eastAsia"/>
          <w:sz w:val="22"/>
          <w:szCs w:val="22"/>
        </w:rPr>
        <w:t xml:space="preserve"> </w:t>
      </w:r>
      <w:r>
        <w:rPr>
          <w:rFonts w:cs="Arial" w:hint="eastAsia"/>
          <w:sz w:val="22"/>
          <w:szCs w:val="22"/>
        </w:rPr>
        <w:t xml:space="preserve"> </w:t>
      </w:r>
      <w:r w:rsidRPr="00FB05FD" w:rsidR="000D5942">
        <w:rPr>
          <w:rFonts w:cs="Arial" w:hint="eastAsia"/>
          <w:sz w:val="22"/>
          <w:szCs w:val="22"/>
        </w:rPr>
        <w:t>DACB</w:t>
      </w:r>
      <w:r w:rsidR="00833E3B">
        <w:rPr>
          <w:rFonts w:cs="Arial" w:hint="eastAsia"/>
          <w:sz w:val="22"/>
          <w:szCs w:val="22"/>
        </w:rPr>
        <w:t>D</w:t>
      </w:r>
      <w:r w:rsidRPr="00FB05FD">
        <w:rPr>
          <w:rFonts w:cs="Arial" w:hint="eastAsia"/>
          <w:sz w:val="22"/>
          <w:szCs w:val="22"/>
        </w:rPr>
        <w:t xml:space="preserve">      </w:t>
      </w:r>
      <w:r>
        <w:rPr>
          <w:rFonts w:cs="Arial" w:hint="eastAsia"/>
          <w:sz w:val="22"/>
          <w:szCs w:val="22"/>
        </w:rPr>
        <w:t xml:space="preserve"> </w:t>
      </w:r>
      <w:r w:rsidRPr="00FB05FD" w:rsidR="000D5942">
        <w:rPr>
          <w:rFonts w:cs="Arial" w:hint="eastAsia"/>
          <w:sz w:val="22"/>
          <w:szCs w:val="22"/>
        </w:rPr>
        <w:t>26-30</w:t>
      </w:r>
      <w:r>
        <w:rPr>
          <w:rFonts w:cs="Arial" w:hint="eastAsia"/>
          <w:sz w:val="22"/>
          <w:szCs w:val="22"/>
        </w:rPr>
        <w:t xml:space="preserve"> </w:t>
      </w:r>
      <w:r w:rsidRPr="00FB05FD" w:rsidR="000D5942">
        <w:rPr>
          <w:rFonts w:cs="Arial" w:hint="eastAsia"/>
          <w:sz w:val="22"/>
          <w:szCs w:val="22"/>
        </w:rPr>
        <w:t xml:space="preserve"> CBBAD</w:t>
      </w:r>
      <w:r w:rsidRPr="00FB05FD">
        <w:rPr>
          <w:rFonts w:cs="Arial" w:hint="eastAsia"/>
          <w:sz w:val="22"/>
          <w:szCs w:val="22"/>
        </w:rPr>
        <w:t xml:space="preserve">  </w:t>
      </w:r>
    </w:p>
    <w:p w:rsidR="005F74E8" w:rsidRPr="00FB05FD" w:rsidP="00FB05FD">
      <w:pPr>
        <w:spacing w:line="320" w:lineRule="exact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 xml:space="preserve">   </w:t>
      </w:r>
      <w:r>
        <w:rPr>
          <w:rFonts w:cs="Arial" w:hint="eastAsia"/>
          <w:sz w:val="22"/>
          <w:szCs w:val="22"/>
        </w:rPr>
        <w:t>三</w:t>
      </w:r>
      <w:r>
        <w:rPr>
          <w:rFonts w:cs="Arial" w:hint="eastAsia"/>
          <w:sz w:val="22"/>
          <w:szCs w:val="22"/>
        </w:rPr>
        <w:t xml:space="preserve">. </w:t>
      </w:r>
      <w:r w:rsidR="0001145F">
        <w:rPr>
          <w:rFonts w:cs="Arial" w:hint="eastAsia"/>
          <w:sz w:val="22"/>
          <w:szCs w:val="22"/>
        </w:rPr>
        <w:t>31-</w:t>
      </w:r>
      <w:r w:rsidRPr="00FB05FD">
        <w:rPr>
          <w:rFonts w:cs="Arial" w:hint="eastAsia"/>
          <w:sz w:val="22"/>
          <w:szCs w:val="22"/>
        </w:rPr>
        <w:t>35  ACBBC</w:t>
      </w:r>
      <w:r w:rsidRPr="00FB05FD">
        <w:rPr>
          <w:rFonts w:cs="Arial" w:hint="eastAsia"/>
          <w:sz w:val="22"/>
          <w:szCs w:val="22"/>
        </w:rPr>
        <w:t xml:space="preserve">      </w:t>
      </w:r>
      <w:r w:rsidR="0001145F">
        <w:rPr>
          <w:rFonts w:cs="Arial" w:hint="eastAsia"/>
          <w:sz w:val="22"/>
          <w:szCs w:val="22"/>
        </w:rPr>
        <w:t xml:space="preserve"> 36-</w:t>
      </w:r>
      <w:r w:rsidRPr="00FB05FD">
        <w:rPr>
          <w:rFonts w:cs="Arial" w:hint="eastAsia"/>
          <w:sz w:val="22"/>
          <w:szCs w:val="22"/>
        </w:rPr>
        <w:t>40  BBCCC</w:t>
      </w:r>
    </w:p>
    <w:p w:rsidR="005F74E8" w:rsidRPr="00FB05FD" w:rsidP="00FB05FD">
      <w:pPr>
        <w:spacing w:line="320" w:lineRule="exact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 xml:space="preserve">   </w:t>
      </w:r>
      <w:r w:rsidRPr="00FB05FD">
        <w:rPr>
          <w:rFonts w:cs="Arial" w:hint="eastAsia"/>
          <w:sz w:val="22"/>
          <w:szCs w:val="22"/>
        </w:rPr>
        <w:t>四</w:t>
      </w:r>
      <w:r>
        <w:rPr>
          <w:rFonts w:cs="Arial" w:hint="eastAsia"/>
          <w:sz w:val="22"/>
          <w:szCs w:val="22"/>
        </w:rPr>
        <w:t>.</w:t>
      </w:r>
      <w:r w:rsidRPr="00FB05FD">
        <w:rPr>
          <w:rFonts w:cs="Arial" w:hint="eastAsia"/>
          <w:sz w:val="22"/>
          <w:szCs w:val="22"/>
        </w:rPr>
        <w:t>41-45</w:t>
      </w:r>
      <w:r w:rsidRPr="00FB05FD">
        <w:rPr>
          <w:rFonts w:cs="Arial"/>
          <w:sz w:val="22"/>
          <w:szCs w:val="22"/>
        </w:rPr>
        <w:t xml:space="preserve"> </w:t>
      </w:r>
      <w:r w:rsidRPr="00FB05FD">
        <w:rPr>
          <w:rFonts w:cs="Arial"/>
          <w:sz w:val="22"/>
          <w:szCs w:val="22"/>
        </w:rPr>
        <w:t>DDA</w:t>
      </w:r>
      <w:r w:rsidR="00833E3B">
        <w:rPr>
          <w:rFonts w:cs="Arial" w:hint="eastAsia"/>
          <w:sz w:val="22"/>
          <w:szCs w:val="22"/>
        </w:rPr>
        <w:t>B</w:t>
      </w:r>
      <w:r w:rsidRPr="00FB05FD">
        <w:rPr>
          <w:rFonts w:cs="Arial" w:hint="eastAsia"/>
          <w:sz w:val="22"/>
          <w:szCs w:val="22"/>
        </w:rPr>
        <w:t>C</w:t>
      </w:r>
      <w:r>
        <w:rPr>
          <w:rFonts w:cs="Arial" w:hint="eastAsia"/>
          <w:sz w:val="22"/>
          <w:szCs w:val="22"/>
        </w:rPr>
        <w:t xml:space="preserve">   </w:t>
      </w:r>
      <w:r w:rsidRPr="00FB05FD">
        <w:rPr>
          <w:rFonts w:cs="Arial" w:hint="eastAsia"/>
          <w:sz w:val="22"/>
          <w:szCs w:val="22"/>
        </w:rPr>
        <w:t xml:space="preserve">46---50 CDBDC     51-55 DABDC </w:t>
      </w:r>
    </w:p>
    <w:p w:rsidR="005F74E8" w:rsidP="005F74E8">
      <w:pPr>
        <w:spacing w:line="320" w:lineRule="exact"/>
        <w:ind w:firstLine="360" w:firstLineChars="15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>五</w:t>
      </w:r>
      <w:r>
        <w:rPr>
          <w:rFonts w:cs="Arial" w:hint="eastAsia"/>
          <w:sz w:val="22"/>
          <w:szCs w:val="22"/>
        </w:rPr>
        <w:t>.</w:t>
      </w:r>
      <w:r>
        <w:rPr>
          <w:rFonts w:cs="Arial"/>
          <w:sz w:val="22"/>
          <w:szCs w:val="22"/>
        </w:rPr>
        <w:tab/>
      </w:r>
      <w:r>
        <w:rPr>
          <w:rFonts w:cs="Arial" w:hint="eastAsia"/>
          <w:sz w:val="22"/>
          <w:szCs w:val="22"/>
        </w:rPr>
        <w:t>56</w:t>
      </w:r>
      <w:r>
        <w:rPr>
          <w:rFonts w:cs="Arial" w:hint="eastAsia"/>
          <w:sz w:val="22"/>
          <w:szCs w:val="22"/>
        </w:rPr>
        <w:t xml:space="preserve">. </w:t>
      </w:r>
      <w:r>
        <w:rPr>
          <w:rFonts w:cs="Arial" w:hint="eastAsia"/>
          <w:sz w:val="22"/>
          <w:szCs w:val="22"/>
        </w:rPr>
        <w:t>else</w:t>
      </w:r>
      <w:r>
        <w:rPr>
          <w:rFonts w:cs="Arial" w:hint="eastAsia"/>
          <w:sz w:val="22"/>
          <w:szCs w:val="22"/>
        </w:rPr>
        <w:t xml:space="preserve">    </w:t>
      </w:r>
      <w:r>
        <w:rPr>
          <w:rFonts w:cs="Arial" w:hint="eastAsia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</w:t>
      </w:r>
      <w:r w:rsidR="0001145F">
        <w:rPr>
          <w:rFonts w:cs="Arial" w:hint="eastAsia"/>
          <w:sz w:val="22"/>
          <w:szCs w:val="22"/>
        </w:rPr>
        <w:t xml:space="preserve">  </w:t>
      </w:r>
      <w:r>
        <w:rPr>
          <w:rFonts w:cs="Arial" w:hint="eastAsia"/>
          <w:sz w:val="22"/>
          <w:szCs w:val="22"/>
        </w:rPr>
        <w:t>57</w:t>
      </w:r>
      <w:r>
        <w:rPr>
          <w:rFonts w:cs="Arial" w:hint="eastAsia"/>
          <w:sz w:val="22"/>
          <w:szCs w:val="22"/>
        </w:rPr>
        <w:t xml:space="preserve">. </w:t>
      </w:r>
      <w:r>
        <w:rPr>
          <w:rFonts w:cs="Arial" w:hint="eastAsia"/>
          <w:sz w:val="22"/>
          <w:szCs w:val="22"/>
        </w:rPr>
        <w:t>cute</w:t>
      </w:r>
      <w:r>
        <w:rPr>
          <w:rFonts w:cs="Arial" w:hint="eastAsia"/>
          <w:sz w:val="22"/>
          <w:szCs w:val="22"/>
        </w:rPr>
        <w:tab/>
      </w:r>
      <w:r>
        <w:rPr>
          <w:rFonts w:cs="Arial" w:hint="eastAsia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</w:t>
      </w:r>
      <w:r>
        <w:rPr>
          <w:rFonts w:cs="Arial" w:hint="eastAsia"/>
          <w:sz w:val="22"/>
          <w:szCs w:val="22"/>
        </w:rPr>
        <w:t>58</w:t>
      </w:r>
      <w:r>
        <w:rPr>
          <w:rFonts w:cs="Arial" w:hint="eastAsia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>free</w:t>
      </w:r>
      <w:r>
        <w:rPr>
          <w:rFonts w:cs="Arial" w:hint="eastAsia"/>
          <w:sz w:val="22"/>
          <w:szCs w:val="22"/>
        </w:rPr>
        <w:t xml:space="preserve">     </w:t>
      </w:r>
      <w:r>
        <w:rPr>
          <w:rFonts w:cs="Arial"/>
          <w:sz w:val="22"/>
          <w:szCs w:val="22"/>
        </w:rPr>
        <w:t xml:space="preserve">   </w:t>
      </w:r>
      <w:r>
        <w:rPr>
          <w:rFonts w:cs="Arial" w:hint="eastAsia"/>
          <w:sz w:val="22"/>
          <w:szCs w:val="22"/>
        </w:rPr>
        <w:t>59</w:t>
      </w:r>
      <w:r>
        <w:rPr>
          <w:rFonts w:cs="Arial" w:hint="eastAsia"/>
          <w:sz w:val="22"/>
          <w:szCs w:val="22"/>
        </w:rPr>
        <w:t xml:space="preserve">. </w:t>
      </w:r>
      <w:r w:rsidR="00833E3B">
        <w:rPr>
          <w:rFonts w:cs="Arial" w:hint="eastAsia"/>
          <w:sz w:val="22"/>
          <w:szCs w:val="22"/>
        </w:rPr>
        <w:t>t</w:t>
      </w:r>
      <w:r>
        <w:rPr>
          <w:rFonts w:cs="Arial" w:hint="eastAsia"/>
          <w:sz w:val="22"/>
          <w:szCs w:val="22"/>
        </w:rPr>
        <w:t>rue</w:t>
      </w:r>
      <w:r>
        <w:rPr>
          <w:rFonts w:cs="Arial" w:hint="eastAsia"/>
          <w:sz w:val="22"/>
          <w:szCs w:val="22"/>
        </w:rPr>
        <w:t xml:space="preserve">     60.history</w:t>
      </w:r>
    </w:p>
    <w:p w:rsidR="005F74E8" w:rsidP="005F74E8">
      <w:pPr>
        <w:spacing w:line="320" w:lineRule="exact"/>
        <w:ind w:firstLine="960" w:firstLineChars="4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 xml:space="preserve">61. </w:t>
      </w:r>
      <w:r>
        <w:rPr>
          <w:rFonts w:cs="Arial" w:hint="eastAsia"/>
          <w:sz w:val="22"/>
          <w:szCs w:val="22"/>
        </w:rPr>
        <w:t>swimming</w:t>
      </w:r>
      <w:r>
        <w:rPr>
          <w:rFonts w:cs="Arial" w:hint="eastAsia"/>
          <w:sz w:val="22"/>
          <w:szCs w:val="22"/>
        </w:rPr>
        <w:t xml:space="preserve">   </w:t>
      </w:r>
      <w:r>
        <w:rPr>
          <w:rFonts w:cs="Arial" w:hint="eastAsia"/>
          <w:sz w:val="22"/>
          <w:szCs w:val="22"/>
        </w:rPr>
        <w:tab/>
      </w:r>
      <w:r>
        <w:rPr>
          <w:rFonts w:cs="Arial" w:hint="eastAsia"/>
          <w:sz w:val="22"/>
          <w:szCs w:val="22"/>
        </w:rPr>
        <w:t xml:space="preserve">62. </w:t>
      </w:r>
      <w:r>
        <w:rPr>
          <w:rFonts w:cs="Arial" w:hint="eastAsia"/>
          <w:sz w:val="22"/>
          <w:szCs w:val="22"/>
        </w:rPr>
        <w:t>him</w:t>
      </w:r>
      <w:r>
        <w:rPr>
          <w:rFonts w:cs="Arial" w:hint="eastAsia"/>
          <w:sz w:val="22"/>
          <w:szCs w:val="22"/>
        </w:rPr>
        <w:t xml:space="preserve">   </w:t>
      </w:r>
      <w:r>
        <w:rPr>
          <w:rFonts w:cs="Arial" w:hint="eastAsia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</w:t>
      </w:r>
      <w:r>
        <w:rPr>
          <w:rFonts w:cs="Arial" w:hint="eastAsia"/>
          <w:sz w:val="22"/>
          <w:szCs w:val="22"/>
        </w:rPr>
        <w:t xml:space="preserve">63. </w:t>
      </w:r>
      <w:r>
        <w:rPr>
          <w:rFonts w:cs="Arial" w:hint="eastAsia"/>
          <w:sz w:val="22"/>
          <w:szCs w:val="22"/>
        </w:rPr>
        <w:t>heroes</w:t>
      </w:r>
      <w:r>
        <w:rPr>
          <w:rFonts w:cs="Arial" w:hint="eastAsia"/>
          <w:sz w:val="22"/>
          <w:szCs w:val="22"/>
        </w:rPr>
        <w:t xml:space="preserve"> </w:t>
      </w:r>
      <w:r>
        <w:rPr>
          <w:rFonts w:cs="Arial" w:hint="eastAsia"/>
          <w:sz w:val="22"/>
          <w:szCs w:val="22"/>
        </w:rPr>
        <w:tab/>
        <w:t xml:space="preserve"> </w:t>
      </w:r>
      <w:r>
        <w:rPr>
          <w:rFonts w:cs="Arial"/>
          <w:sz w:val="22"/>
          <w:szCs w:val="22"/>
        </w:rPr>
        <w:t xml:space="preserve">  </w:t>
      </w:r>
      <w:r>
        <w:rPr>
          <w:rFonts w:cs="Arial" w:hint="eastAsia"/>
          <w:sz w:val="22"/>
          <w:szCs w:val="22"/>
        </w:rPr>
        <w:tab/>
        <w:t xml:space="preserve">64. </w:t>
      </w:r>
      <w:r>
        <w:rPr>
          <w:rFonts w:cs="Arial" w:hint="eastAsia"/>
          <w:sz w:val="22"/>
          <w:szCs w:val="22"/>
        </w:rPr>
        <w:t>hobbies</w:t>
      </w:r>
      <w:r>
        <w:rPr>
          <w:rFonts w:cs="Arial" w:hint="eastAsia"/>
          <w:sz w:val="22"/>
          <w:szCs w:val="22"/>
        </w:rPr>
        <w:t xml:space="preserve">    65. </w:t>
      </w:r>
      <w:r>
        <w:rPr>
          <w:rFonts w:cs="Arial" w:hint="eastAsia"/>
          <w:sz w:val="22"/>
          <w:szCs w:val="22"/>
        </w:rPr>
        <w:t>really</w:t>
      </w:r>
    </w:p>
    <w:p w:rsidR="005F74E8" w:rsidP="005F74E8">
      <w:pPr>
        <w:spacing w:line="320" w:lineRule="exact"/>
        <w:ind w:firstLine="960" w:firstLineChars="4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 xml:space="preserve">66. </w:t>
      </w:r>
      <w:r>
        <w:rPr>
          <w:rFonts w:cs="Arial" w:hint="eastAsia"/>
          <w:sz w:val="22"/>
          <w:szCs w:val="22"/>
        </w:rPr>
        <w:t>enjoys</w:t>
      </w:r>
      <w:r>
        <w:rPr>
          <w:rFonts w:cs="Arial" w:hint="eastAsia"/>
          <w:sz w:val="22"/>
          <w:szCs w:val="22"/>
        </w:rPr>
        <w:t xml:space="preserve">    </w:t>
      </w:r>
      <w:r>
        <w:rPr>
          <w:rFonts w:cs="Arial" w:hint="eastAsia"/>
          <w:sz w:val="22"/>
          <w:szCs w:val="22"/>
        </w:rPr>
        <w:tab/>
        <w:t xml:space="preserve">67. </w:t>
      </w:r>
      <w:r>
        <w:rPr>
          <w:rFonts w:cs="Arial" w:hint="eastAsia"/>
          <w:sz w:val="22"/>
          <w:szCs w:val="22"/>
        </w:rPr>
        <w:t>watch</w:t>
      </w:r>
      <w:r>
        <w:rPr>
          <w:rFonts w:cs="Arial" w:hint="eastAsia"/>
          <w:sz w:val="22"/>
          <w:szCs w:val="22"/>
        </w:rPr>
        <w:t xml:space="preserve">     68.flies    </w:t>
      </w:r>
      <w:r>
        <w:rPr>
          <w:rFonts w:cs="Arial"/>
          <w:sz w:val="22"/>
          <w:szCs w:val="22"/>
        </w:rPr>
        <w:t xml:space="preserve"> </w:t>
      </w:r>
      <w:r>
        <w:rPr>
          <w:rFonts w:cs="Arial" w:hint="eastAsia"/>
          <w:sz w:val="22"/>
          <w:szCs w:val="22"/>
        </w:rPr>
        <w:t xml:space="preserve">   69. </w:t>
      </w:r>
      <w:r>
        <w:rPr>
          <w:rFonts w:cs="Arial" w:hint="eastAsia"/>
          <w:sz w:val="22"/>
          <w:szCs w:val="22"/>
        </w:rPr>
        <w:t>feel</w:t>
      </w:r>
      <w:r>
        <w:rPr>
          <w:rFonts w:cs="Arial" w:hint="eastAsia"/>
          <w:sz w:val="22"/>
          <w:szCs w:val="22"/>
        </w:rPr>
        <w:t xml:space="preserve">        70. </w:t>
      </w:r>
      <w:r>
        <w:rPr>
          <w:rFonts w:cs="Arial" w:hint="eastAsia"/>
          <w:sz w:val="22"/>
          <w:szCs w:val="22"/>
        </w:rPr>
        <w:t>aren</w:t>
      </w:r>
      <w:r>
        <w:rPr>
          <w:rFonts w:cs="Arial"/>
          <w:sz w:val="22"/>
          <w:szCs w:val="22"/>
        </w:rPr>
        <w:t>’</w:t>
      </w:r>
      <w:r>
        <w:rPr>
          <w:rFonts w:cs="Arial" w:hint="eastAsia"/>
          <w:sz w:val="22"/>
          <w:szCs w:val="22"/>
        </w:rPr>
        <w:t>t</w:t>
      </w:r>
    </w:p>
    <w:p w:rsidR="005F74E8" w:rsidP="005F74E8">
      <w:pPr>
        <w:spacing w:line="320" w:lineRule="exact"/>
        <w:ind w:firstLine="480" w:firstLineChars="2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>六</w:t>
      </w:r>
      <w:r>
        <w:rPr>
          <w:rFonts w:cs="Arial" w:hint="eastAsia"/>
          <w:sz w:val="22"/>
          <w:szCs w:val="22"/>
        </w:rPr>
        <w:t>.</w:t>
      </w:r>
      <w:r>
        <w:rPr>
          <w:rFonts w:cs="Arial" w:hint="eastAsia"/>
          <w:sz w:val="22"/>
          <w:szCs w:val="22"/>
        </w:rPr>
        <w:t>71. Do; go</w:t>
      </w:r>
      <w:r>
        <w:rPr>
          <w:rFonts w:cs="Arial" w:hint="eastAsia"/>
          <w:sz w:val="22"/>
          <w:szCs w:val="22"/>
        </w:rPr>
        <w:tab/>
      </w:r>
      <w:r>
        <w:rPr>
          <w:rFonts w:cs="Arial" w:hint="eastAsia"/>
          <w:sz w:val="22"/>
          <w:szCs w:val="22"/>
        </w:rPr>
        <w:tab/>
        <w:t xml:space="preserve">72. </w:t>
      </w:r>
      <w:r>
        <w:rPr>
          <w:rFonts w:cs="Arial" w:hint="eastAsia"/>
          <w:sz w:val="22"/>
          <w:szCs w:val="22"/>
        </w:rPr>
        <w:t>doesn</w:t>
      </w:r>
      <w:r>
        <w:rPr>
          <w:rFonts w:cs="Arial"/>
          <w:sz w:val="22"/>
          <w:szCs w:val="22"/>
        </w:rPr>
        <w:t>’</w:t>
      </w:r>
      <w:r>
        <w:rPr>
          <w:rFonts w:cs="Arial" w:hint="eastAsia"/>
          <w:sz w:val="22"/>
          <w:szCs w:val="22"/>
        </w:rPr>
        <w:t>t</w:t>
      </w:r>
      <w:r>
        <w:rPr>
          <w:rFonts w:cs="Arial" w:hint="eastAsia"/>
          <w:sz w:val="22"/>
          <w:szCs w:val="22"/>
        </w:rPr>
        <w:t xml:space="preserve"> do </w:t>
      </w:r>
      <w:r w:rsidR="0001145F">
        <w:rPr>
          <w:rFonts w:cs="Arial" w:hint="eastAsia"/>
          <w:sz w:val="22"/>
          <w:szCs w:val="22"/>
        </w:rPr>
        <w:t xml:space="preserve"> </w:t>
      </w:r>
      <w:r>
        <w:rPr>
          <w:rFonts w:cs="Arial" w:hint="eastAsia"/>
          <w:sz w:val="22"/>
          <w:szCs w:val="22"/>
        </w:rPr>
        <w:t>73.</w:t>
      </w:r>
      <w:r>
        <w:rPr>
          <w:rFonts w:cs="Arial" w:hint="eastAsia"/>
          <w:sz w:val="22"/>
          <w:szCs w:val="22"/>
        </w:rPr>
        <w:t>walks to</w:t>
      </w:r>
      <w:r>
        <w:rPr>
          <w:rFonts w:cs="Arial" w:hint="eastAsia"/>
          <w:sz w:val="22"/>
          <w:szCs w:val="22"/>
        </w:rPr>
        <w:t xml:space="preserve">  </w:t>
      </w:r>
      <w:r>
        <w:rPr>
          <w:rFonts w:cs="Arial" w:hint="eastAsia"/>
          <w:sz w:val="22"/>
          <w:szCs w:val="22"/>
        </w:rPr>
        <w:t>74. Is; from</w:t>
      </w:r>
      <w:r>
        <w:rPr>
          <w:rFonts w:cs="Arial"/>
          <w:sz w:val="22"/>
          <w:szCs w:val="22"/>
        </w:rPr>
        <w:t xml:space="preserve">  </w:t>
      </w:r>
      <w:r>
        <w:rPr>
          <w:rFonts w:cs="Arial" w:hint="eastAsia"/>
          <w:sz w:val="22"/>
          <w:szCs w:val="22"/>
        </w:rPr>
        <w:t xml:space="preserve">  75.What; do</w:t>
      </w:r>
    </w:p>
    <w:p w:rsidR="005F74E8" w:rsidP="005F74E8">
      <w:pPr>
        <w:spacing w:line="320" w:lineRule="exact"/>
        <w:ind w:firstLine="480" w:firstLineChars="2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>七</w:t>
      </w:r>
      <w:r>
        <w:rPr>
          <w:rFonts w:cs="Arial" w:hint="eastAsia"/>
          <w:sz w:val="22"/>
          <w:szCs w:val="22"/>
        </w:rPr>
        <w:t>.</w:t>
      </w:r>
      <w:r>
        <w:rPr>
          <w:rFonts w:cs="Arial" w:hint="eastAsia"/>
          <w:sz w:val="22"/>
          <w:szCs w:val="22"/>
        </w:rPr>
        <w:t xml:space="preserve">76. </w:t>
      </w:r>
      <w:r>
        <w:rPr>
          <w:rFonts w:cs="Arial" w:hint="eastAsia"/>
          <w:sz w:val="22"/>
          <w:szCs w:val="22"/>
        </w:rPr>
        <w:t>classroom</w:t>
      </w:r>
      <w:r>
        <w:rPr>
          <w:rFonts w:cs="Arial" w:hint="eastAsia"/>
          <w:sz w:val="22"/>
          <w:szCs w:val="22"/>
        </w:rPr>
        <w:tab/>
        <w:t xml:space="preserve">77. </w:t>
      </w:r>
      <w:r>
        <w:rPr>
          <w:rFonts w:cs="Arial" w:hint="eastAsia"/>
          <w:sz w:val="22"/>
          <w:szCs w:val="22"/>
        </w:rPr>
        <w:t>much</w:t>
      </w:r>
      <w:r>
        <w:rPr>
          <w:rFonts w:cs="Arial" w:hint="eastAsia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</w:t>
      </w:r>
      <w:r>
        <w:rPr>
          <w:rFonts w:cs="Arial" w:hint="eastAsia"/>
          <w:sz w:val="22"/>
          <w:szCs w:val="22"/>
        </w:rPr>
        <w:t xml:space="preserve">   </w:t>
      </w:r>
      <w:r w:rsidR="0001145F">
        <w:rPr>
          <w:rFonts w:cs="Arial" w:hint="eastAsia"/>
          <w:sz w:val="22"/>
          <w:szCs w:val="22"/>
        </w:rPr>
        <w:t xml:space="preserve"> </w:t>
      </w:r>
      <w:r>
        <w:rPr>
          <w:rFonts w:cs="Arial" w:hint="eastAsia"/>
          <w:sz w:val="22"/>
          <w:szCs w:val="22"/>
        </w:rPr>
        <w:t xml:space="preserve"> 78. </w:t>
      </w:r>
      <w:r>
        <w:rPr>
          <w:rFonts w:cs="Arial" w:hint="eastAsia"/>
          <w:sz w:val="22"/>
          <w:szCs w:val="22"/>
        </w:rPr>
        <w:t>glad</w:t>
      </w:r>
      <w:r>
        <w:rPr>
          <w:rFonts w:cs="Arial" w:hint="eastAsia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 </w:t>
      </w:r>
      <w:r>
        <w:rPr>
          <w:rFonts w:cs="Arial" w:hint="eastAsia"/>
          <w:sz w:val="22"/>
          <w:szCs w:val="22"/>
        </w:rPr>
        <w:t>79. After</w:t>
      </w:r>
      <w:r>
        <w:rPr>
          <w:rFonts w:cs="Arial" w:hint="eastAsia"/>
          <w:sz w:val="22"/>
          <w:szCs w:val="22"/>
        </w:rPr>
        <w:tab/>
        <w:t xml:space="preserve">   </w:t>
      </w:r>
      <w:r w:rsidR="0001145F">
        <w:rPr>
          <w:rFonts w:cs="Arial" w:hint="eastAsia"/>
          <w:sz w:val="22"/>
          <w:szCs w:val="22"/>
        </w:rPr>
        <w:t xml:space="preserve"> </w:t>
      </w:r>
      <w:bookmarkStart w:id="0" w:name="_GoBack"/>
      <w:bookmarkEnd w:id="0"/>
      <w:r>
        <w:rPr>
          <w:rFonts w:cs="Arial" w:hint="eastAsia"/>
          <w:sz w:val="22"/>
          <w:szCs w:val="22"/>
        </w:rPr>
        <w:t>80. loves/ likes</w:t>
      </w:r>
    </w:p>
    <w:p w:rsidR="005F74E8" w:rsidP="005F74E8">
      <w:pPr>
        <w:spacing w:line="320" w:lineRule="exact"/>
        <w:ind w:firstLine="480" w:firstLineChars="2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>八</w:t>
      </w:r>
      <w:r>
        <w:rPr>
          <w:rFonts w:cs="Arial" w:hint="eastAsia"/>
          <w:sz w:val="22"/>
          <w:szCs w:val="22"/>
        </w:rPr>
        <w:t>.</w:t>
      </w:r>
      <w:r>
        <w:rPr>
          <w:rFonts w:cs="Arial" w:hint="eastAsia"/>
          <w:sz w:val="22"/>
          <w:szCs w:val="22"/>
        </w:rPr>
        <w:t>81. Peter. / Peter does. /Peter writes the letter.</w:t>
      </w:r>
    </w:p>
    <w:p w:rsidR="005F74E8" w:rsidP="005F74E8">
      <w:pPr>
        <w:spacing w:line="320" w:lineRule="exact"/>
        <w:ind w:firstLine="960" w:firstLineChars="4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 xml:space="preserve">82. Tennis. / His </w:t>
      </w:r>
      <w:r>
        <w:rPr>
          <w:rFonts w:cs="Arial" w:hint="eastAsia"/>
          <w:sz w:val="22"/>
          <w:szCs w:val="22"/>
        </w:rPr>
        <w:t>favourite</w:t>
      </w:r>
      <w:r>
        <w:rPr>
          <w:rFonts w:cs="Arial" w:hint="eastAsia"/>
          <w:sz w:val="22"/>
          <w:szCs w:val="22"/>
        </w:rPr>
        <w:t xml:space="preserve"> sport is tennis.</w:t>
      </w:r>
    </w:p>
    <w:p w:rsidR="005F74E8" w:rsidP="005F74E8">
      <w:pPr>
        <w:spacing w:line="320" w:lineRule="exact"/>
        <w:ind w:firstLine="960" w:firstLineChars="4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>83. Beautiful piano music. / He likes beautiful piano music best.</w:t>
      </w:r>
    </w:p>
    <w:p w:rsidR="005F74E8" w:rsidP="005F74E8">
      <w:pPr>
        <w:spacing w:line="320" w:lineRule="exact"/>
        <w:ind w:firstLine="960" w:firstLineChars="4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>84. Three. / He tells us three ways of relaxing.</w:t>
      </w:r>
    </w:p>
    <w:p w:rsidR="005F74E8" w:rsidP="005F74E8">
      <w:pPr>
        <w:spacing w:line="320" w:lineRule="exact"/>
        <w:ind w:firstLine="960" w:firstLineChars="4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>85. Every summer</w:t>
      </w:r>
      <w:r>
        <w:rPr>
          <w:rFonts w:cs="Arial" w:hint="eastAsia"/>
          <w:sz w:val="22"/>
          <w:szCs w:val="22"/>
        </w:rPr>
        <w:t>./</w:t>
      </w:r>
      <w:r>
        <w:rPr>
          <w:rFonts w:cs="Arial" w:hint="eastAsia"/>
          <w:sz w:val="22"/>
          <w:szCs w:val="22"/>
        </w:rPr>
        <w:t xml:space="preserve"> He goes </w:t>
      </w:r>
      <w:r>
        <w:rPr>
          <w:rFonts w:cs="Arial"/>
          <w:sz w:val="22"/>
          <w:szCs w:val="22"/>
        </w:rPr>
        <w:t>traveling</w:t>
      </w:r>
      <w:r>
        <w:rPr>
          <w:rFonts w:cs="Arial" w:hint="eastAsia"/>
          <w:sz w:val="22"/>
          <w:szCs w:val="22"/>
        </w:rPr>
        <w:t xml:space="preserve"> with his parents every summer.</w:t>
      </w:r>
    </w:p>
    <w:p w:rsidR="005F74E8" w:rsidP="005F74E8">
      <w:pPr>
        <w:spacing w:line="320" w:lineRule="exact"/>
        <w:ind w:firstLine="480" w:firstLineChars="2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>九</w:t>
      </w:r>
      <w:r>
        <w:rPr>
          <w:rFonts w:cs="Arial" w:hint="eastAsia"/>
          <w:sz w:val="22"/>
          <w:szCs w:val="22"/>
        </w:rPr>
        <w:t>.</w:t>
      </w:r>
      <w:r>
        <w:rPr>
          <w:rFonts w:cs="Arial" w:hint="eastAsia"/>
          <w:sz w:val="22"/>
          <w:szCs w:val="22"/>
        </w:rPr>
        <w:t xml:space="preserve">86. </w:t>
      </w:r>
      <w:r>
        <w:rPr>
          <w:rFonts w:cs="Arial" w:hint="eastAsia"/>
          <w:sz w:val="22"/>
          <w:szCs w:val="22"/>
        </w:rPr>
        <w:t>Reading is great fun</w:t>
      </w:r>
      <w:r>
        <w:rPr>
          <w:rFonts w:cs="Arial" w:hint="eastAsia"/>
          <w:sz w:val="22"/>
          <w:szCs w:val="22"/>
        </w:rPr>
        <w:t>.</w:t>
      </w:r>
    </w:p>
    <w:p w:rsidR="005F74E8" w:rsidP="005F74E8">
      <w:pPr>
        <w:spacing w:line="320" w:lineRule="exact"/>
        <w:ind w:firstLine="960" w:firstLineChars="4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>87</w:t>
      </w:r>
      <w:r>
        <w:rPr>
          <w:rFonts w:cs="Arial" w:hint="eastAsia"/>
          <w:sz w:val="22"/>
          <w:szCs w:val="22"/>
        </w:rPr>
        <w:t>.</w:t>
      </w:r>
      <w:r>
        <w:rPr>
          <w:rFonts w:cs="Arial" w:hint="eastAsia"/>
          <w:sz w:val="22"/>
          <w:szCs w:val="22"/>
        </w:rPr>
        <w:t>What</w:t>
      </w:r>
      <w:r>
        <w:rPr>
          <w:rFonts w:cs="Arial" w:hint="eastAsia"/>
          <w:sz w:val="22"/>
          <w:szCs w:val="22"/>
        </w:rPr>
        <w:t xml:space="preserve"> do you often do at the weekend?</w:t>
      </w:r>
      <w:r>
        <w:rPr>
          <w:rFonts w:cs="Arial" w:hint="eastAsia"/>
          <w:sz w:val="22"/>
          <w:szCs w:val="22"/>
        </w:rPr>
        <w:t>.</w:t>
      </w:r>
    </w:p>
    <w:p w:rsidR="005F74E8" w:rsidP="005F74E8">
      <w:pPr>
        <w:spacing w:line="320" w:lineRule="exact"/>
        <w:ind w:firstLine="960" w:firstLineChars="4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 xml:space="preserve">88. </w:t>
      </w:r>
      <w:r w:rsidR="00862093">
        <w:rPr>
          <w:rFonts w:cs="Arial" w:hint="eastAsia"/>
          <w:sz w:val="22"/>
          <w:szCs w:val="22"/>
        </w:rPr>
        <w:t>She likes all the subjects and she is good at drawing</w:t>
      </w:r>
      <w:r>
        <w:rPr>
          <w:rFonts w:cs="Arial" w:hint="eastAsia"/>
          <w:sz w:val="22"/>
          <w:szCs w:val="22"/>
        </w:rPr>
        <w:t>.</w:t>
      </w:r>
    </w:p>
    <w:p w:rsidR="005F74E8" w:rsidP="005F74E8">
      <w:pPr>
        <w:spacing w:line="320" w:lineRule="exact"/>
        <w:ind w:firstLine="960" w:firstLineChars="4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>89</w:t>
      </w:r>
      <w:r>
        <w:rPr>
          <w:rFonts w:cs="Arial" w:hint="eastAsia"/>
          <w:sz w:val="22"/>
          <w:szCs w:val="22"/>
        </w:rPr>
        <w:t>.</w:t>
      </w:r>
      <w:r w:rsidR="00862093">
        <w:rPr>
          <w:rFonts w:cs="Arial" w:hint="eastAsia"/>
          <w:sz w:val="22"/>
          <w:szCs w:val="22"/>
        </w:rPr>
        <w:t>I</w:t>
      </w:r>
      <w:r w:rsidR="00862093">
        <w:rPr>
          <w:rFonts w:cs="Arial" w:hint="eastAsia"/>
          <w:sz w:val="22"/>
          <w:szCs w:val="22"/>
        </w:rPr>
        <w:t xml:space="preserve"> live in Beijing with my family.</w:t>
      </w:r>
    </w:p>
    <w:p w:rsidR="005F74E8" w:rsidP="005F74E8">
      <w:pPr>
        <w:spacing w:line="320" w:lineRule="exact"/>
        <w:ind w:firstLine="960" w:firstLineChars="4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 xml:space="preserve">90. </w:t>
      </w:r>
      <w:r w:rsidR="00862093">
        <w:rPr>
          <w:rFonts w:cs="Arial" w:hint="eastAsia"/>
          <w:sz w:val="22"/>
          <w:szCs w:val="22"/>
        </w:rPr>
        <w:t xml:space="preserve">Our school library is in front of the classroom building and looks </w:t>
      </w:r>
      <w:r w:rsidR="00862093">
        <w:rPr>
          <w:rFonts w:cs="Arial" w:hint="eastAsia"/>
          <w:sz w:val="22"/>
          <w:szCs w:val="22"/>
        </w:rPr>
        <w:t>modren</w:t>
      </w:r>
      <w:r>
        <w:rPr>
          <w:rFonts w:cs="Arial" w:hint="eastAsia"/>
          <w:sz w:val="22"/>
          <w:szCs w:val="22"/>
        </w:rPr>
        <w:t>.</w:t>
      </w:r>
    </w:p>
    <w:p w:rsidR="005F74E8" w:rsidP="005F74E8">
      <w:pPr>
        <w:spacing w:line="320" w:lineRule="exact"/>
        <w:ind w:firstLine="480" w:firstLineChars="2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>十</w:t>
      </w:r>
      <w:r w:rsidR="00FB05FD">
        <w:rPr>
          <w:rFonts w:cs="Arial" w:hint="eastAsia"/>
          <w:sz w:val="22"/>
          <w:szCs w:val="22"/>
        </w:rPr>
        <w:t>.</w:t>
      </w:r>
    </w:p>
    <w:p w:rsidR="005F74E8" w:rsidP="005F74E8">
      <w:pPr>
        <w:spacing w:line="320" w:lineRule="exact"/>
        <w:ind w:firstLine="480" w:firstLineChars="2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>参考范文：</w:t>
      </w:r>
    </w:p>
    <w:p w:rsidR="005F74E8" w:rsidP="005F74E8">
      <w:pPr>
        <w:spacing w:line="320" w:lineRule="exact"/>
        <w:ind w:firstLine="480" w:firstLineChars="200"/>
        <w:jc w:val="center"/>
        <w:rPr>
          <w:rFonts w:cs="Arial" w:hint="eastAsia"/>
          <w:sz w:val="22"/>
          <w:szCs w:val="22"/>
        </w:rPr>
      </w:pPr>
      <w:r>
        <w:rPr>
          <w:rFonts w:cs="Arial"/>
          <w:sz w:val="22"/>
          <w:szCs w:val="22"/>
        </w:rPr>
        <w:t>M</w:t>
      </w:r>
      <w:r>
        <w:rPr>
          <w:rFonts w:cs="Arial" w:hint="eastAsia"/>
          <w:sz w:val="22"/>
          <w:szCs w:val="22"/>
        </w:rPr>
        <w:t>y new friend</w:t>
      </w:r>
    </w:p>
    <w:p w:rsidR="005F74E8" w:rsidP="005F74E8">
      <w:pPr>
        <w:spacing w:line="320" w:lineRule="exact"/>
        <w:ind w:firstLine="480" w:firstLineChars="2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 xml:space="preserve">Hello, everybody. </w:t>
      </w:r>
      <w:r>
        <w:rPr>
          <w:rFonts w:cs="Arial"/>
          <w:sz w:val="22"/>
          <w:szCs w:val="22"/>
        </w:rPr>
        <w:t>I</w:t>
      </w:r>
      <w:r>
        <w:rPr>
          <w:rFonts w:cs="Arial" w:hint="eastAsia"/>
          <w:sz w:val="22"/>
          <w:szCs w:val="22"/>
        </w:rPr>
        <w:t xml:space="preserve"> have a new friend. </w:t>
      </w:r>
      <w:r>
        <w:rPr>
          <w:rFonts w:cs="Arial"/>
          <w:sz w:val="22"/>
          <w:szCs w:val="22"/>
        </w:rPr>
        <w:t>H</w:t>
      </w:r>
      <w:r>
        <w:rPr>
          <w:rFonts w:cs="Arial" w:hint="eastAsia"/>
          <w:sz w:val="22"/>
          <w:szCs w:val="22"/>
        </w:rPr>
        <w:t xml:space="preserve">er name is </w:t>
      </w:r>
      <w:smartTag w:uri="urn:schemas-microsoft-com:office:smarttags" w:element="place">
        <w:smartTag w:uri="urn:schemas-microsoft-com:office:smarttags" w:element="City">
          <w:r>
            <w:rPr>
              <w:rFonts w:cs="Arial" w:hint="eastAsia"/>
              <w:sz w:val="22"/>
              <w:szCs w:val="22"/>
            </w:rPr>
            <w:t>Sandy</w:t>
          </w:r>
        </w:smartTag>
      </w:smartTag>
      <w:r>
        <w:rPr>
          <w:rFonts w:cs="Arial" w:hint="eastAsia"/>
          <w:sz w:val="22"/>
          <w:szCs w:val="22"/>
        </w:rPr>
        <w:t xml:space="preserve">. She is thirteen years old. She is in Class Five, Grade Seven. </w:t>
      </w:r>
    </w:p>
    <w:p w:rsidR="005F74E8" w:rsidP="005F74E8">
      <w:pPr>
        <w:spacing w:line="320" w:lineRule="exact"/>
        <w:ind w:firstLine="480" w:firstLineChars="200"/>
        <w:rPr>
          <w:rFonts w:cs="Arial" w:hint="eastAsia"/>
          <w:sz w:val="22"/>
          <w:szCs w:val="22"/>
        </w:rPr>
      </w:pPr>
      <w:smartTag w:uri="urn:schemas-microsoft-com:office:smarttags" w:element="place">
        <w:smartTag w:uri="urn:schemas-microsoft-com:office:smarttags" w:element="City">
          <w:r>
            <w:rPr>
              <w:rFonts w:cs="Arial" w:hint="eastAsia"/>
              <w:sz w:val="22"/>
              <w:szCs w:val="22"/>
            </w:rPr>
            <w:t>Sandy</w:t>
          </w:r>
        </w:smartTag>
      </w:smartTag>
      <w:r>
        <w:rPr>
          <w:rFonts w:cs="Arial" w:hint="eastAsia"/>
          <w:sz w:val="22"/>
          <w:szCs w:val="22"/>
        </w:rPr>
        <w:t xml:space="preserve"> is tall and slim. She has long hair and wears glasses.</w:t>
      </w:r>
    </w:p>
    <w:p w:rsidR="005F74E8" w:rsidP="005F74E8">
      <w:pPr>
        <w:spacing w:line="320" w:lineRule="exact"/>
        <w:ind w:firstLine="480" w:firstLineChars="200"/>
        <w:rPr>
          <w:rFonts w:cs="Arial" w:hint="eastAsia"/>
          <w:sz w:val="22"/>
          <w:szCs w:val="22"/>
        </w:rPr>
      </w:pPr>
      <w:smartTag w:uri="urn:schemas-microsoft-com:office:smarttags" w:element="place">
        <w:smartTag w:uri="urn:schemas-microsoft-com:office:smarttags" w:element="City">
          <w:r>
            <w:rPr>
              <w:rFonts w:cs="Arial" w:hint="eastAsia"/>
              <w:sz w:val="22"/>
              <w:szCs w:val="22"/>
            </w:rPr>
            <w:t>Sandy</w:t>
          </w:r>
        </w:smartTag>
      </w:smartTag>
      <w:r>
        <w:rPr>
          <w:rFonts w:cs="Arial" w:hint="eastAsia"/>
          <w:sz w:val="22"/>
          <w:szCs w:val="22"/>
        </w:rPr>
        <w:t xml:space="preserve"> loves dancing and swimming, and she also enjoys playing the violin. She is also </w:t>
      </w:r>
      <w:r w:rsidR="008C314A">
        <w:rPr>
          <w:rFonts w:cs="Arial" w:hint="eastAsia"/>
          <w:sz w:val="22"/>
          <w:szCs w:val="22"/>
        </w:rPr>
        <w:t xml:space="preserve">good at singing English </w:t>
      </w:r>
      <w:r w:rsidR="008C314A">
        <w:rPr>
          <w:rFonts w:cs="Arial" w:hint="eastAsia"/>
          <w:sz w:val="22"/>
          <w:szCs w:val="22"/>
        </w:rPr>
        <w:t>songs</w:t>
      </w:r>
      <w:r>
        <w:rPr>
          <w:rFonts w:cs="Arial" w:hint="eastAsia"/>
          <w:sz w:val="22"/>
          <w:szCs w:val="22"/>
        </w:rPr>
        <w:t>.</w:t>
      </w:r>
      <w:r w:rsidR="008C314A">
        <w:rPr>
          <w:rFonts w:cs="Arial" w:hint="eastAsia"/>
          <w:sz w:val="22"/>
          <w:szCs w:val="22"/>
        </w:rPr>
        <w:t>Now</w:t>
      </w:r>
      <w:r w:rsidR="008C314A">
        <w:rPr>
          <w:rFonts w:cs="Arial" w:hint="eastAsia"/>
          <w:sz w:val="22"/>
          <w:szCs w:val="22"/>
        </w:rPr>
        <w:t xml:space="preserve"> she is a member of the Music Club.</w:t>
      </w:r>
    </w:p>
    <w:p w:rsidR="005F74E8" w:rsidRPr="00C749CF" w:rsidP="005F74E8">
      <w:pPr>
        <w:spacing w:line="320" w:lineRule="exact"/>
        <w:ind w:firstLine="480" w:firstLineChars="200"/>
        <w:rPr>
          <w:rFonts w:cs="Arial" w:hint="eastAsia"/>
          <w:sz w:val="22"/>
          <w:szCs w:val="22"/>
        </w:rPr>
      </w:pPr>
      <w:r>
        <w:rPr>
          <w:rFonts w:cs="Arial" w:hint="eastAsia"/>
          <w:sz w:val="22"/>
          <w:szCs w:val="22"/>
        </w:rPr>
        <w:t>Sandy wants to be a nurse</w:t>
      </w:r>
      <w:r w:rsidR="008C314A">
        <w:rPr>
          <w:rFonts w:cs="Arial" w:hint="eastAsia"/>
          <w:sz w:val="22"/>
          <w:szCs w:val="22"/>
        </w:rPr>
        <w:t>（</w:t>
      </w:r>
      <w:r w:rsidR="008C314A">
        <w:rPr>
          <w:rFonts w:cs="Arial" w:hint="eastAsia"/>
          <w:sz w:val="22"/>
          <w:szCs w:val="22"/>
        </w:rPr>
        <w:t>singer, teacher</w:t>
      </w:r>
      <w:r w:rsidR="008C314A">
        <w:rPr>
          <w:rFonts w:cs="Arial"/>
          <w:sz w:val="22"/>
          <w:szCs w:val="22"/>
        </w:rPr>
        <w:t>…</w:t>
      </w:r>
      <w:r w:rsidR="008C314A">
        <w:rPr>
          <w:rFonts w:cs="Arial" w:hint="eastAsia"/>
          <w:sz w:val="22"/>
          <w:szCs w:val="22"/>
        </w:rPr>
        <w:t>）</w:t>
      </w:r>
      <w:r>
        <w:rPr>
          <w:rFonts w:cs="Arial" w:hint="eastAsia"/>
          <w:sz w:val="22"/>
          <w:szCs w:val="22"/>
        </w:rPr>
        <w:t xml:space="preserve">. She hopes her dream can come true </w:t>
      </w:r>
      <w:r>
        <w:rPr>
          <w:rFonts w:cs="Arial" w:hint="eastAsia"/>
          <w:sz w:val="22"/>
          <w:szCs w:val="22"/>
        </w:rPr>
        <w:t>some day</w:t>
      </w:r>
      <w:r>
        <w:rPr>
          <w:rFonts w:cs="Arial" w:hint="eastAsia"/>
          <w:sz w:val="22"/>
          <w:szCs w:val="22"/>
        </w:rPr>
        <w:t>.</w:t>
      </w:r>
    </w:p>
    <w:p w:rsidR="003A6AB4" w:rsidRPr="005F74E8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4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5F74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F74E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F74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F74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231</Words>
  <Characters>1322</Characters>
  <Application>Microsoft Office Word</Application>
  <DocSecurity>0</DocSecurity>
  <Lines>11</Lines>
  <Paragraphs>3</Paragraphs>
  <ScaleCrop>false</ScaleCrop>
  <Company>china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2017-10-03T01:54:00Z</dcterms:created>
  <dcterms:modified xsi:type="dcterms:W3CDTF">2017-10-03T05:10:00Z</dcterms:modified>
</cp:coreProperties>
</file>