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41560" w:rsidRPr="005947F0" w:rsidP="00741560">
      <w:pPr>
        <w:spacing w:line="360" w:lineRule="auto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37pt;margin-top:841pt;mso-position-horizontal-relative:page;mso-position-vertical-relative:top-margin-area;position:absolute;width:23pt;z-index:251658240">
            <v:imagedata r:id="rId5" o:title=""/>
          </v:shape>
        </w:pict>
      </w:r>
      <w:r w:rsidRPr="005947F0">
        <w:rPr>
          <w:rFonts w:ascii="黑体" w:eastAsia="黑体" w:hAnsi="黑体" w:cs="宋体" w:hint="eastAsia"/>
          <w:b/>
          <w:sz w:val="32"/>
          <w:szCs w:val="32"/>
        </w:rPr>
        <w:t>2017</w:t>
      </w:r>
      <w:r>
        <w:rPr>
          <w:rFonts w:ascii="黑体" w:eastAsia="黑体" w:hint="eastAsia"/>
          <w:sz w:val="30"/>
          <w:szCs w:val="30"/>
        </w:rPr>
        <w:t>～</w:t>
      </w:r>
      <w:r w:rsidRPr="005947F0">
        <w:rPr>
          <w:rFonts w:ascii="黑体" w:eastAsia="黑体" w:hAnsi="黑体" w:cs="宋体" w:hint="eastAsia"/>
          <w:b/>
          <w:sz w:val="32"/>
          <w:szCs w:val="32"/>
        </w:rPr>
        <w:t>2018学年度</w:t>
      </w:r>
      <w:r w:rsidR="00CB7E39">
        <w:rPr>
          <w:rFonts w:ascii="黑体" w:eastAsia="黑体" w:hAnsi="黑体" w:cs="宋体" w:hint="eastAsia"/>
          <w:b/>
          <w:sz w:val="32"/>
          <w:szCs w:val="32"/>
        </w:rPr>
        <w:t>（上）开发区第一次学情检测</w:t>
      </w:r>
    </w:p>
    <w:p w:rsidR="00741560" w:rsidRPr="005947F0" w:rsidP="00741560">
      <w:pPr>
        <w:spacing w:line="360" w:lineRule="auto"/>
        <w:jc w:val="center"/>
        <w:rPr>
          <w:rFonts w:ascii="黑体" w:eastAsia="黑体" w:hAnsi="黑体" w:cs="宋体"/>
          <w:b/>
          <w:sz w:val="32"/>
          <w:szCs w:val="32"/>
        </w:rPr>
      </w:pPr>
      <w:r w:rsidRPr="005947F0">
        <w:rPr>
          <w:rFonts w:ascii="黑体" w:eastAsia="黑体" w:hAnsi="黑体" w:cs="宋体" w:hint="eastAsia"/>
          <w:b/>
          <w:sz w:val="32"/>
          <w:szCs w:val="32"/>
        </w:rPr>
        <w:t>七年级英语试卷</w:t>
      </w:r>
    </w:p>
    <w:p w:rsidR="00741560" w:rsidP="00741560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 w:val="30"/>
          <w:szCs w:val="30"/>
        </w:rPr>
        <w:t xml:space="preserve">     </w:t>
      </w:r>
      <w:r w:rsidRPr="00EF341D">
        <w:rPr>
          <w:rFonts w:ascii="宋体" w:hAnsi="宋体" w:cs="宋体" w:hint="eastAsia"/>
          <w:sz w:val="24"/>
        </w:rPr>
        <w:t xml:space="preserve">      </w:t>
      </w:r>
      <w:r w:rsidR="00CB7E39">
        <w:rPr>
          <w:rFonts w:ascii="宋体" w:hAnsi="宋体" w:cs="宋体" w:hint="eastAsia"/>
          <w:sz w:val="24"/>
        </w:rPr>
        <w:t xml:space="preserve">       </w:t>
      </w:r>
      <w:r w:rsidRPr="00EF341D">
        <w:rPr>
          <w:rFonts w:ascii="宋体" w:hAnsi="宋体" w:cs="宋体" w:hint="eastAsia"/>
          <w:sz w:val="24"/>
        </w:rPr>
        <w:t xml:space="preserve"> </w:t>
      </w:r>
      <w:r w:rsidRPr="003F41D6" w:rsidR="003F41D6">
        <w:rPr>
          <w:rFonts w:ascii="宋体" w:hAnsi="宋体" w:cs="宋体" w:hint="eastAsia"/>
          <w:szCs w:val="21"/>
        </w:rPr>
        <w:t>（</w:t>
      </w:r>
      <w:r w:rsidRPr="003F41D6">
        <w:rPr>
          <w:rFonts w:ascii="宋体" w:hAnsi="宋体" w:cs="宋体" w:hint="eastAsia"/>
          <w:szCs w:val="21"/>
        </w:rPr>
        <w:t>考试时间</w:t>
      </w:r>
      <w:r w:rsidRPr="003F41D6" w:rsidR="00CB7E39">
        <w:rPr>
          <w:rFonts w:ascii="宋体" w:hAnsi="宋体" w:cs="宋体" w:hint="eastAsia"/>
          <w:szCs w:val="21"/>
        </w:rPr>
        <w:t>:100</w:t>
      </w:r>
      <w:r w:rsidRPr="003F41D6">
        <w:rPr>
          <w:rFonts w:ascii="宋体" w:hAnsi="宋体" w:cs="宋体" w:hint="eastAsia"/>
          <w:szCs w:val="21"/>
        </w:rPr>
        <w:t>分钟   满分:100分</w:t>
      </w:r>
      <w:r w:rsidRPr="003F41D6" w:rsidR="003F41D6">
        <w:rPr>
          <w:rFonts w:ascii="宋体" w:hAnsi="宋体" w:cs="宋体" w:hint="eastAsia"/>
          <w:szCs w:val="21"/>
        </w:rPr>
        <w:t>）</w:t>
      </w:r>
    </w:p>
    <w:p w:rsidR="00A85D4E" w:rsidRPr="00A85D4E" w:rsidP="00A85D4E">
      <w:pPr>
        <w:spacing w:line="360" w:lineRule="auto"/>
        <w:jc w:val="center"/>
        <w:rPr>
          <w:rFonts w:ascii="宋体" w:hAnsi="宋体" w:cs="宋体"/>
          <w:b/>
          <w:szCs w:val="21"/>
          <w:u w:val="single"/>
        </w:rPr>
      </w:pPr>
      <w:r w:rsidRPr="00A85D4E">
        <w:rPr>
          <w:rFonts w:ascii="宋体" w:hAnsi="宋体" w:cs="宋体" w:hint="eastAsia"/>
          <w:b/>
          <w:szCs w:val="21"/>
          <w:u w:val="single"/>
        </w:rPr>
        <w:t>（特别提醒：请把答案写在答题纸上）</w:t>
      </w:r>
    </w:p>
    <w:p w:rsidR="00741560" w:rsidRPr="005947F0" w:rsidP="00741560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</w:t>
      </w:r>
      <w:r w:rsidRPr="005947F0">
        <w:rPr>
          <w:rFonts w:ascii="宋体" w:hAnsi="宋体" w:cs="宋体" w:hint="eastAsia"/>
          <w:sz w:val="24"/>
        </w:rPr>
        <w:t xml:space="preserve"> </w:t>
      </w:r>
      <w:r w:rsidRPr="005947F0">
        <w:rPr>
          <w:rFonts w:ascii="宋体" w:hAnsi="宋体" w:cs="宋体" w:hint="eastAsia"/>
          <w:b/>
          <w:sz w:val="24"/>
        </w:rPr>
        <w:t>第I卷 (客观题 共</w:t>
      </w:r>
      <w:r w:rsidR="003F41D6">
        <w:rPr>
          <w:rFonts w:ascii="宋体" w:hAnsi="宋体" w:cs="宋体" w:hint="eastAsia"/>
          <w:b/>
          <w:sz w:val="24"/>
        </w:rPr>
        <w:t>55</w:t>
      </w:r>
      <w:r w:rsidRPr="005947F0">
        <w:rPr>
          <w:rFonts w:ascii="宋体" w:hAnsi="宋体" w:cs="宋体" w:hint="eastAsia"/>
          <w:b/>
          <w:sz w:val="24"/>
        </w:rPr>
        <w:t xml:space="preserve">分) </w:t>
      </w:r>
    </w:p>
    <w:p w:rsidR="00741560" w:rsidRPr="00EB5A9E" w:rsidP="0074156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b/>
          <w:bCs/>
          <w:iCs/>
          <w:szCs w:val="21"/>
        </w:rPr>
      </w:pPr>
      <w:r w:rsidRPr="00EB5A9E">
        <w:rPr>
          <w:rFonts w:ascii="宋体" w:hAnsi="宋体" w:hint="eastAsia"/>
          <w:b/>
          <w:bCs/>
          <w:szCs w:val="21"/>
        </w:rPr>
        <w:t>一、听力</w:t>
      </w:r>
      <w:r w:rsidRPr="00EB5A9E">
        <w:rPr>
          <w:rFonts w:ascii="宋体" w:hAnsi="宋体" w:hint="eastAsia"/>
          <w:szCs w:val="21"/>
        </w:rPr>
        <w:t>（共20小题，每小题1分，计20分）</w:t>
      </w:r>
    </w:p>
    <w:p w:rsidR="00741560" w:rsidRPr="00EB5A9E" w:rsidP="00741560">
      <w:pPr>
        <w:spacing w:line="360" w:lineRule="auto"/>
        <w:rPr>
          <w:rFonts w:ascii="宋体" w:hAnsi="宋体"/>
          <w:b/>
          <w:bCs/>
          <w:szCs w:val="21"/>
        </w:rPr>
      </w:pPr>
      <w:r w:rsidRPr="00EB5A9E">
        <w:rPr>
          <w:rFonts w:ascii="宋体" w:hAnsi="宋体" w:hint="eastAsia"/>
          <w:b/>
          <w:bCs/>
          <w:szCs w:val="21"/>
        </w:rPr>
        <w:t>第一部分  听对话回答问题，听两遍。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250190</wp:posOffset>
            </wp:positionV>
            <wp:extent cx="886460" cy="776605"/>
            <wp:effectExtent l="0" t="0" r="8890" b="4445"/>
            <wp:wrapNone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1. What is in the tree?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3933190</wp:posOffset>
            </wp:positionH>
            <wp:positionV relativeFrom="paragraph">
              <wp:posOffset>93345</wp:posOffset>
            </wp:positionV>
            <wp:extent cx="764540" cy="647700"/>
            <wp:effectExtent l="0" t="0" r="0" b="0"/>
            <wp:wrapNone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CB7E39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2277745</wp:posOffset>
            </wp:positionH>
            <wp:positionV relativeFrom="paragraph">
              <wp:posOffset>33655</wp:posOffset>
            </wp:positionV>
            <wp:extent cx="618490" cy="700405"/>
            <wp:effectExtent l="0" t="0" r="0" b="4445"/>
            <wp:wrapNone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     </w:t>
      </w:r>
      <w:r w:rsidRPr="00CB7E39">
        <w:t xml:space="preserve"> A.               </w:t>
      </w:r>
      <w:r w:rsidRPr="00CB7E39" w:rsidR="00950138">
        <w:rPr>
          <w:rFonts w:hint="eastAsia"/>
        </w:rPr>
        <w:t xml:space="preserve">  </w:t>
      </w:r>
      <w:r w:rsidRPr="00CB7E39">
        <w:t xml:space="preserve"> </w:t>
      </w:r>
      <w:r>
        <w:rPr>
          <w:rFonts w:hint="eastAsia"/>
        </w:rPr>
        <w:t xml:space="preserve">    </w:t>
      </w:r>
      <w:r w:rsidRPr="00CB7E39">
        <w:t xml:space="preserve">B.                    </w:t>
      </w:r>
      <w:r>
        <w:rPr>
          <w:rFonts w:hint="eastAsia"/>
        </w:rPr>
        <w:t xml:space="preserve">     </w:t>
      </w:r>
      <w:r w:rsidRPr="00CB7E39">
        <w:t xml:space="preserve">C. 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rPr>
          <w:rFonts w:hint="eastAsia"/>
        </w:rPr>
        <w:t>]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2. What </w:t>
      </w:r>
      <w:r w:rsidRPr="00CB7E39">
        <w:rPr>
          <w:rFonts w:hint="eastAsia"/>
        </w:rPr>
        <w:t>does</w:t>
      </w:r>
      <w:r w:rsidRPr="00CB7E39">
        <w:t xml:space="preserve"> Tom’s mother</w:t>
      </w:r>
      <w:r w:rsidRPr="00CB7E39">
        <w:rPr>
          <w:rFonts w:hint="eastAsia"/>
        </w:rPr>
        <w:t xml:space="preserve"> do</w:t>
      </w:r>
      <w:r w:rsidRPr="00CB7E39">
        <w:t>?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60325</wp:posOffset>
                </wp:positionV>
                <wp:extent cx="3409950" cy="943610"/>
                <wp:effectExtent l="0" t="0" r="1905" b="3810"/>
                <wp:wrapNone/>
                <wp:docPr id="11" name="组合 1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9950" cy="943610"/>
                          <a:chOff x="7272" y="6159"/>
                          <a:chExt cx="6688" cy="1710"/>
                        </a:xfrm>
                      </wpg:grpSpPr>
                      <pic:pic xmlns:pic="http://schemas.openxmlformats.org/drawingml/2006/picture">
                        <pic:nvPicPr>
                          <pic:cNvPr id="12" name="图片 8" descr="u=713366957,3334943631&amp;fm=3&amp;gp=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lum bright="18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72" y="6223"/>
                            <a:ext cx="1497" cy="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图片 9" descr="560182_170230161833_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91" y="6159"/>
                            <a:ext cx="1415" cy="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图片 10" descr="u=2598006232,3324444511&amp;fm=3&amp;gp=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58" y="6230"/>
                            <a:ext cx="1302" cy="1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1" o:spid="_x0000_s1026" alt="学科网(www.zxxk.com)--教育资源门户，提供试卷、教案、课件、论文、素材及各类教学资源下载，还有大量而丰富的教学相关资讯！" style="height:74.3pt;margin-left:62.4pt;margin-top:4.75pt;position:absolute;width:268.5pt;z-index:-251653120" coordorigin="7272,6159" coordsize="6688,1710">
                <v:shape id="图片 8" o:spid="_x0000_s1027" type="#_x0000_t75" alt="u=713366957,3334943631&amp;fm=3&amp;gp=0" style="height:1553;left:7272;mso-wrap-style:square;position:absolute;top:6223;visibility:visible;width:1497" o:preferrelative="f">
                  <v:imagedata r:id="rId9" o:title="u=713366957,3334943631&amp;fm=3&amp;gp=0" gain="93623f" blacklevel="5898f"/>
                  <o:lock v:ext="edit" aspectratio="f"/>
                </v:shape>
                <v:shape id="图片 9" o:spid="_x0000_s1028" type="#_x0000_t75" alt="560182_170230161833_2[1]" style="height:1710;left:9691;mso-wrap-style:square;position:absolute;top:6159;visibility:visible;width:1415">
                  <v:imagedata r:id="rId12" o:title="560182_170230161833_2[1]"/>
                </v:shape>
                <v:shape id="图片 10" o:spid="_x0000_s1029" type="#_x0000_t75" alt="u=2598006232,3324444511&amp;fm=3&amp;gp=0" style="height:1587;left:12658;mso-wrap-style:square;position:absolute;top:6230;visibility:visible;width:1302" o:preferrelative="f">
                  <v:imagedata r:id="rId11" o:title="u=2598006232,3324444511&amp;fm=3&amp;gp=0"/>
                  <o:lock v:ext="edit" aspectratio="f"/>
                </v:shape>
              </v:group>
            </w:pict>
          </mc:Fallback>
        </mc:AlternateContent>
      </w:r>
      <w:r w:rsidR="00CB7E39">
        <w:rPr>
          <w:rFonts w:hint="eastAsia"/>
        </w:rPr>
        <w:t xml:space="preserve">       </w:t>
      </w:r>
      <w:r w:rsidRPr="00CB7E39">
        <w:t xml:space="preserve">A.                 </w:t>
      </w:r>
      <w:r w:rsidR="00CB7E39">
        <w:rPr>
          <w:rFonts w:hint="eastAsia"/>
        </w:rPr>
        <w:t xml:space="preserve">      </w:t>
      </w:r>
      <w:r w:rsidRPr="00CB7E39">
        <w:rPr>
          <w:rFonts w:hint="eastAsia"/>
        </w:rPr>
        <w:t xml:space="preserve"> </w:t>
      </w:r>
      <w:r w:rsidRPr="00CB7E39">
        <w:t xml:space="preserve">B.               </w:t>
      </w:r>
      <w:r w:rsidRPr="00CB7E39" w:rsidR="00CB7E39">
        <w:rPr>
          <w:noProof/>
        </w:rPr>
        <w:drawing>
          <wp:inline distT="0" distB="0" distL="0" distR="0">
            <wp:extent cx="962025" cy="1133475"/>
            <wp:effectExtent l="0" t="0" r="9525" b="9525"/>
            <wp:docPr id="6" name="图片 6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E39">
        <w:t xml:space="preserve">C. 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3. What club is </w:t>
      </w:r>
      <w:smartTag w:uri="urn:schemas-microsoft-com:office:smarttags" w:element="place">
        <w:smartTag w:uri="urn:schemas-microsoft-com:office:smarttags" w:element="City">
          <w:r w:rsidRPr="00CB7E39">
            <w:t>Sandy</w:t>
          </w:r>
        </w:smartTag>
      </w:smartTag>
      <w:r w:rsidRPr="00CB7E39">
        <w:t xml:space="preserve"> in?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38735</wp:posOffset>
                </wp:positionV>
                <wp:extent cx="3506470" cy="883285"/>
                <wp:effectExtent l="0" t="0" r="0" b="0"/>
                <wp:wrapNone/>
                <wp:docPr id="7" name="组合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883285"/>
                          <a:chOff x="7242" y="8614"/>
                          <a:chExt cx="6052" cy="1645"/>
                        </a:xfrm>
                      </wpg:grpSpPr>
                      <pic:pic xmlns:pic="http://schemas.openxmlformats.org/drawingml/2006/picture">
                        <pic:nvPicPr>
                          <pic:cNvPr id="8" name="图片 11" descr="116403aU0-10-lp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42" y="8614"/>
                            <a:ext cx="1256" cy="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图片 12" descr="8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3" y="8726"/>
                            <a:ext cx="1530" cy="1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图片 13" descr="jbh091207143362f9b05498ae32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2" y="8630"/>
                            <a:ext cx="1312" cy="1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7" o:spid="_x0000_s1030" alt="学科网(www.zxxk.com)--教育资源门户，提供试卷、教案、课件、论文、素材及各类教学资源下载，还有大量而丰富的教学相关资讯！" style="height:69.55pt;margin-left:53.95pt;margin-top:3.05pt;position:absolute;width:276.1pt;z-index:-251651072" coordorigin="7242,8614" coordsize="6052,1645">
                <v:shape id="图片 11" o:spid="_x0000_s1031" type="#_x0000_t75" alt="116403aU0-10-lp[1]" style="height:1576;left:7242;mso-wrap-style:square;position:absolute;top:8614;visibility:visible;width:1256">
                  <v:imagedata r:id="rId14" o:title="116403aU0-10-lp[1]"/>
                </v:shape>
                <v:shape id="图片 12" o:spid="_x0000_s1032" type="#_x0000_t75" alt="88[1]" style="height:1434;left:9523;mso-wrap-style:square;position:absolute;top:8726;visibility:visible;width:1530">
                  <v:imagedata r:id="rId15" o:title="88[1]"/>
                </v:shape>
                <v:shape id="图片 13" o:spid="_x0000_s1033" type="#_x0000_t75" alt="jbh091207143362f9b05498ae3261[1]" style="height:1629;left:11982;mso-wrap-style:square;position:absolute;top:8630;visibility:visible;width:1312">
                  <v:imagedata r:id="rId16" o:title="jbh091207143362f9b05498ae3261[1]"/>
                </v:shape>
              </v:group>
            </w:pict>
          </mc:Fallback>
        </mc:AlternateContent>
      </w:r>
      <w:r w:rsidR="00CB7E39">
        <w:rPr>
          <w:rFonts w:hint="eastAsia"/>
        </w:rPr>
        <w:t xml:space="preserve">       </w:t>
      </w:r>
      <w:r w:rsidRPr="00CB7E39">
        <w:t xml:space="preserve">A.   </w:t>
      </w:r>
      <w:r w:rsidRPr="00CB7E39">
        <w:rPr>
          <w:rFonts w:hint="eastAsia"/>
        </w:rPr>
        <w:t xml:space="preserve"> </w:t>
      </w:r>
      <w:r w:rsidRPr="00CB7E39">
        <w:t xml:space="preserve">            </w:t>
      </w:r>
      <w:r w:rsidRPr="00CB7E39">
        <w:rPr>
          <w:rFonts w:hint="eastAsia"/>
        </w:rPr>
        <w:t xml:space="preserve"> </w:t>
      </w:r>
      <w:r w:rsidRPr="00CB7E39">
        <w:t xml:space="preserve"> B.                     C. 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</w:p>
    <w:p w:rsidR="00741560" w:rsidRPr="00CB7E39" w:rsidP="00CB7E39">
      <w:pPr>
        <w:widowControl/>
        <w:tabs>
          <w:tab w:val="left" w:pos="2912"/>
        </w:tabs>
        <w:spacing w:line="360" w:lineRule="auto"/>
      </w:pP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4. What is Kitty’s English teacher like?</w:t>
      </w:r>
    </w:p>
    <w:p w:rsidR="00741560" w:rsidRPr="00CB7E39" w:rsidP="00CB7E39">
      <w:pPr>
        <w:widowControl/>
        <w:tabs>
          <w:tab w:val="left" w:pos="2912"/>
        </w:tabs>
        <w:spacing w:line="360" w:lineRule="auto"/>
      </w:pPr>
      <w:r>
        <w:rPr>
          <w:rFonts w:hint="eastAsia"/>
        </w:rPr>
        <w:t xml:space="preserve">       </w:t>
      </w:r>
      <w:r w:rsidRPr="00CB7E39">
        <w:t>A.</w:t>
      </w:r>
      <w:r w:rsidRPr="00CB7E39">
        <w:rPr>
          <w:noProof/>
        </w:rPr>
        <w:drawing>
          <wp:inline distT="0" distB="0" distL="0" distR="0">
            <wp:extent cx="1114425" cy="1066800"/>
            <wp:effectExtent l="0" t="0" r="9525" b="0"/>
            <wp:docPr id="5" name="图片 5" descr="u=1752735761,3409338019&amp;fm=27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=1752735761,3409338019&amp;fm=27&amp;gp=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E39">
        <w:t xml:space="preserve">  </w:t>
      </w:r>
      <w:r w:rsidRPr="00CB7E39">
        <w:rPr>
          <w:rFonts w:hint="eastAsia"/>
        </w:rPr>
        <w:t xml:space="preserve"> </w:t>
      </w:r>
      <w:r w:rsidRPr="00CB7E39">
        <w:t xml:space="preserve"> B. </w:t>
      </w:r>
      <w:r w:rsidRPr="00CB7E39">
        <w:rPr>
          <w:noProof/>
        </w:rPr>
        <w:drawing>
          <wp:inline distT="0" distB="0" distL="0" distR="0">
            <wp:extent cx="1028700" cy="1047750"/>
            <wp:effectExtent l="0" t="0" r="0" b="0"/>
            <wp:docPr id="4" name="图片 4" descr="u=55935601,1005257859&amp;fm=27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=55935601,1005257859&amp;fm=27&amp;gp=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E39">
        <w:t xml:space="preserve">       </w:t>
      </w:r>
      <w:r w:rsidRPr="00CB7E39">
        <w:rPr>
          <w:rFonts w:hint="eastAsia"/>
        </w:rPr>
        <w:t xml:space="preserve"> </w:t>
      </w:r>
      <w:r w:rsidRPr="00CB7E39">
        <w:t>C.</w:t>
      </w:r>
      <w:r w:rsidRPr="00CB7E39">
        <w:rPr>
          <w:noProof/>
        </w:rPr>
        <w:drawing>
          <wp:inline distT="0" distB="0" distL="0" distR="0">
            <wp:extent cx="876300" cy="990600"/>
            <wp:effectExtent l="0" t="0" r="0" b="0"/>
            <wp:docPr id="3" name="图片 3" descr="u=3972711001,4262252396&amp;fm=27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=3972711001,4262252396&amp;fm=27&amp;gp=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E39">
        <w:t xml:space="preserve"> 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5. Where is </w:t>
      </w:r>
      <w:smartTag w:uri="urn:schemas-microsoft-com:office:smarttags" w:element="place">
        <w:smartTag w:uri="urn:schemas-microsoft-com:office:smarttags" w:element="City">
          <w:r w:rsidRPr="00CB7E39">
            <w:t>Sandy</w:t>
          </w:r>
        </w:smartTag>
      </w:smartTag>
      <w:r w:rsidRPr="00CB7E39">
        <w:t xml:space="preserve"> from?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t>England</w:t>
      </w:r>
      <w:r w:rsidRPr="00CB7E39">
        <w:tab/>
      </w:r>
      <w:r w:rsidRPr="00CB7E39">
        <w:tab/>
      </w:r>
      <w:r w:rsidRPr="00CB7E39">
        <w:tab/>
      </w:r>
      <w:r w:rsidRPr="00CB7E39">
        <w:rPr>
          <w:rFonts w:hint="eastAsia"/>
        </w:rPr>
        <w:t xml:space="preserve"> </w:t>
      </w:r>
      <w:r w:rsidRPr="00CB7E39">
        <w:t>B. China</w:t>
      </w:r>
      <w:r w:rsidRPr="00CB7E39">
        <w:tab/>
      </w:r>
      <w:r w:rsidRPr="00CB7E39">
        <w:tab/>
      </w:r>
      <w:r w:rsidRPr="00CB7E39">
        <w:tab/>
      </w:r>
      <w:r w:rsidRPr="00CB7E39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CB7E39">
        <w:t>C. America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6. What is Simon’s brother good at?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t>Basketball</w:t>
      </w:r>
      <w:r w:rsidRPr="00CB7E39">
        <w:tab/>
      </w:r>
      <w:r>
        <w:rPr>
          <w:rFonts w:hint="eastAsia"/>
        </w:rPr>
        <w:t xml:space="preserve">  </w:t>
      </w:r>
      <w:r w:rsidRPr="00CB7E39">
        <w:tab/>
      </w:r>
      <w:r>
        <w:rPr>
          <w:rFonts w:hint="eastAsia"/>
        </w:rPr>
        <w:t xml:space="preserve"> </w:t>
      </w:r>
      <w:r w:rsidRPr="00CB7E39">
        <w:t xml:space="preserve">B. </w:t>
      </w:r>
      <w:r w:rsidRPr="00CB7E39">
        <w:rPr>
          <w:rFonts w:hint="eastAsia"/>
        </w:rPr>
        <w:t xml:space="preserve">Tennis </w:t>
      </w:r>
      <w:r w:rsidRPr="00CB7E39">
        <w:tab/>
      </w:r>
      <w:r w:rsidRPr="00CB7E39">
        <w:tab/>
      </w:r>
      <w:r w:rsidRPr="00CB7E39">
        <w:tab/>
      </w:r>
      <w:r w:rsidRPr="00CB7E39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CB7E39">
        <w:t>C. Football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7. How does Tom go to school on rainy days?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t>By</w:t>
      </w:r>
      <w:r w:rsidRPr="00CB7E39">
        <w:t xml:space="preserve"> bike</w:t>
      </w:r>
      <w:r w:rsidRPr="00CB7E39">
        <w:tab/>
      </w:r>
      <w:r w:rsidRPr="00CB7E39">
        <w:tab/>
      </w:r>
      <w:r w:rsidRPr="00CB7E39">
        <w:tab/>
      </w:r>
      <w:r>
        <w:rPr>
          <w:rFonts w:hint="eastAsia"/>
        </w:rPr>
        <w:t xml:space="preserve"> </w:t>
      </w:r>
      <w:r w:rsidRPr="00CB7E39">
        <w:t xml:space="preserve">B. </w:t>
      </w:r>
      <w:r w:rsidRPr="00CB7E39">
        <w:t>By car</w:t>
      </w:r>
      <w:r w:rsidRPr="00CB7E39">
        <w:tab/>
      </w:r>
      <w:r w:rsidRPr="00CB7E39">
        <w:tab/>
      </w:r>
      <w:r w:rsidRPr="00CB7E39">
        <w:tab/>
      </w:r>
      <w:r>
        <w:rPr>
          <w:rFonts w:hint="eastAsia"/>
        </w:rPr>
        <w:t xml:space="preserve">   </w:t>
      </w:r>
      <w:r w:rsidRPr="00CB7E39">
        <w:t>C.</w:t>
      </w:r>
      <w:r w:rsidRPr="00CB7E39">
        <w:t xml:space="preserve"> By bus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8. What does Jane have for breakfast?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t>Bread</w:t>
      </w:r>
      <w:r w:rsidR="006A2FE2">
        <w:tab/>
      </w:r>
      <w:r w:rsidR="006A2FE2">
        <w:tab/>
      </w:r>
      <w:r w:rsidR="006A2FE2">
        <w:rPr>
          <w:rFonts w:hint="eastAsia"/>
        </w:rPr>
        <w:t xml:space="preserve">   </w:t>
      </w:r>
      <w:r w:rsidR="00DE7276">
        <w:rPr>
          <w:rFonts w:hint="eastAsia"/>
        </w:rPr>
        <w:t xml:space="preserve"> </w:t>
      </w:r>
      <w:r w:rsidRPr="00CB7E39">
        <w:t>B. Cakes</w:t>
      </w:r>
      <w:r w:rsidRPr="00CB7E39">
        <w:tab/>
      </w:r>
      <w:r w:rsidRPr="00CB7E39">
        <w:tab/>
      </w:r>
      <w:r w:rsidRPr="00CB7E39">
        <w:rPr>
          <w:rFonts w:hint="eastAsia"/>
        </w:rPr>
        <w:t xml:space="preserve">  </w:t>
      </w:r>
      <w:r w:rsidRPr="00CB7E39">
        <w:tab/>
      </w:r>
      <w:r>
        <w:rPr>
          <w:rFonts w:hint="eastAsia"/>
        </w:rPr>
        <w:t xml:space="preserve">   </w:t>
      </w:r>
      <w:r w:rsidRPr="00CB7E39">
        <w:t>C. Rice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9. Who cooks lunch for Lily?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t>Her</w:t>
      </w:r>
      <w:r w:rsidRPr="00CB7E39">
        <w:t xml:space="preserve"> mother</w:t>
      </w:r>
      <w:r w:rsidRPr="00CB7E39">
        <w:tab/>
      </w:r>
      <w:r>
        <w:rPr>
          <w:rFonts w:hint="eastAsia"/>
        </w:rPr>
        <w:t xml:space="preserve"> </w:t>
      </w:r>
      <w:r w:rsidRPr="00CB7E39">
        <w:tab/>
        <w:t xml:space="preserve">B. </w:t>
      </w:r>
      <w:r w:rsidRPr="00CB7E39">
        <w:t>Her grandmother</w:t>
      </w:r>
      <w:r w:rsidRPr="00CB7E39">
        <w:tab/>
      </w:r>
      <w:r>
        <w:rPr>
          <w:rFonts w:hint="eastAsia"/>
        </w:rPr>
        <w:t xml:space="preserve">   </w:t>
      </w:r>
      <w:r w:rsidRPr="00CB7E39">
        <w:t>C.</w:t>
      </w:r>
      <w:r w:rsidRPr="00CB7E39">
        <w:t xml:space="preserve"> Her father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10. What is Joe’s </w:t>
      </w:r>
      <w:r w:rsidRPr="00CB7E39">
        <w:t>favourite</w:t>
      </w:r>
      <w:r w:rsidRPr="00CB7E39">
        <w:t xml:space="preserve"> animal?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 </w:t>
      </w:r>
      <w:r w:rsidRPr="00CB7E39">
        <w:t>A. Cats</w:t>
      </w:r>
      <w:r w:rsidRPr="00CB7E39">
        <w:tab/>
      </w:r>
      <w:r w:rsidRPr="00CB7E39">
        <w:tab/>
      </w:r>
      <w:r w:rsidRPr="00CB7E39">
        <w:tab/>
        <w:t>B. Birds</w:t>
      </w:r>
      <w:r w:rsidRPr="00CB7E39">
        <w:tab/>
      </w:r>
      <w:r w:rsidRPr="00CB7E39">
        <w:tab/>
      </w:r>
      <w:r w:rsidRPr="00CB7E39">
        <w:tab/>
      </w:r>
      <w:r>
        <w:rPr>
          <w:rFonts w:hint="eastAsia"/>
        </w:rPr>
        <w:t xml:space="preserve">       </w:t>
      </w:r>
      <w:r w:rsidRPr="00CB7E39">
        <w:t>C. Dogs</w:t>
      </w:r>
      <w:r w:rsidRPr="00CB7E39">
        <w:tab/>
      </w:r>
    </w:p>
    <w:p w:rsidR="00741560" w:rsidRPr="003F41D6" w:rsidP="00DE7276">
      <w:pPr>
        <w:widowControl/>
        <w:tabs>
          <w:tab w:val="left" w:pos="2912"/>
        </w:tabs>
        <w:spacing w:line="340" w:lineRule="exact"/>
        <w:rPr>
          <w:b/>
        </w:rPr>
      </w:pPr>
      <w:r w:rsidRPr="003F41D6">
        <w:rPr>
          <w:rFonts w:hint="eastAsia"/>
          <w:b/>
        </w:rPr>
        <w:t>第二部分</w:t>
      </w:r>
      <w:r w:rsidRPr="003F41D6">
        <w:rPr>
          <w:rFonts w:hint="eastAsia"/>
          <w:b/>
        </w:rPr>
        <w:t xml:space="preserve"> </w:t>
      </w:r>
      <w:r w:rsidRPr="003F41D6">
        <w:rPr>
          <w:rFonts w:hint="eastAsia"/>
          <w:b/>
        </w:rPr>
        <w:t>听对话和短文回答问题，听</w:t>
      </w:r>
      <w:r w:rsidRPr="003F41D6">
        <w:rPr>
          <w:rFonts w:hint="eastAsia"/>
          <w:b/>
          <w:noProof/>
        </w:rPr>
        <w:drawing>
          <wp:inline distT="0" distB="0" distL="0" distR="0">
            <wp:extent cx="19050" cy="952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1D6">
        <w:rPr>
          <w:rFonts w:hint="eastAsia"/>
          <w:b/>
        </w:rPr>
        <w:t>两遍。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rPr>
          <w:rFonts w:hint="eastAsia"/>
        </w:rPr>
        <w:t>听一段对话，回答第</w:t>
      </w:r>
      <w:r w:rsidRPr="00CB7E39">
        <w:rPr>
          <w:rFonts w:hint="eastAsia"/>
        </w:rPr>
        <w:t>11-12</w:t>
      </w:r>
      <w:r w:rsidRPr="00CB7E39">
        <w:rPr>
          <w:rFonts w:hint="eastAsia"/>
        </w:rPr>
        <w:t>题。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11. What day is it today?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</w:t>
      </w:r>
      <w:r>
        <w:rPr>
          <w:rFonts w:hint="eastAsia"/>
        </w:rPr>
        <w:t>A.</w:t>
      </w:r>
      <w:r w:rsidRPr="00CB7E39">
        <w:t>Monday</w:t>
      </w:r>
      <w:r w:rsidRPr="00CB7E39">
        <w:tab/>
      </w:r>
      <w:r w:rsidRPr="00CB7E39">
        <w:tab/>
      </w:r>
      <w:r w:rsidRPr="00CB7E39">
        <w:tab/>
        <w:t xml:space="preserve">B. Tuesday  </w:t>
      </w:r>
      <w:r w:rsidRPr="00CB7E39">
        <w:tab/>
      </w:r>
      <w:r w:rsidRPr="00CB7E39">
        <w:tab/>
      </w:r>
      <w:r>
        <w:rPr>
          <w:rFonts w:hint="eastAsia"/>
        </w:rPr>
        <w:t xml:space="preserve">       </w:t>
      </w:r>
      <w:r w:rsidRPr="00CB7E39">
        <w:t>C. Wednesday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12. What time does David go to play basketball?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>
        <w:rPr>
          <w:rFonts w:hint="eastAsia"/>
        </w:rPr>
        <w:t xml:space="preserve">     A. </w:t>
      </w:r>
      <w:r w:rsidRPr="00CB7E39">
        <w:t>At 4:30 p.m.</w:t>
      </w:r>
      <w:r w:rsidRPr="00CB7E39">
        <w:tab/>
      </w:r>
      <w:r>
        <w:rPr>
          <w:rFonts w:hint="eastAsia"/>
        </w:rPr>
        <w:t xml:space="preserve">  </w:t>
      </w:r>
      <w:r w:rsidRPr="00CB7E39">
        <w:tab/>
        <w:t>B. At 4:50 p.m.</w:t>
      </w:r>
      <w:r w:rsidRPr="00CB7E39">
        <w:tab/>
      </w:r>
      <w:r w:rsidRPr="00CB7E39">
        <w:tab/>
      </w:r>
      <w:r>
        <w:rPr>
          <w:rFonts w:hint="eastAsia"/>
        </w:rPr>
        <w:t xml:space="preserve">   </w:t>
      </w:r>
      <w:r w:rsidRPr="00CB7E39">
        <w:t>C. At 5:30 p.m.</w:t>
      </w:r>
    </w:p>
    <w:p w:rsidR="00741560" w:rsidRPr="00CB7E39" w:rsidP="00DE7276">
      <w:pPr>
        <w:widowControl/>
        <w:tabs>
          <w:tab w:val="left" w:pos="2912"/>
        </w:tabs>
        <w:spacing w:line="340" w:lineRule="exact"/>
      </w:pPr>
      <w:r w:rsidRPr="00CB7E39">
        <w:rPr>
          <w:rFonts w:hint="eastAsia"/>
        </w:rPr>
        <w:t>听第一篇短文，回答</w:t>
      </w:r>
      <w:r w:rsidRPr="00CB7E39">
        <w:rPr>
          <w:rFonts w:hint="eastAsia"/>
        </w:rPr>
        <w:t>13-15</w:t>
      </w:r>
      <w:r w:rsidRPr="00CB7E39">
        <w:rPr>
          <w:rFonts w:hint="eastAsia"/>
        </w:rPr>
        <w:t>小题。</w:t>
      </w:r>
    </w:p>
    <w:tbl>
      <w:tblPr>
        <w:tblpPr w:leftFromText="180" w:rightFromText="180" w:vertAnchor="text" w:horzAnchor="page" w:tblpXSpec="center" w:tblpY="146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1"/>
        <w:gridCol w:w="3819"/>
      </w:tblGrid>
      <w:tr w:rsidTr="00402162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19"/>
          <w:jc w:val="center"/>
        </w:trPr>
        <w:tc>
          <w:tcPr>
            <w:tcW w:w="5200" w:type="dxa"/>
            <w:gridSpan w:val="2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</w:pPr>
            <w:r w:rsidRPr="00CB7E39">
              <w:t>My friend</w:t>
            </w:r>
          </w:p>
        </w:tc>
      </w:tr>
      <w:tr w:rsidTr="00402162">
        <w:tblPrEx>
          <w:tblW w:w="0" w:type="auto"/>
          <w:jc w:val="center"/>
          <w:tblLayout w:type="fixed"/>
          <w:tblLook w:val="0000"/>
        </w:tblPrEx>
        <w:trPr>
          <w:trHeight w:val="319"/>
          <w:jc w:val="center"/>
        </w:trPr>
        <w:tc>
          <w:tcPr>
            <w:tcW w:w="1381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</w:pPr>
            <w:r w:rsidRPr="00CB7E39">
              <w:t>Name</w:t>
            </w:r>
          </w:p>
        </w:tc>
        <w:tc>
          <w:tcPr>
            <w:tcW w:w="3819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  <w:rPr>
                <w:u w:val="single"/>
              </w:rPr>
            </w:pPr>
            <w:r w:rsidRPr="00CB7E39">
              <w:t xml:space="preserve"> </w:t>
            </w:r>
            <w:r w:rsidRPr="00CB7E39">
              <w:rPr>
                <w:u w:val="single"/>
              </w:rPr>
              <w:t xml:space="preserve">   13</w:t>
            </w:r>
            <w:r w:rsidRPr="00CB7E39">
              <w:rPr>
                <w:rFonts w:hint="eastAsia"/>
                <w:u w:val="single"/>
              </w:rPr>
              <w:t xml:space="preserve"> </w:t>
            </w:r>
            <w:r w:rsidRPr="00CB7E39">
              <w:rPr>
                <w:u w:val="single"/>
              </w:rPr>
              <w:t xml:space="preserve">  </w:t>
            </w:r>
          </w:p>
        </w:tc>
      </w:tr>
      <w:tr w:rsidTr="00402162">
        <w:tblPrEx>
          <w:tblW w:w="0" w:type="auto"/>
          <w:jc w:val="center"/>
          <w:tblLayout w:type="fixed"/>
          <w:tblLook w:val="0000"/>
        </w:tblPrEx>
        <w:trPr>
          <w:trHeight w:val="319"/>
          <w:jc w:val="center"/>
        </w:trPr>
        <w:tc>
          <w:tcPr>
            <w:tcW w:w="1381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</w:pPr>
            <w:r w:rsidRPr="00CB7E39">
              <w:t>From</w:t>
            </w:r>
          </w:p>
        </w:tc>
        <w:tc>
          <w:tcPr>
            <w:tcW w:w="3819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  <w:rPr>
                <w:u w:val="single"/>
              </w:rPr>
            </w:pPr>
            <w:r w:rsidRPr="00CB7E39">
              <w:t xml:space="preserve"> </w:t>
            </w:r>
            <w:r w:rsidRPr="00CB7E39">
              <w:rPr>
                <w:u w:val="single"/>
              </w:rPr>
              <w:t xml:space="preserve">   14 </w:t>
            </w:r>
            <w:r w:rsidRPr="00CB7E39">
              <w:rPr>
                <w:rFonts w:hint="eastAsia"/>
                <w:u w:val="single"/>
              </w:rPr>
              <w:t xml:space="preserve"> </w:t>
            </w:r>
            <w:r w:rsidRPr="00CB7E39">
              <w:rPr>
                <w:u w:val="single"/>
              </w:rPr>
              <w:t xml:space="preserve"> </w:t>
            </w:r>
          </w:p>
        </w:tc>
      </w:tr>
      <w:tr w:rsidTr="00402162">
        <w:tblPrEx>
          <w:tblW w:w="0" w:type="auto"/>
          <w:jc w:val="center"/>
          <w:tblLayout w:type="fixed"/>
          <w:tblLook w:val="0000"/>
        </w:tblPrEx>
        <w:trPr>
          <w:trHeight w:val="329"/>
          <w:jc w:val="center"/>
        </w:trPr>
        <w:tc>
          <w:tcPr>
            <w:tcW w:w="1381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</w:pPr>
            <w:r w:rsidRPr="00CB7E39">
              <w:t>Hobby</w:t>
            </w:r>
          </w:p>
        </w:tc>
        <w:tc>
          <w:tcPr>
            <w:tcW w:w="3819" w:type="dxa"/>
          </w:tcPr>
          <w:p w:rsidR="00741560" w:rsidRPr="00CB7E39" w:rsidP="00DE7276">
            <w:pPr>
              <w:widowControl/>
              <w:tabs>
                <w:tab w:val="left" w:pos="2912"/>
              </w:tabs>
              <w:spacing w:line="340" w:lineRule="exact"/>
              <w:rPr>
                <w:u w:val="single"/>
              </w:rPr>
            </w:pPr>
            <w:r w:rsidRPr="00CB7E39">
              <w:t xml:space="preserve"> </w:t>
            </w:r>
            <w:r w:rsidRPr="00CB7E39">
              <w:rPr>
                <w:u w:val="single"/>
              </w:rPr>
              <w:t xml:space="preserve">   15</w:t>
            </w:r>
            <w:r w:rsidRPr="00CB7E39">
              <w:rPr>
                <w:rFonts w:hint="eastAsia"/>
                <w:u w:val="single"/>
              </w:rPr>
              <w:t xml:space="preserve"> </w:t>
            </w:r>
            <w:r w:rsidRPr="00CB7E39">
              <w:rPr>
                <w:u w:val="single"/>
              </w:rPr>
              <w:t xml:space="preserve">  </w:t>
            </w:r>
          </w:p>
        </w:tc>
      </w:tr>
    </w:tbl>
    <w:p w:rsidR="00741560" w:rsidRPr="00CB7E39" w:rsidP="00DE7276">
      <w:pPr>
        <w:widowControl/>
        <w:tabs>
          <w:tab w:val="left" w:pos="2912"/>
        </w:tabs>
        <w:spacing w:line="340" w:lineRule="exact"/>
      </w:pPr>
    </w:p>
    <w:p w:rsidR="00741560" w:rsidRPr="00CB7E39" w:rsidP="00DE7276">
      <w:pPr>
        <w:widowControl/>
        <w:tabs>
          <w:tab w:val="left" w:pos="2912"/>
        </w:tabs>
        <w:spacing w:line="340" w:lineRule="exact"/>
      </w:pPr>
    </w:p>
    <w:p w:rsidR="00741560" w:rsidRPr="00CB7E39" w:rsidP="00DE7276">
      <w:pPr>
        <w:widowControl/>
        <w:tabs>
          <w:tab w:val="left" w:pos="2912"/>
        </w:tabs>
        <w:spacing w:line="340" w:lineRule="exact"/>
      </w:pPr>
    </w:p>
    <w:p w:rsidR="00741560" w:rsidRPr="00CB7E39" w:rsidP="00DE7276">
      <w:pPr>
        <w:widowControl/>
        <w:tabs>
          <w:tab w:val="left" w:pos="2912"/>
        </w:tabs>
        <w:spacing w:line="340" w:lineRule="exact"/>
      </w:pPr>
    </w:p>
    <w:p w:rsidR="00741560" w:rsidRPr="00CB7E39" w:rsidP="00DE7276">
      <w:pPr>
        <w:widowControl/>
        <w:tabs>
          <w:tab w:val="left" w:pos="2912"/>
        </w:tabs>
        <w:spacing w:line="340" w:lineRule="exact"/>
      </w:pP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13. A. Daniel</w:t>
      </w:r>
      <w:r w:rsidRPr="00CB7E39">
        <w:tab/>
      </w:r>
      <w:r w:rsidRPr="00CB7E39">
        <w:tab/>
      </w:r>
      <w:r w:rsidRPr="00CB7E39">
        <w:tab/>
        <w:t>B. Kate</w:t>
      </w:r>
      <w:r w:rsidRPr="00CB7E39">
        <w:tab/>
      </w:r>
      <w:r w:rsidRPr="00CB7E39">
        <w:tab/>
      </w:r>
      <w:r w:rsidRPr="00CB7E39">
        <w:tab/>
      </w:r>
      <w:r w:rsidRPr="00CB7E39">
        <w:tab/>
        <w:t>C. M</w:t>
      </w:r>
      <w:r w:rsidRPr="00CB7E39">
        <w:rPr>
          <w:rFonts w:hint="eastAsia"/>
        </w:rPr>
        <w:t>ike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14. A.</w:t>
      </w:r>
      <w:r w:rsidRPr="00CB7E39">
        <w:t xml:space="preserve"> </w:t>
      </w:r>
      <w:r w:rsidRPr="00CB7E39">
        <w:t>The U</w:t>
      </w:r>
      <w:r w:rsidRPr="00CB7E39">
        <w:rPr>
          <w:rFonts w:hint="eastAsia"/>
        </w:rPr>
        <w:t>K</w:t>
      </w:r>
      <w:r w:rsidRPr="00CB7E39">
        <w:tab/>
      </w:r>
      <w:r w:rsidR="00CB7E39">
        <w:rPr>
          <w:rFonts w:hint="eastAsia"/>
        </w:rPr>
        <w:t xml:space="preserve"> </w:t>
      </w:r>
      <w:r w:rsidRPr="00CB7E39">
        <w:tab/>
        <w:t>B.</w:t>
      </w:r>
      <w:r w:rsidRPr="00CB7E39">
        <w:t xml:space="preserve"> The </w:t>
      </w:r>
      <w:smartTag w:uri="urn:schemas-microsoft-com:office:smarttags" w:element="place">
        <w:smartTag w:uri="urn:schemas-microsoft-com:office:smarttags" w:element="country-region">
          <w:r w:rsidRPr="00CB7E39">
            <w:t>U</w:t>
          </w:r>
          <w:r w:rsidRPr="00CB7E39">
            <w:rPr>
              <w:rFonts w:hint="eastAsia"/>
            </w:rPr>
            <w:t>SA</w:t>
          </w:r>
        </w:smartTag>
      </w:smartTag>
      <w:r w:rsidRPr="00CB7E39">
        <w:tab/>
      </w:r>
      <w:r w:rsidRPr="00CB7E39">
        <w:tab/>
      </w:r>
      <w:r w:rsidRPr="00CB7E39">
        <w:tab/>
        <w:t>C. HK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15. A. Playing basketball</w:t>
      </w:r>
      <w:r w:rsidRPr="00CB7E39">
        <w:tab/>
      </w:r>
      <w:r w:rsidRPr="00CB7E39">
        <w:rPr>
          <w:rFonts w:hint="eastAsia"/>
        </w:rPr>
        <w:t xml:space="preserve">   </w:t>
      </w:r>
      <w:r w:rsidR="00CB7E39">
        <w:rPr>
          <w:rFonts w:hint="eastAsia"/>
        </w:rPr>
        <w:t xml:space="preserve"> </w:t>
      </w:r>
      <w:r w:rsidRPr="00CB7E39">
        <w:t>B. Swimming</w:t>
      </w:r>
      <w:r w:rsidRPr="00CB7E39">
        <w:tab/>
      </w:r>
      <w:r w:rsidRPr="00CB7E39">
        <w:rPr>
          <w:rFonts w:hint="eastAsia"/>
        </w:rPr>
        <w:t xml:space="preserve">    </w:t>
      </w:r>
      <w:r w:rsidR="00CB7E39">
        <w:rPr>
          <w:rFonts w:hint="eastAsia"/>
        </w:rPr>
        <w:t xml:space="preserve">    </w:t>
      </w:r>
      <w:r w:rsidRPr="00CB7E39">
        <w:t>C. Playing football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rPr>
          <w:rFonts w:hint="eastAsia"/>
        </w:rPr>
        <w:t>听第二篇短文，回答第</w:t>
      </w:r>
      <w:r w:rsidRPr="00CB7E39">
        <w:rPr>
          <w:rFonts w:hint="eastAsia"/>
        </w:rPr>
        <w:t>16-20</w:t>
      </w:r>
      <w:r w:rsidRPr="00CB7E39">
        <w:rPr>
          <w:rFonts w:hint="eastAsia"/>
        </w:rPr>
        <w:t>小题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16. </w:t>
      </w:r>
      <w:r w:rsidRPr="00CB7E39">
        <w:rPr>
          <w:rFonts w:hint="eastAsia"/>
        </w:rPr>
        <w:t>How many people can you see in the picture?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rPr>
          <w:rFonts w:hint="eastAsia"/>
        </w:rPr>
        <w:t>Four</w:t>
      </w:r>
      <w:r w:rsidRPr="00CB7E39">
        <w:tab/>
      </w:r>
      <w:r w:rsidRPr="00CB7E39">
        <w:tab/>
      </w:r>
      <w:r w:rsidRPr="00CB7E39">
        <w:tab/>
        <w:t xml:space="preserve">B. </w:t>
      </w:r>
      <w:r w:rsidRPr="00CB7E39">
        <w:rPr>
          <w:rFonts w:hint="eastAsia"/>
        </w:rPr>
        <w:t>Five</w:t>
      </w:r>
      <w:r w:rsidRPr="00CB7E39">
        <w:tab/>
      </w:r>
      <w:r w:rsidRPr="00CB7E39">
        <w:tab/>
      </w:r>
      <w:r w:rsidRPr="00CB7E39">
        <w:tab/>
      </w:r>
      <w:r w:rsidRPr="00CB7E39">
        <w:tab/>
        <w:t xml:space="preserve">C. </w:t>
      </w:r>
      <w:r w:rsidRPr="00CB7E39">
        <w:rPr>
          <w:rFonts w:hint="eastAsia"/>
        </w:rPr>
        <w:t>Six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17. </w:t>
      </w:r>
      <w:r w:rsidRPr="00CB7E39">
        <w:rPr>
          <w:rFonts w:hint="eastAsia"/>
        </w:rPr>
        <w:t>Where are Bill and Ann</w:t>
      </w:r>
      <w:r w:rsidRPr="00CB7E39">
        <w:t>?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rPr>
          <w:rFonts w:hint="eastAsia"/>
        </w:rPr>
        <w:t>In</w:t>
      </w:r>
      <w:r w:rsidRPr="00CB7E39">
        <w:rPr>
          <w:rFonts w:hint="eastAsia"/>
        </w:rPr>
        <w:t xml:space="preserve"> the tree</w:t>
      </w:r>
      <w:r w:rsidRPr="00CB7E39">
        <w:tab/>
      </w:r>
      <w:r>
        <w:rPr>
          <w:rFonts w:hint="eastAsia"/>
        </w:rPr>
        <w:t xml:space="preserve">  </w:t>
      </w:r>
      <w:r w:rsidRPr="00CB7E39">
        <w:tab/>
        <w:t>B.</w:t>
      </w:r>
      <w:r w:rsidRPr="00CB7E39">
        <w:t xml:space="preserve"> </w:t>
      </w:r>
      <w:r w:rsidRPr="00CB7E39">
        <w:rPr>
          <w:rFonts w:hint="eastAsia"/>
        </w:rPr>
        <w:t>In the room</w:t>
      </w:r>
      <w:r w:rsidRPr="00CB7E39">
        <w:t xml:space="preserve"> </w:t>
      </w:r>
      <w:r w:rsidRPr="00CB7E39">
        <w:tab/>
      </w:r>
      <w:r w:rsidRPr="00CB7E39">
        <w:tab/>
        <w:t xml:space="preserve">C. </w:t>
      </w:r>
      <w:r w:rsidRPr="00CB7E39">
        <w:rPr>
          <w:rFonts w:hint="eastAsia"/>
        </w:rPr>
        <w:t xml:space="preserve">Under the </w:t>
      </w:r>
      <w:r w:rsidRPr="00CB7E39">
        <w:rPr>
          <w:rFonts w:hint="eastAsia"/>
        </w:rPr>
        <w:t>tr</w:t>
      </w:r>
      <w:r w:rsidRPr="00CB7E39">
        <w:rPr>
          <w:rFonts w:hint="eastAsia"/>
          <w:noProof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E39">
        <w:rPr>
          <w:rFonts w:hint="eastAsia"/>
        </w:rPr>
        <w:t>ee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>18.</w:t>
      </w:r>
      <w:r w:rsidRPr="00CB7E39">
        <w:rPr>
          <w:rFonts w:hint="eastAsia"/>
        </w:rPr>
        <w:t xml:space="preserve"> </w:t>
      </w:r>
      <w:r w:rsidRPr="00CB7E39">
        <w:rPr>
          <w:rFonts w:hint="eastAsia"/>
        </w:rPr>
        <w:t>What</w:t>
      </w:r>
      <w:r w:rsidRPr="00CB7E39">
        <w:rPr>
          <w:rFonts w:hint="eastAsia"/>
        </w:rPr>
        <w:t xml:space="preserve"> </w:t>
      </w:r>
      <w:r w:rsidRPr="00CB7E39">
        <w:rPr>
          <w:rFonts w:hint="eastAsia"/>
        </w:rPr>
        <w:t>colour</w:t>
      </w:r>
      <w:r w:rsidRPr="00CB7E39">
        <w:rPr>
          <w:rFonts w:hint="eastAsia"/>
        </w:rPr>
        <w:t xml:space="preserve"> is </w:t>
      </w:r>
      <w:r w:rsidRPr="00CB7E39">
        <w:rPr>
          <w:rFonts w:hint="eastAsia"/>
        </w:rPr>
        <w:t>Mrs</w:t>
      </w:r>
      <w:r w:rsidRPr="00CB7E39">
        <w:rPr>
          <w:rFonts w:hint="eastAsia"/>
        </w:rPr>
        <w:t xml:space="preserve"> King</w:t>
      </w:r>
      <w:r w:rsidRPr="00CB7E39">
        <w:t>’</w:t>
      </w:r>
      <w:r w:rsidRPr="00CB7E39">
        <w:rPr>
          <w:rFonts w:hint="eastAsia"/>
        </w:rPr>
        <w:t>s blouse</w:t>
      </w:r>
      <w:r w:rsidRPr="00CB7E39">
        <w:t>?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A.</w:t>
      </w:r>
      <w:r w:rsidRPr="00CB7E39">
        <w:rPr>
          <w:rFonts w:hint="eastAsia"/>
        </w:rPr>
        <w:t>Yellow</w:t>
      </w:r>
      <w:r w:rsidRPr="00CB7E39">
        <w:tab/>
      </w:r>
      <w:r w:rsidRPr="00CB7E39">
        <w:tab/>
      </w:r>
      <w:r w:rsidRPr="00CB7E39">
        <w:tab/>
        <w:t xml:space="preserve">B. </w:t>
      </w:r>
      <w:r w:rsidRPr="00CB7E39">
        <w:rPr>
          <w:rFonts w:hint="eastAsia"/>
        </w:rPr>
        <w:t>Red</w:t>
      </w:r>
      <w:r w:rsidRPr="00CB7E39">
        <w:tab/>
      </w:r>
      <w:r w:rsidRPr="00CB7E39">
        <w:tab/>
      </w:r>
      <w:r w:rsidRPr="00CB7E39">
        <w:tab/>
      </w:r>
      <w:r w:rsidRPr="00CB7E39">
        <w:tab/>
        <w:t xml:space="preserve">C. </w:t>
      </w:r>
      <w:r w:rsidRPr="00CB7E39">
        <w:rPr>
          <w:rFonts w:hint="eastAsia"/>
        </w:rPr>
        <w:t>Orange</w:t>
      </w:r>
      <w:r w:rsidRPr="00CB7E39">
        <w:tab/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>(   )</w:t>
      </w:r>
      <w:r w:rsidRPr="00CB7E39">
        <w:rPr>
          <w:rFonts w:hint="eastAsia"/>
        </w:rPr>
        <w:t xml:space="preserve"> </w:t>
      </w:r>
      <w:r w:rsidRPr="00CB7E39">
        <w:t xml:space="preserve">19. </w:t>
      </w:r>
      <w:r w:rsidRPr="00CB7E39">
        <w:rPr>
          <w:rFonts w:hint="eastAsia"/>
        </w:rPr>
        <w:t>Who has a black cat?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>
        <w:rPr>
          <w:rFonts w:hint="eastAsia"/>
        </w:rPr>
        <w:t>A</w:t>
      </w:r>
      <w:r w:rsidRPr="00CB7E39">
        <w:rPr>
          <w:rFonts w:hint="eastAsia"/>
        </w:rPr>
        <w:t>Mrs</w:t>
      </w:r>
      <w:r w:rsidRPr="00CB7E39">
        <w:rPr>
          <w:rFonts w:hint="eastAsia"/>
        </w:rPr>
        <w:t xml:space="preserve"> King</w:t>
      </w:r>
      <w:r w:rsidRPr="00CB7E39">
        <w:tab/>
      </w:r>
      <w:r>
        <w:rPr>
          <w:rFonts w:hint="eastAsia"/>
        </w:rPr>
        <w:t xml:space="preserve"> </w:t>
      </w:r>
      <w:r w:rsidRPr="00CB7E39">
        <w:rPr>
          <w:rFonts w:hint="eastAsia"/>
        </w:rPr>
        <w:tab/>
      </w:r>
      <w:r w:rsidRPr="00CB7E39">
        <w:t xml:space="preserve">B. </w:t>
      </w:r>
      <w:r w:rsidRPr="00CB7E39">
        <w:rPr>
          <w:rFonts w:hint="eastAsia"/>
        </w:rPr>
        <w:t>Ann</w:t>
      </w:r>
      <w:r w:rsidRPr="00CB7E39">
        <w:rPr>
          <w:rFonts w:hint="eastAsia"/>
        </w:rPr>
        <w:tab/>
      </w:r>
      <w:r w:rsidRPr="00CB7E39">
        <w:tab/>
      </w:r>
      <w:r w:rsidRPr="00CB7E39">
        <w:rPr>
          <w:rFonts w:hint="eastAsia"/>
        </w:rPr>
        <w:tab/>
      </w:r>
      <w:r w:rsidRPr="00CB7E39">
        <w:rPr>
          <w:rFonts w:hint="eastAsia"/>
        </w:rPr>
        <w:tab/>
      </w:r>
      <w:r w:rsidRPr="00CB7E39">
        <w:t xml:space="preserve">C. </w:t>
      </w:r>
      <w:r w:rsidRPr="00CB7E39">
        <w:rPr>
          <w:rFonts w:hint="eastAsia"/>
        </w:rPr>
        <w:t>Bill</w:t>
      </w:r>
    </w:p>
    <w:p w:rsidR="00741560" w:rsidRPr="00CB7E39" w:rsidP="00104CC2">
      <w:pPr>
        <w:widowControl/>
        <w:tabs>
          <w:tab w:val="left" w:pos="2912"/>
        </w:tabs>
        <w:spacing w:line="360" w:lineRule="exact"/>
      </w:pPr>
      <w:r w:rsidRPr="00CB7E39">
        <w:t xml:space="preserve">( </w:t>
      </w:r>
      <w:r w:rsidR="00104CC2">
        <w:rPr>
          <w:rFonts w:hint="eastAsia"/>
        </w:rPr>
        <w:t xml:space="preserve"> </w:t>
      </w:r>
      <w:r w:rsidRPr="00CB7E39">
        <w:t xml:space="preserve"> )</w:t>
      </w:r>
      <w:r w:rsidRPr="00CB7E39">
        <w:rPr>
          <w:rFonts w:hint="eastAsia"/>
        </w:rPr>
        <w:t xml:space="preserve"> </w:t>
      </w:r>
      <w:r w:rsidRPr="00CB7E39">
        <w:t xml:space="preserve">20. What is </w:t>
      </w:r>
      <w:r w:rsidRPr="00CB7E39">
        <w:rPr>
          <w:rFonts w:hint="eastAsia"/>
        </w:rPr>
        <w:t>the bird</w:t>
      </w:r>
      <w:r w:rsidRPr="00CB7E39">
        <w:t>’</w:t>
      </w:r>
      <w:r w:rsidRPr="00CB7E39">
        <w:rPr>
          <w:rFonts w:hint="eastAsia"/>
        </w:rPr>
        <w:t>s name</w:t>
      </w:r>
      <w:r w:rsidRPr="00CB7E39">
        <w:t>?</w:t>
      </w:r>
    </w:p>
    <w:p w:rsidR="00A85D4E" w:rsidRPr="00104CC2" w:rsidP="00104CC2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 w:rsidRPr="00CB7E39" w:rsidR="00741560">
        <w:t xml:space="preserve">A. </w:t>
      </w:r>
      <w:r w:rsidRPr="00CB7E39" w:rsidR="00741560">
        <w:rPr>
          <w:rFonts w:hint="eastAsia"/>
        </w:rPr>
        <w:t>Mimi</w:t>
      </w:r>
      <w:r w:rsidRPr="00CB7E39" w:rsidR="00741560">
        <w:tab/>
      </w:r>
      <w:r w:rsidRPr="00CB7E39" w:rsidR="00741560">
        <w:tab/>
      </w:r>
      <w:r w:rsidRPr="00CB7E39" w:rsidR="00741560">
        <w:tab/>
        <w:t xml:space="preserve">B. </w:t>
      </w:r>
      <w:r w:rsidRPr="00CB7E39" w:rsidR="00741560">
        <w:rPr>
          <w:rFonts w:hint="eastAsia"/>
        </w:rPr>
        <w:t>Polly</w:t>
      </w:r>
      <w:r w:rsidRPr="00CB7E39" w:rsidR="00741560">
        <w:t xml:space="preserve"> </w:t>
      </w:r>
      <w:r w:rsidRPr="00CB7E39" w:rsidR="00741560">
        <w:tab/>
      </w:r>
      <w:r w:rsidRPr="00CB7E39" w:rsidR="00741560">
        <w:rPr>
          <w:rFonts w:hint="eastAsia"/>
        </w:rPr>
        <w:tab/>
      </w:r>
      <w:r w:rsidR="00104CC2">
        <w:rPr>
          <w:rFonts w:hint="eastAsia"/>
        </w:rPr>
        <w:t xml:space="preserve">        </w:t>
      </w:r>
      <w:r w:rsidRPr="00CB7E39" w:rsidR="00741560">
        <w:t xml:space="preserve">C. </w:t>
      </w:r>
      <w:r w:rsidRPr="00CB7E39" w:rsidR="00741560">
        <w:rPr>
          <w:rFonts w:hint="eastAsia"/>
        </w:rPr>
        <w:t>Bill</w:t>
      </w:r>
    </w:p>
    <w:p w:rsidR="003F41D6" w:rsidRPr="003F41D6" w:rsidP="003F41D6">
      <w:pPr>
        <w:widowControl/>
        <w:tabs>
          <w:tab w:val="left" w:pos="2912"/>
        </w:tabs>
        <w:spacing w:line="360" w:lineRule="auto"/>
        <w:rPr>
          <w:b/>
        </w:rPr>
      </w:pPr>
      <w:r w:rsidRPr="003F41D6">
        <w:rPr>
          <w:rFonts w:hint="eastAsia"/>
          <w:b/>
        </w:rPr>
        <w:t>二、单项选择</w:t>
      </w:r>
      <w:r w:rsidRPr="003F41D6">
        <w:rPr>
          <w:rFonts w:hint="eastAsia"/>
        </w:rPr>
        <w:t>（每小题</w:t>
      </w:r>
      <w:r w:rsidRPr="003F41D6">
        <w:rPr>
          <w:rFonts w:hint="eastAsia"/>
        </w:rPr>
        <w:t>1</w:t>
      </w:r>
      <w:r w:rsidRPr="003F41D6">
        <w:rPr>
          <w:rFonts w:hint="eastAsia"/>
        </w:rPr>
        <w:t>分，共</w:t>
      </w:r>
      <w:r w:rsidRPr="003F41D6">
        <w:rPr>
          <w:rFonts w:hint="eastAsia"/>
        </w:rPr>
        <w:t>15</w:t>
      </w:r>
      <w:r w:rsidRPr="003F41D6">
        <w:rPr>
          <w:rFonts w:hint="eastAsia"/>
        </w:rPr>
        <w:t>分）</w:t>
      </w:r>
    </w:p>
    <w:p w:rsidR="00DE7276" w:rsidP="003F41D6">
      <w:pPr>
        <w:widowControl/>
        <w:tabs>
          <w:tab w:val="left" w:pos="2912"/>
        </w:tabs>
        <w:spacing w:line="360" w:lineRule="auto"/>
      </w:pPr>
      <w:r w:rsidRPr="00CB7E39">
        <w:t xml:space="preserve">(    </w:t>
      </w:r>
      <w:r w:rsidRPr="00CB7E39" w:rsidR="00D51CBD">
        <w:t>)</w:t>
      </w:r>
      <w:r w:rsidRPr="00CB7E39" w:rsidR="00D51CBD">
        <w:rPr>
          <w:rFonts w:hint="eastAsia"/>
        </w:rPr>
        <w:t>21</w:t>
      </w:r>
      <w:r w:rsidRPr="00CB7E39">
        <w:t>. My brother loves playing_______</w:t>
      </w:r>
      <w:r w:rsidRPr="00CB7E39">
        <w:rPr>
          <w:rFonts w:hint="eastAsia"/>
        </w:rPr>
        <w:t xml:space="preserve"> foot</w:t>
      </w:r>
      <w:r w:rsidRPr="00CB7E39">
        <w:t>ball. Look! He is playing with</w:t>
      </w:r>
      <w:r>
        <w:t xml:space="preserve"> </w:t>
      </w:r>
      <w:r w:rsidRPr="00CB7E39">
        <w:t>_______</w:t>
      </w:r>
      <w:r w:rsidRPr="00CB7E39">
        <w:rPr>
          <w:rFonts w:hint="eastAsia"/>
        </w:rPr>
        <w:t xml:space="preserve"> foot</w:t>
      </w:r>
      <w:r w:rsidR="003F41D6">
        <w:t>ball</w:t>
      </w:r>
      <w:r w:rsidR="003F41D6">
        <w:rPr>
          <w:rFonts w:hint="eastAsia"/>
        </w:rPr>
        <w:t xml:space="preserve">. </w:t>
      </w:r>
    </w:p>
    <w:p w:rsidR="002629DF" w:rsidRPr="00CB7E39" w:rsidP="003F41D6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</w:t>
      </w:r>
      <w:r w:rsidRPr="00CB7E39">
        <w:t xml:space="preserve"> </w:t>
      </w:r>
      <w:r w:rsidRPr="00CB7E39">
        <w:t>A.the</w:t>
      </w:r>
      <w:r w:rsidRPr="00CB7E39">
        <w:t xml:space="preserve">; a    </w:t>
      </w:r>
      <w:r>
        <w:rPr>
          <w:rFonts w:hint="eastAsia"/>
        </w:rPr>
        <w:t xml:space="preserve">   </w:t>
      </w:r>
      <w:r w:rsidRPr="00CB7E39">
        <w:t xml:space="preserve"> </w:t>
      </w:r>
      <w:r>
        <w:rPr>
          <w:rFonts w:hint="eastAsia"/>
        </w:rPr>
        <w:t xml:space="preserve"> </w:t>
      </w:r>
      <w:r w:rsidR="003F41D6">
        <w:rPr>
          <w:rFonts w:hint="eastAsia"/>
        </w:rPr>
        <w:t xml:space="preserve">  </w:t>
      </w:r>
      <w:r w:rsidRPr="00CB7E39">
        <w:t>B.a</w:t>
      </w:r>
      <w:r w:rsidRPr="00CB7E39">
        <w:t xml:space="preserve">; the    </w:t>
      </w:r>
      <w:r>
        <w:rPr>
          <w:rFonts w:hint="eastAsia"/>
        </w:rPr>
        <w:t xml:space="preserve">  </w:t>
      </w:r>
      <w:r w:rsidRPr="00CB7E39">
        <w:t xml:space="preserve"> </w:t>
      </w:r>
      <w:r>
        <w:rPr>
          <w:rFonts w:hint="eastAsia"/>
        </w:rPr>
        <w:t xml:space="preserve"> </w:t>
      </w:r>
      <w:r w:rsidR="003F41D6">
        <w:rPr>
          <w:rFonts w:hint="eastAsia"/>
        </w:rPr>
        <w:t xml:space="preserve">  </w:t>
      </w:r>
      <w:r w:rsidRPr="00CB7E39">
        <w:t>C</w:t>
      </w:r>
      <w:r w:rsidRPr="00CB7E39">
        <w:t>./</w:t>
      </w:r>
      <w:r w:rsidRPr="00CB7E39">
        <w:t xml:space="preserve">; /     </w:t>
      </w:r>
      <w:r>
        <w:rPr>
          <w:rFonts w:hint="eastAsia"/>
        </w:rPr>
        <w:t xml:space="preserve">  </w:t>
      </w:r>
      <w:r w:rsidR="003F41D6">
        <w:rPr>
          <w:rFonts w:hint="eastAsia"/>
        </w:rPr>
        <w:t xml:space="preserve">     </w:t>
      </w:r>
      <w:r w:rsidRPr="00CB7E39">
        <w:t>D./; a</w:t>
      </w:r>
    </w:p>
    <w:p w:rsidR="00AA467A" w:rsidRPr="00AA467A" w:rsidP="003F41D6">
      <w:pPr>
        <w:widowControl/>
        <w:tabs>
          <w:tab w:val="left" w:pos="2912"/>
        </w:tabs>
        <w:spacing w:line="360" w:lineRule="exact"/>
      </w:pPr>
      <w:r w:rsidRPr="00CB7E39">
        <w:t>(    )</w:t>
      </w:r>
      <w:r w:rsidR="00D51CBD">
        <w:t xml:space="preserve"> 2</w:t>
      </w:r>
      <w:r w:rsidR="00D51CBD">
        <w:rPr>
          <w:rFonts w:hint="eastAsia"/>
        </w:rPr>
        <w:t>2</w:t>
      </w:r>
      <w:r w:rsidRPr="00AA467A">
        <w:t xml:space="preserve">. </w:t>
      </w:r>
      <w:r w:rsidRPr="00CB7E39">
        <w:t>Daniel is a very __________ football player and he plays very ___________.</w:t>
      </w:r>
    </w:p>
    <w:p w:rsidR="00AA467A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       </w:t>
      </w:r>
      <w:r w:rsidRPr="00CB7E39" w:rsidR="0011603D">
        <w:t xml:space="preserve">A. good; </w:t>
      </w:r>
      <w:r w:rsidRPr="00CB7E39" w:rsidR="0011603D">
        <w:rPr>
          <w:rFonts w:hint="eastAsia"/>
        </w:rPr>
        <w:t>well</w:t>
      </w:r>
      <w:r w:rsidR="003F41D6">
        <w:t xml:space="preserve">      </w:t>
      </w:r>
      <w:r w:rsidRPr="00CB7E39">
        <w:t xml:space="preserve"> B. well; good      </w:t>
      </w:r>
      <w:r w:rsidRPr="00CB7E39" w:rsidR="0011603D">
        <w:t xml:space="preserve">C. good; </w:t>
      </w:r>
      <w:r w:rsidRPr="00CB7E39" w:rsidR="0011603D">
        <w:rPr>
          <w:rFonts w:hint="eastAsia"/>
        </w:rPr>
        <w:t>good</w:t>
      </w:r>
      <w:r w:rsidRPr="00CB7E39">
        <w:t xml:space="preserve">    </w:t>
      </w:r>
      <w:r w:rsidR="003F41D6">
        <w:rPr>
          <w:rFonts w:hint="eastAsia"/>
        </w:rPr>
        <w:t xml:space="preserve"> </w:t>
      </w:r>
      <w:r w:rsidRPr="00CB7E39">
        <w:t>D. well; well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950138">
        <w:t xml:space="preserve">(    ) </w:t>
      </w:r>
      <w:r w:rsidR="00D51CBD">
        <w:rPr>
          <w:rFonts w:hint="eastAsia"/>
        </w:rPr>
        <w:t>23</w:t>
      </w:r>
      <w:r w:rsidRPr="00950138">
        <w:rPr>
          <w:rFonts w:hint="eastAsia"/>
        </w:rPr>
        <w:t xml:space="preserve">. </w:t>
      </w:r>
      <w:r w:rsidRPr="00CB7E39">
        <w:t>— Are you new students in this school?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   </w:t>
      </w:r>
      <w:r w:rsidRPr="00CB7E39">
        <w:t xml:space="preserve">— No. ______ </w:t>
      </w:r>
      <w:r w:rsidRPr="00CB7E39">
        <w:t>in</w:t>
      </w:r>
      <w:r w:rsidRPr="00CB7E39">
        <w:t xml:space="preserve"> Grade Eight now.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        </w:t>
      </w:r>
      <w:r w:rsidR="00DE7276">
        <w:t>A. I’m</w:t>
      </w:r>
      <w:r w:rsidR="00DE7276">
        <w:rPr>
          <w:rFonts w:hint="eastAsia"/>
        </w:rPr>
        <w:t xml:space="preserve">       </w:t>
      </w:r>
      <w:r w:rsidRPr="00CB7E39">
        <w:t>B. I’m not</w:t>
      </w:r>
      <w:r w:rsidRPr="00CB7E39">
        <w:tab/>
      </w:r>
      <w:r w:rsidRPr="00CB7E39">
        <w:tab/>
      </w:r>
      <w:r w:rsidR="003F41D6">
        <w:rPr>
          <w:rFonts w:hint="eastAsia"/>
        </w:rPr>
        <w:t xml:space="preserve"> </w:t>
      </w:r>
      <w:r w:rsidR="00A85D4E">
        <w:rPr>
          <w:rFonts w:hint="eastAsia"/>
        </w:rPr>
        <w:t xml:space="preserve"> </w:t>
      </w:r>
      <w:r w:rsidR="003F41D6">
        <w:t>C. We’re</w:t>
      </w:r>
      <w:r w:rsidR="003F41D6">
        <w:tab/>
      </w:r>
      <w:r w:rsidR="003F41D6">
        <w:tab/>
      </w:r>
      <w:r w:rsidR="003F41D6">
        <w:rPr>
          <w:rFonts w:hint="eastAsia"/>
        </w:rPr>
        <w:t xml:space="preserve">  </w:t>
      </w:r>
      <w:r w:rsidRPr="00CB7E39">
        <w:t>D. We aren’t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t>(    )</w:t>
      </w:r>
      <w:r w:rsidRPr="00CB7E39" w:rsidR="00D51CBD">
        <w:rPr>
          <w:rFonts w:hint="eastAsia"/>
        </w:rPr>
        <w:t xml:space="preserve"> 24</w:t>
      </w:r>
      <w:r w:rsidRPr="00CB7E39">
        <w:rPr>
          <w:rFonts w:hint="eastAsia"/>
        </w:rPr>
        <w:t xml:space="preserve">. Betty enjoys _____________ music after school. 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rPr>
          <w:rFonts w:hint="eastAsia"/>
        </w:rPr>
        <w:t xml:space="preserve">        A. listen      </w:t>
      </w:r>
      <w:r w:rsidRPr="00CB7E39" w:rsidR="0011603D">
        <w:rPr>
          <w:rFonts w:hint="eastAsia"/>
        </w:rPr>
        <w:t>B. listening</w:t>
      </w:r>
      <w:r w:rsidRPr="00CB7E39">
        <w:rPr>
          <w:rFonts w:hint="eastAsia"/>
        </w:rPr>
        <w:t xml:space="preserve"> to      </w:t>
      </w:r>
      <w:r w:rsidRPr="00CB7E39" w:rsidR="0011603D">
        <w:rPr>
          <w:rFonts w:hint="eastAsia"/>
        </w:rPr>
        <w:t>C. to listen</w:t>
      </w:r>
      <w:r w:rsidRPr="00CB7E39">
        <w:rPr>
          <w:rFonts w:hint="eastAsia"/>
        </w:rPr>
        <w:t xml:space="preserve"> to    D. listening 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(    </w:t>
      </w:r>
      <w:r w:rsidRPr="00CB7E39" w:rsidR="00D51CBD">
        <w:t>)</w:t>
      </w:r>
      <w:r w:rsidRPr="00CB7E39" w:rsidR="00D51CBD">
        <w:rPr>
          <w:rFonts w:hint="eastAsia"/>
        </w:rPr>
        <w:t>25</w:t>
      </w:r>
      <w:r w:rsidRPr="00CB7E39">
        <w:t>. --______you free this afternoon?    --Sorry, I______ have any free time.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       </w:t>
      </w:r>
      <w:r w:rsidRPr="00CB7E39">
        <w:t>A.Are</w:t>
      </w:r>
      <w:r w:rsidRPr="00CB7E39">
        <w:t xml:space="preserve">; am not    </w:t>
      </w:r>
      <w:r w:rsidR="003F41D6">
        <w:rPr>
          <w:rFonts w:hint="eastAsia"/>
        </w:rPr>
        <w:t xml:space="preserve"> </w:t>
      </w:r>
      <w:r w:rsidRPr="00CB7E39">
        <w:t>B.Do</w:t>
      </w:r>
      <w:r w:rsidRPr="00CB7E39">
        <w:t xml:space="preserve">; don’t     </w:t>
      </w:r>
      <w:r w:rsidR="003F41D6">
        <w:rPr>
          <w:rFonts w:hint="eastAsia"/>
        </w:rPr>
        <w:t xml:space="preserve"> </w:t>
      </w:r>
      <w:r w:rsidRPr="00CB7E39">
        <w:t>C.</w:t>
      </w:r>
      <w:r w:rsidRPr="00CB7E39" w:rsidR="0011603D">
        <w:t xml:space="preserve"> Do; am not</w:t>
      </w:r>
      <w:r w:rsidRPr="00CB7E39">
        <w:t xml:space="preserve">   D.</w:t>
      </w:r>
      <w:r w:rsidRPr="00CB7E39" w:rsidR="0011603D">
        <w:t xml:space="preserve"> Are; don’t</w:t>
      </w:r>
      <w:r w:rsidRPr="00CB7E39" w:rsidR="0011603D">
        <w:rPr>
          <w:rFonts w:hint="eastAsia"/>
        </w:rPr>
        <w:t xml:space="preserve"> </w:t>
      </w:r>
    </w:p>
    <w:p w:rsidR="00950138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(    </w:t>
      </w:r>
      <w:r w:rsidRPr="00CB7E39">
        <w:t>)</w:t>
      </w:r>
      <w:r w:rsidRPr="00CB7E39" w:rsidR="00D51CBD">
        <w:rPr>
          <w:rFonts w:hint="eastAsia"/>
        </w:rPr>
        <w:t>2</w:t>
      </w:r>
      <w:r w:rsidRPr="00CB7E39">
        <w:t>6.</w:t>
      </w:r>
      <w:r w:rsidRPr="00CB7E39" w:rsidR="00E83B11">
        <w:rPr>
          <w:rFonts w:hint="eastAsia"/>
        </w:rPr>
        <w:t>Welcome</w:t>
      </w:r>
      <w:r w:rsidRPr="00CB7E39" w:rsidR="00E83B11">
        <w:rPr>
          <w:rFonts w:hint="eastAsia"/>
        </w:rPr>
        <w:t xml:space="preserve"> to our school. Let me show you </w:t>
      </w:r>
      <w:r w:rsidRPr="00CB7E39" w:rsidR="00E83B11">
        <w:t>_________</w:t>
      </w:r>
      <w:r w:rsidRPr="00CB7E39" w:rsidR="00E83B11">
        <w:rPr>
          <w:rFonts w:hint="eastAsia"/>
        </w:rPr>
        <w:t>it.</w:t>
      </w:r>
    </w:p>
    <w:p w:rsidR="00E83B11" w:rsidRPr="00950138" w:rsidP="003F41D6">
      <w:pPr>
        <w:widowControl/>
        <w:tabs>
          <w:tab w:val="left" w:pos="2912"/>
        </w:tabs>
        <w:spacing w:line="360" w:lineRule="exact"/>
      </w:pPr>
      <w:r w:rsidRPr="00CB7E39">
        <w:rPr>
          <w:rFonts w:hint="eastAsia"/>
        </w:rPr>
        <w:t xml:space="preserve">       </w:t>
      </w:r>
      <w:r w:rsidRPr="00CB7E39">
        <w:rPr>
          <w:rFonts w:hint="eastAsia"/>
        </w:rPr>
        <w:t>A</w:t>
      </w:r>
      <w:r w:rsidRPr="00CB7E39">
        <w:t xml:space="preserve">. </w:t>
      </w:r>
      <w:r w:rsidRPr="00CB7E39">
        <w:rPr>
          <w:rFonts w:hint="eastAsia"/>
        </w:rPr>
        <w:t>about</w:t>
      </w:r>
      <w:r w:rsidRPr="00CB7E39">
        <w:t xml:space="preserve">     </w:t>
      </w:r>
      <w:r w:rsidR="00DE7276">
        <w:rPr>
          <w:rFonts w:hint="eastAsia"/>
        </w:rPr>
        <w:t xml:space="preserve">     </w:t>
      </w:r>
      <w:r w:rsidRPr="00CB7E39">
        <w:rPr>
          <w:rFonts w:hint="eastAsia"/>
        </w:rPr>
        <w:t xml:space="preserve"> </w:t>
      </w:r>
      <w:r w:rsidRPr="00CB7E39">
        <w:t xml:space="preserve">B. </w:t>
      </w:r>
      <w:r w:rsidRPr="00CB7E39">
        <w:rPr>
          <w:rFonts w:hint="eastAsia"/>
        </w:rPr>
        <w:t>up</w:t>
      </w:r>
      <w:r w:rsidRPr="00CB7E39">
        <w:t xml:space="preserve"> </w:t>
      </w:r>
      <w:r w:rsidRPr="00CB7E39">
        <w:tab/>
        <w:t xml:space="preserve">   </w:t>
      </w:r>
      <w:r w:rsidRPr="00CB7E39" w:rsidR="00497E34">
        <w:rPr>
          <w:rFonts w:hint="eastAsia"/>
        </w:rPr>
        <w:t xml:space="preserve">  </w:t>
      </w:r>
      <w:r w:rsidRPr="00CB7E39">
        <w:t xml:space="preserve"> </w:t>
      </w:r>
      <w:r w:rsidR="003F41D6">
        <w:rPr>
          <w:rFonts w:hint="eastAsia"/>
        </w:rPr>
        <w:t xml:space="preserve">  </w:t>
      </w:r>
      <w:r w:rsidRPr="00CB7E39">
        <w:t xml:space="preserve">C. </w:t>
      </w:r>
      <w:r w:rsidRPr="00CB7E39">
        <w:rPr>
          <w:rFonts w:hint="eastAsia"/>
        </w:rPr>
        <w:t>around</w:t>
      </w:r>
      <w:r w:rsidRPr="00CB7E39">
        <w:tab/>
        <w:t xml:space="preserve">  </w:t>
      </w:r>
      <w:r w:rsidRPr="00CB7E39">
        <w:tab/>
      </w:r>
      <w:r w:rsidRPr="00CB7E39" w:rsidR="00497E34">
        <w:rPr>
          <w:rFonts w:hint="eastAsia"/>
        </w:rPr>
        <w:t xml:space="preserve"> </w:t>
      </w:r>
      <w:r w:rsidR="003F41D6">
        <w:rPr>
          <w:rFonts w:hint="eastAsia"/>
        </w:rPr>
        <w:t xml:space="preserve"> </w:t>
      </w:r>
      <w:r w:rsidRPr="00CB7E39">
        <w:t xml:space="preserve">D. </w:t>
      </w:r>
      <w:r w:rsidRPr="00CB7E39">
        <w:rPr>
          <w:rFonts w:hint="eastAsia"/>
        </w:rPr>
        <w:t>round</w:t>
      </w:r>
    </w:p>
    <w:p w:rsidR="00AA467A" w:rsidRPr="00CB7E39" w:rsidP="003F41D6">
      <w:pPr>
        <w:widowControl/>
        <w:tabs>
          <w:tab w:val="left" w:pos="2912"/>
        </w:tabs>
        <w:spacing w:line="360" w:lineRule="exact"/>
      </w:pPr>
      <w:r w:rsidRPr="00CB7E39">
        <w:t>(    )</w:t>
      </w:r>
      <w:r w:rsidRPr="00CB7E39">
        <w:t xml:space="preserve"> </w:t>
      </w:r>
      <w:r w:rsidRPr="00CB7E39" w:rsidR="00D51CBD">
        <w:rPr>
          <w:rFonts w:hint="eastAsia"/>
        </w:rPr>
        <w:t>27</w:t>
      </w:r>
      <w:r w:rsidRPr="00CB7E39">
        <w:t>. Wh</w:t>
      </w:r>
      <w:r w:rsidRPr="00CB7E39" w:rsidR="00950138">
        <w:rPr>
          <w:rFonts w:hint="eastAsia"/>
        </w:rPr>
        <w:t>at</w:t>
      </w:r>
      <w:r w:rsidRPr="00CB7E39">
        <w:t xml:space="preserve"> do you often ___________ after class?</w:t>
      </w:r>
    </w:p>
    <w:p w:rsidR="00AA467A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       A. </w:t>
      </w:r>
      <w:r w:rsidRPr="00CB7E39">
        <w:t xml:space="preserve">talk to        </w:t>
      </w:r>
      <w:r w:rsidR="00DE7276">
        <w:rPr>
          <w:rFonts w:hint="eastAsia"/>
        </w:rPr>
        <w:t xml:space="preserve">  </w:t>
      </w:r>
      <w:r w:rsidRPr="00CB7E39">
        <w:t xml:space="preserve">B. talk about    </w:t>
      </w:r>
      <w:r w:rsidR="003F41D6">
        <w:rPr>
          <w:rFonts w:hint="eastAsia"/>
        </w:rPr>
        <w:t xml:space="preserve"> </w:t>
      </w:r>
      <w:r w:rsidRPr="00CB7E39">
        <w:t>C. talk</w:t>
      </w:r>
      <w:r w:rsidRPr="00CB7E39">
        <w:t xml:space="preserve"> with     D. talk</w:t>
      </w:r>
    </w:p>
    <w:p w:rsidR="00AA467A" w:rsidRPr="00CB7E39" w:rsidP="003F41D6">
      <w:pPr>
        <w:widowControl/>
        <w:tabs>
          <w:tab w:val="left" w:pos="2900"/>
        </w:tabs>
        <w:spacing w:line="360" w:lineRule="exact"/>
      </w:pPr>
      <w:r w:rsidRPr="00CB7E39">
        <w:t>(    )</w:t>
      </w:r>
      <w:r w:rsidRPr="00CB7E39" w:rsidR="00D51CBD">
        <w:rPr>
          <w:rFonts w:hint="eastAsia"/>
        </w:rPr>
        <w:t>28</w:t>
      </w:r>
      <w:r w:rsidRPr="00CB7E39">
        <w:t>.</w:t>
      </w:r>
      <w:r w:rsidRPr="00CB7E39">
        <w:rPr>
          <w:rFonts w:hint="eastAsia"/>
        </w:rPr>
        <w:t xml:space="preserve"> </w:t>
      </w:r>
      <w:r w:rsidRPr="00CB7E39" w:rsidR="00F46D85">
        <w:rPr>
          <w:rFonts w:hint="eastAsia"/>
        </w:rPr>
        <w:t xml:space="preserve">Which of the following </w:t>
      </w:r>
      <w:r w:rsidRPr="00CB7E39" w:rsidR="00F61E68">
        <w:rPr>
          <w:rFonts w:hint="eastAsia"/>
        </w:rPr>
        <w:t xml:space="preserve">letter </w:t>
      </w:r>
      <w:r w:rsidRPr="00CB7E39" w:rsidR="00F61E68">
        <w:t>“</w:t>
      </w:r>
      <w:r w:rsidRPr="00CB7E39" w:rsidR="00F61E68">
        <w:rPr>
          <w:rFonts w:hint="eastAsia"/>
        </w:rPr>
        <w:t>a</w:t>
      </w:r>
      <w:r w:rsidRPr="00CB7E39" w:rsidR="00F61E68">
        <w:t>”</w:t>
      </w:r>
      <w:r w:rsidRPr="00CB7E39" w:rsidR="0011603D">
        <w:rPr>
          <w:rFonts w:hint="eastAsia"/>
        </w:rPr>
        <w:t xml:space="preserve"> has a</w:t>
      </w:r>
      <w:r w:rsidRPr="00CB7E39" w:rsidR="00F46D85">
        <w:rPr>
          <w:rFonts w:hint="eastAsia"/>
        </w:rPr>
        <w:t xml:space="preserve"> different pronunciation</w:t>
      </w:r>
      <w:r w:rsidRPr="00CB7E39" w:rsidR="00950138">
        <w:rPr>
          <w:rFonts w:hint="eastAsia"/>
        </w:rPr>
        <w:t>（发音）</w:t>
      </w:r>
      <w:r w:rsidRPr="00CB7E39" w:rsidR="00F46D85">
        <w:rPr>
          <w:rFonts w:hint="eastAsia"/>
        </w:rPr>
        <w:t>from</w:t>
      </w:r>
      <w:r w:rsidRPr="00CB7E39" w:rsidR="0011603D">
        <w:rPr>
          <w:rFonts w:hint="eastAsia"/>
        </w:rPr>
        <w:t xml:space="preserve"> the</w:t>
      </w:r>
      <w:r w:rsidRPr="00CB7E39" w:rsidR="00F46D85">
        <w:rPr>
          <w:rFonts w:hint="eastAsia"/>
        </w:rPr>
        <w:t xml:space="preserve"> others?</w:t>
      </w:r>
    </w:p>
    <w:p w:rsidR="00AA467A" w:rsidRPr="00CB7E39" w:rsidP="003F41D6">
      <w:pPr>
        <w:widowControl/>
        <w:tabs>
          <w:tab w:val="left" w:pos="2900"/>
        </w:tabs>
        <w:spacing w:line="360" w:lineRule="exact"/>
      </w:pPr>
      <w:r>
        <w:rPr>
          <w:rFonts w:hint="eastAsia"/>
        </w:rPr>
        <w:t xml:space="preserve">       </w:t>
      </w:r>
      <w:r w:rsidRPr="00CB7E39">
        <w:t>A. thank</w:t>
      </w:r>
      <w:r>
        <w:t xml:space="preserve">     </w:t>
      </w:r>
      <w:r>
        <w:rPr>
          <w:rFonts w:hint="eastAsia"/>
        </w:rPr>
        <w:t xml:space="preserve">      </w:t>
      </w:r>
      <w:r w:rsidRPr="00CB7E39">
        <w:t xml:space="preserve">B. late     </w:t>
      </w:r>
      <w:r w:rsidRPr="00CB7E39">
        <w:tab/>
      </w:r>
      <w:r w:rsidRPr="00CB7E39">
        <w:tab/>
        <w:t xml:space="preserve">C. cat      </w:t>
      </w:r>
      <w:r w:rsidRPr="00CB7E39">
        <w:tab/>
      </w:r>
      <w:r w:rsidR="003F41D6">
        <w:rPr>
          <w:rFonts w:hint="eastAsia"/>
        </w:rPr>
        <w:t xml:space="preserve">  </w:t>
      </w:r>
      <w:r w:rsidRPr="00CB7E39">
        <w:t>D. man</w:t>
      </w:r>
    </w:p>
    <w:p w:rsidR="00AA467A" w:rsidRPr="00CB7E39" w:rsidP="003F41D6">
      <w:pPr>
        <w:widowControl/>
        <w:tabs>
          <w:tab w:val="left" w:pos="2900"/>
        </w:tabs>
        <w:spacing w:line="360" w:lineRule="exact"/>
      </w:pPr>
      <w:r w:rsidRPr="00CB7E39">
        <w:t>(    )</w:t>
      </w:r>
      <w:r w:rsidRPr="00CB7E39" w:rsidR="00D51CBD">
        <w:rPr>
          <w:rFonts w:hint="eastAsia"/>
        </w:rPr>
        <w:t xml:space="preserve"> 39</w:t>
      </w:r>
      <w:r w:rsidRPr="00CB7E39">
        <w:rPr>
          <w:rFonts w:hint="eastAsia"/>
        </w:rPr>
        <w:t>.</w:t>
      </w:r>
      <w:r w:rsidRPr="00CB7E39">
        <w:t>—</w:t>
      </w:r>
      <w:r w:rsidRPr="00CB7E39" w:rsidR="00E83B11">
        <w:t>________</w:t>
      </w:r>
      <w:r w:rsidRPr="00CB7E39" w:rsidR="00E83B11">
        <w:rPr>
          <w:rFonts w:hint="eastAsia"/>
        </w:rPr>
        <w:t xml:space="preserve"> </w:t>
      </w:r>
      <w:r w:rsidRPr="00CB7E39">
        <w:t>does Andy’s father look?</w:t>
      </w:r>
      <w:r w:rsidR="00DE7276">
        <w:rPr>
          <w:rFonts w:hint="eastAsia"/>
        </w:rPr>
        <w:t xml:space="preserve">    </w:t>
      </w:r>
      <w:r w:rsidRPr="00CB7E39">
        <w:t>— He looks strong and tall.</w:t>
      </w:r>
      <w:r w:rsidRPr="00CB7E39" w:rsidR="00E83B11">
        <w:rPr>
          <w:rFonts w:hint="eastAsia"/>
        </w:rPr>
        <w:t xml:space="preserve"> </w:t>
      </w:r>
    </w:p>
    <w:p w:rsidR="00AA467A" w:rsidRPr="00CB7E39" w:rsidP="003F41D6">
      <w:pPr>
        <w:widowControl/>
        <w:tabs>
          <w:tab w:val="left" w:pos="2900"/>
        </w:tabs>
        <w:spacing w:line="360" w:lineRule="exact"/>
      </w:pPr>
      <w:r>
        <w:rPr>
          <w:rFonts w:hint="eastAsia"/>
        </w:rPr>
        <w:t xml:space="preserve">       </w:t>
      </w:r>
      <w:r w:rsidRPr="00CB7E39">
        <w:t xml:space="preserve">A. How     </w:t>
      </w:r>
      <w:r>
        <w:rPr>
          <w:rFonts w:hint="eastAsia"/>
        </w:rPr>
        <w:t xml:space="preserve">      </w:t>
      </w:r>
      <w:r w:rsidRPr="00CB7E39">
        <w:t xml:space="preserve">B. When </w:t>
      </w:r>
      <w:r w:rsidRPr="00CB7E39">
        <w:tab/>
        <w:t xml:space="preserve">    C. </w:t>
      </w:r>
      <w:r w:rsidRPr="00CB7E39">
        <w:t>Where</w:t>
      </w:r>
      <w:r w:rsidRPr="00CB7E39">
        <w:tab/>
        <w:t xml:space="preserve">  </w:t>
      </w:r>
      <w:r w:rsidRPr="00CB7E39">
        <w:tab/>
      </w:r>
      <w:r w:rsidR="003F41D6">
        <w:rPr>
          <w:rFonts w:hint="eastAsia"/>
        </w:rPr>
        <w:t xml:space="preserve">  </w:t>
      </w:r>
      <w:r w:rsidRPr="00CB7E39">
        <w:t>D.</w:t>
      </w:r>
      <w:r w:rsidRPr="00CB7E39">
        <w:t xml:space="preserve"> What  </w:t>
      </w:r>
    </w:p>
    <w:p w:rsidR="00402162" w:rsidRPr="00CB7E39" w:rsidP="003F41D6">
      <w:pPr>
        <w:widowControl/>
        <w:tabs>
          <w:tab w:val="left" w:pos="2912"/>
        </w:tabs>
        <w:spacing w:line="360" w:lineRule="exact"/>
      </w:pPr>
      <w:r w:rsidRPr="00CB7E39">
        <w:t xml:space="preserve">( </w:t>
      </w:r>
      <w:r w:rsidR="00DE7276">
        <w:rPr>
          <w:rFonts w:hint="eastAsia"/>
        </w:rPr>
        <w:t xml:space="preserve"> </w:t>
      </w:r>
      <w:r w:rsidRPr="00CB7E39">
        <w:t xml:space="preserve">  </w:t>
      </w:r>
      <w:r w:rsidRPr="00CB7E39">
        <w:t>)3</w:t>
      </w:r>
      <w:r w:rsidRPr="00CB7E39">
        <w:rPr>
          <w:rFonts w:hint="eastAsia"/>
        </w:rPr>
        <w:t>0</w:t>
      </w:r>
      <w:r w:rsidRPr="00CB7E39">
        <w:t>. —Hi, Millie. This is my sister, Sandy.  —_________</w:t>
      </w:r>
    </w:p>
    <w:p w:rsidR="00402162" w:rsidRPr="00CB7E39" w:rsidP="003F41D6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 </w:t>
      </w:r>
      <w:r w:rsidRPr="00CB7E39">
        <w:t>A.</w:t>
      </w:r>
      <w:r w:rsidRPr="00CB7E39" w:rsidR="0011603D">
        <w:t xml:space="preserve"> Sandy? I don’t know you.</w:t>
      </w:r>
      <w:r w:rsidRPr="00CB7E39">
        <w:t xml:space="preserve">        </w:t>
      </w:r>
      <w:r w:rsidR="003F41D6">
        <w:rPr>
          <w:rFonts w:hint="eastAsia"/>
        </w:rPr>
        <w:t xml:space="preserve">   </w:t>
      </w:r>
      <w:r w:rsidRPr="00CB7E39">
        <w:t xml:space="preserve"> B. Are you </w:t>
      </w:r>
      <w:smartTag w:uri="urn:schemas-microsoft-com:office:smarttags" w:element="place">
        <w:smartTag w:uri="urn:schemas-microsoft-com:office:smarttags" w:element="City">
          <w:r w:rsidRPr="00CB7E39">
            <w:t>Sandy</w:t>
          </w:r>
        </w:smartTag>
      </w:smartTag>
      <w:r w:rsidRPr="00CB7E39">
        <w:t xml:space="preserve">? </w:t>
      </w:r>
    </w:p>
    <w:p w:rsidR="00402162" w:rsidRPr="00950138" w:rsidP="003F41D6">
      <w:pPr>
        <w:widowControl/>
        <w:tabs>
          <w:tab w:val="left" w:pos="2912"/>
        </w:tabs>
        <w:spacing w:line="360" w:lineRule="exact"/>
      </w:pPr>
      <w:r>
        <w:rPr>
          <w:rFonts w:hint="eastAsia"/>
        </w:rPr>
        <w:t xml:space="preserve">       </w:t>
      </w:r>
      <w:r w:rsidRPr="00CB7E39">
        <w:t xml:space="preserve">C. All right, Sandy.                </w:t>
      </w:r>
      <w:r w:rsidRPr="00CB7E39" w:rsidR="0011603D">
        <w:rPr>
          <w:rFonts w:hint="eastAsia"/>
        </w:rPr>
        <w:t xml:space="preserve"> </w:t>
      </w:r>
      <w:r w:rsidR="003F41D6">
        <w:rPr>
          <w:rFonts w:hint="eastAsia"/>
        </w:rPr>
        <w:t xml:space="preserve">   </w:t>
      </w:r>
      <w:r w:rsidRPr="00CB7E39">
        <w:t xml:space="preserve">D. </w:t>
      </w:r>
      <w:r w:rsidRPr="00CB7E39" w:rsidR="0011603D">
        <w:t xml:space="preserve">Hi, </w:t>
      </w:r>
      <w:smartTag w:uri="urn:schemas-microsoft-com:office:smarttags" w:element="place">
        <w:smartTag w:uri="urn:schemas-microsoft-com:office:smarttags" w:element="City">
          <w:r w:rsidRPr="00CB7E39" w:rsidR="0011603D">
            <w:t>Sandy</w:t>
          </w:r>
        </w:smartTag>
      </w:smartTag>
      <w:r w:rsidRPr="00CB7E39" w:rsidR="0011603D">
        <w:t xml:space="preserve">. </w:t>
      </w:r>
      <w:r w:rsidRPr="00CB7E39" w:rsidR="0011603D">
        <w:t>Nice to meet you.</w:t>
      </w:r>
    </w:p>
    <w:p w:rsidR="00402162">
      <w:r w:rsidRPr="003F41D6">
        <w:rPr>
          <w:rFonts w:hint="eastAsia"/>
          <w:b/>
        </w:rPr>
        <w:t>三、完型填空</w:t>
      </w:r>
      <w:r w:rsidR="003F41D6">
        <w:rPr>
          <w:rFonts w:hint="eastAsia"/>
        </w:rPr>
        <w:t>（每空</w:t>
      </w:r>
      <w:r w:rsidR="003F41D6">
        <w:rPr>
          <w:rFonts w:hint="eastAsia"/>
        </w:rPr>
        <w:t>1</w:t>
      </w:r>
      <w:r w:rsidR="003F41D6">
        <w:rPr>
          <w:rFonts w:hint="eastAsia"/>
        </w:rPr>
        <w:t>分，共</w:t>
      </w:r>
      <w:r w:rsidR="003F41D6">
        <w:rPr>
          <w:rFonts w:hint="eastAsia"/>
        </w:rPr>
        <w:t>10</w:t>
      </w:r>
      <w:r w:rsidR="003F41D6">
        <w:rPr>
          <w:rFonts w:hint="eastAsia"/>
        </w:rPr>
        <w:t>分）</w:t>
      </w:r>
    </w:p>
    <w:p w:rsidR="004D00FF" w:rsidRPr="004D00FF" w:rsidP="00104CC2">
      <w:pPr>
        <w:spacing w:line="340" w:lineRule="exact"/>
      </w:pPr>
      <w:r w:rsidRPr="004D00FF">
        <w:rPr>
          <w:rFonts w:hint="eastAsia"/>
        </w:rPr>
        <w:t xml:space="preserve">   </w:t>
      </w:r>
      <w:r w:rsidR="00104CC2">
        <w:rPr>
          <w:rFonts w:hint="eastAsia"/>
        </w:rPr>
        <w:t xml:space="preserve">  </w:t>
      </w:r>
      <w:r w:rsidRPr="004D00FF">
        <w:t xml:space="preserve">In our school, there is </w:t>
      </w:r>
      <w:r w:rsidRPr="004D00FF">
        <w:rPr>
          <w:rFonts w:hint="eastAsia"/>
        </w:rPr>
        <w:t>an</w:t>
      </w:r>
      <w:r w:rsidRPr="004D00FF">
        <w:t xml:space="preserve"> English club, a music club, a football club, a tennis club and many other clubs. </w:t>
      </w:r>
    </w:p>
    <w:p w:rsidR="004D00FF" w:rsidRPr="004D00FF" w:rsidP="00104CC2">
      <w:pPr>
        <w:spacing w:line="340" w:lineRule="exact"/>
      </w:pPr>
      <w:r w:rsidRPr="004D00FF">
        <w:t>The</w:t>
      </w:r>
      <w:r w:rsidRPr="004D00FF">
        <w:rPr>
          <w:rFonts w:hint="eastAsia"/>
        </w:rPr>
        <w:t xml:space="preserve"> </w:t>
      </w:r>
      <w:r w:rsidRPr="004D00FF">
        <w:rPr>
          <w:u w:val="single"/>
        </w:rPr>
        <w:t xml:space="preserve"> </w:t>
      </w:r>
      <w:r w:rsidRPr="004D00FF">
        <w:rPr>
          <w:rFonts w:hint="eastAsia"/>
          <w:u w:val="single"/>
        </w:rPr>
        <w:t xml:space="preserve"> 31 </w:t>
      </w:r>
      <w:r w:rsidRPr="004D00FF">
        <w:rPr>
          <w:u w:val="single"/>
        </w:rPr>
        <w:t xml:space="preserve"> </w:t>
      </w:r>
      <w:r w:rsidRPr="004D00FF">
        <w:rPr>
          <w:rFonts w:hint="eastAsia"/>
        </w:rPr>
        <w:t xml:space="preserve"> </w:t>
      </w:r>
      <w:r w:rsidRPr="004D00FF">
        <w:t>club is the most popular (</w:t>
      </w:r>
      <w:r w:rsidRPr="004D00FF">
        <w:t>最受欢迎的</w:t>
      </w:r>
      <w:r w:rsidRPr="004D00FF">
        <w:t>)</w:t>
      </w:r>
      <w:r w:rsidRPr="004D00FF">
        <w:rPr>
          <w:rFonts w:hint="eastAsia"/>
        </w:rPr>
        <w:t xml:space="preserve"> </w:t>
      </w:r>
      <w:r w:rsidRPr="004D00FF">
        <w:t>one. And I am in the club because tennis is my</w:t>
      </w:r>
      <w:r w:rsidRPr="004D00FF">
        <w:rPr>
          <w:rFonts w:hint="eastAsia"/>
        </w:rPr>
        <w:t xml:space="preserve"> </w:t>
      </w:r>
      <w:r w:rsidRPr="004D00FF">
        <w:rPr>
          <w:u w:val="single"/>
        </w:rPr>
        <w:t xml:space="preserve"> </w:t>
      </w:r>
      <w:r w:rsidRPr="004D00FF">
        <w:rPr>
          <w:rFonts w:hint="eastAsia"/>
          <w:u w:val="single"/>
        </w:rPr>
        <w:t xml:space="preserve"> </w:t>
      </w:r>
      <w:r w:rsidRPr="004D00FF">
        <w:rPr>
          <w:u w:val="single"/>
        </w:rPr>
        <w:softHyphen/>
      </w:r>
      <w:r w:rsidRPr="004D00FF">
        <w:rPr>
          <w:rFonts w:hint="eastAsia"/>
          <w:u w:val="single"/>
        </w:rPr>
        <w:t xml:space="preserve">32 </w:t>
      </w:r>
      <w:r w:rsidRPr="004D00FF">
        <w:rPr>
          <w:u w:val="single"/>
        </w:rPr>
        <w:t xml:space="preserve"> </w:t>
      </w:r>
      <w:r w:rsidRPr="004D00FF">
        <w:t>sport</w:t>
      </w:r>
      <w:r w:rsidRPr="004D00FF">
        <w:t xml:space="preserve">. </w:t>
      </w:r>
    </w:p>
    <w:p w:rsidR="004D00FF" w:rsidRPr="004D00FF" w:rsidP="00104CC2">
      <w:pPr>
        <w:spacing w:line="340" w:lineRule="exact"/>
      </w:pPr>
      <w:r w:rsidRPr="004D00FF">
        <w:t xml:space="preserve"> </w:t>
      </w:r>
      <w:r w:rsidRPr="004D00FF">
        <w:rPr>
          <w:rFonts w:hint="eastAsia"/>
        </w:rPr>
        <w:t xml:space="preserve">   </w:t>
      </w:r>
      <w:r w:rsidRPr="004D00FF">
        <w:t>There are more than 80</w:t>
      </w:r>
      <w:r w:rsidRPr="004D00FF">
        <w:rPr>
          <w:rFonts w:hint="eastAsia"/>
        </w:rPr>
        <w:t xml:space="preserve"> </w:t>
      </w:r>
      <w:r w:rsidRPr="004D00FF">
        <w:rPr>
          <w:rFonts w:hint="eastAsia"/>
          <w:u w:val="single"/>
        </w:rPr>
        <w:t xml:space="preserve"> </w:t>
      </w:r>
      <w:r w:rsidRPr="004D00FF">
        <w:rPr>
          <w:u w:val="single"/>
        </w:rPr>
        <w:t xml:space="preserve">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3"/>
          <w:attr w:name="TCSC" w:val="0"/>
          <w:attr w:name="UnitName" w:val="in"/>
        </w:smartTagPr>
        <w:r w:rsidRPr="004D00FF">
          <w:rPr>
            <w:u w:val="single"/>
          </w:rPr>
          <w:t>3</w:t>
        </w:r>
        <w:r w:rsidRPr="004D00FF">
          <w:rPr>
            <w:rFonts w:hint="eastAsia"/>
            <w:u w:val="single"/>
          </w:rPr>
          <w:t>3</w:t>
        </w:r>
        <w:r w:rsidRPr="004D00FF">
          <w:rPr>
            <w:u w:val="single"/>
          </w:rPr>
          <w:t xml:space="preserve">   </w:t>
        </w:r>
        <w:r w:rsidRPr="004D00FF">
          <w:rPr>
            <w:rFonts w:hint="eastAsia"/>
          </w:rPr>
          <w:t xml:space="preserve"> </w:t>
        </w:r>
        <w:r w:rsidRPr="004D00FF">
          <w:t>in</w:t>
        </w:r>
      </w:smartTag>
      <w:r w:rsidRPr="004D00FF">
        <w:t xml:space="preserve"> the tennis club. About 50% of them are boys. There are </w:t>
      </w:r>
      <w:r w:rsidRPr="004D00FF">
        <w:rPr>
          <w:u w:val="single"/>
        </w:rPr>
        <w:t xml:space="preserve">  </w:t>
      </w:r>
      <w:r w:rsidRPr="004D00FF">
        <w:rPr>
          <w:rFonts w:hint="eastAsia"/>
          <w:u w:val="single"/>
        </w:rPr>
        <w:t>34</w:t>
      </w:r>
      <w:r w:rsidRPr="004D00FF">
        <w:rPr>
          <w:u w:val="single"/>
        </w:rPr>
        <w:t xml:space="preserve">  </w:t>
      </w:r>
      <w:r w:rsidRPr="004D00FF">
        <w:t xml:space="preserve"> teams in the club----Red Team and Yellow Team.  There is one </w:t>
      </w:r>
      <w:r w:rsidRPr="004D00FF">
        <w:rPr>
          <w:u w:val="single"/>
        </w:rPr>
        <w:t xml:space="preserve">  </w:t>
      </w:r>
      <w:r w:rsidRPr="004D00FF">
        <w:rPr>
          <w:rFonts w:hint="eastAsia"/>
          <w:u w:val="single"/>
        </w:rPr>
        <w:t>35</w:t>
      </w:r>
      <w:r w:rsidRPr="004D00FF">
        <w:rPr>
          <w:u w:val="single"/>
        </w:rPr>
        <w:t xml:space="preserve">  </w:t>
      </w:r>
      <w:r w:rsidRPr="004D00FF">
        <w:rPr>
          <w:rFonts w:hint="eastAsia"/>
          <w:u w:val="single"/>
        </w:rPr>
        <w:t xml:space="preserve"> </w:t>
      </w:r>
      <w:r w:rsidRPr="004D00FF">
        <w:rPr>
          <w:rFonts w:hint="eastAsia"/>
        </w:rPr>
        <w:t xml:space="preserve"> </w:t>
      </w:r>
      <w:r w:rsidRPr="004D00FF">
        <w:t xml:space="preserve">every week. </w:t>
      </w:r>
      <w:r w:rsidRPr="004D00FF">
        <w:t xml:space="preserve">Matches </w:t>
      </w:r>
      <w:r w:rsidRPr="004D00FF">
        <w:rPr>
          <w:u w:val="single"/>
        </w:rPr>
        <w:t xml:space="preserve"> </w:t>
      </w:r>
      <w:r w:rsidRPr="004D00FF">
        <w:rPr>
          <w:rFonts w:hint="eastAsia"/>
          <w:u w:val="single"/>
        </w:rPr>
        <w:t xml:space="preserve"> 36 </w:t>
      </w:r>
      <w:r w:rsidRPr="004D00FF">
        <w:rPr>
          <w:u w:val="single"/>
        </w:rPr>
        <w:t xml:space="preserve"> </w:t>
      </w:r>
      <w:r w:rsidRPr="004D00FF">
        <w:t xml:space="preserve"> me happy.</w:t>
      </w:r>
      <w:r w:rsidRPr="004D00FF">
        <w:t xml:space="preserve"> </w:t>
      </w:r>
    </w:p>
    <w:p w:rsidR="004D00FF" w:rsidRPr="004D00FF" w:rsidP="00104CC2">
      <w:pPr>
        <w:spacing w:line="340" w:lineRule="exact"/>
      </w:pPr>
      <w:r w:rsidRPr="004D00FF">
        <w:t xml:space="preserve">Zhang Yue is an old member in the club. </w:t>
      </w:r>
      <w:r w:rsidRPr="004D00FF">
        <w:rPr>
          <w:u w:val="single"/>
        </w:rPr>
        <w:t xml:space="preserve">  </w:t>
      </w:r>
      <w:r w:rsidRPr="004D00FF">
        <w:rPr>
          <w:rFonts w:hint="eastAsia"/>
          <w:u w:val="single"/>
        </w:rPr>
        <w:t xml:space="preserve"> 37 </w:t>
      </w:r>
      <w:r w:rsidRPr="004D00FF">
        <w:rPr>
          <w:u w:val="single"/>
        </w:rPr>
        <w:t xml:space="preserve">  </w:t>
      </w:r>
      <w:r w:rsidRPr="004D00FF">
        <w:rPr>
          <w:rFonts w:hint="eastAsia"/>
        </w:rPr>
        <w:t xml:space="preserve"> </w:t>
      </w:r>
      <w:r w:rsidRPr="004D00FF">
        <w:t>is</w:t>
      </w:r>
      <w:r w:rsidRPr="004D00FF">
        <w:t xml:space="preserve"> tall and he looks very strong. He is</w:t>
      </w:r>
      <w:r w:rsidRPr="004D00FF">
        <w:rPr>
          <w:rFonts w:hint="eastAsia"/>
        </w:rPr>
        <w:t xml:space="preserve"> </w:t>
      </w:r>
      <w:r w:rsidRPr="004D00FF">
        <w:rPr>
          <w:rFonts w:hint="eastAsia"/>
          <w:u w:val="single"/>
        </w:rPr>
        <w:t xml:space="preserve">  38  </w:t>
      </w:r>
      <w:r w:rsidRPr="004D00FF">
        <w:rPr>
          <w:rFonts w:hint="eastAsia"/>
        </w:rPr>
        <w:t xml:space="preserve"> </w:t>
      </w:r>
      <w:r w:rsidRPr="004D00FF">
        <w:t xml:space="preserve"> </w:t>
      </w:r>
      <w:r w:rsidRPr="004D00FF">
        <w:rPr>
          <w:rFonts w:hint="eastAsia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D00FF">
            <w:t>Beijing</w:t>
          </w:r>
        </w:smartTag>
      </w:smartTag>
      <w:r w:rsidRPr="004D00FF">
        <w:t xml:space="preserve">. His parents are tennis </w:t>
      </w:r>
      <w:r w:rsidRPr="004D00FF">
        <w:rPr>
          <w:u w:val="single"/>
        </w:rPr>
        <w:t xml:space="preserve">  </w:t>
      </w:r>
      <w:r w:rsidRPr="004D00FF">
        <w:rPr>
          <w:rFonts w:hint="eastAsia"/>
          <w:u w:val="single"/>
        </w:rPr>
        <w:t xml:space="preserve"> </w:t>
      </w:r>
      <w:r w:rsidRPr="004D00FF">
        <w:rPr>
          <w:rFonts w:hint="eastAsia"/>
          <w:u w:val="single"/>
        </w:rPr>
        <w:t>39</w:t>
      </w:r>
      <w:r w:rsidRPr="004D00FF">
        <w:rPr>
          <w:u w:val="single"/>
        </w:rPr>
        <w:t xml:space="preserve">  </w:t>
      </w:r>
      <w:r w:rsidRPr="004D00FF">
        <w:t>,</w:t>
      </w:r>
      <w:r w:rsidRPr="004D00FF">
        <w:t xml:space="preserve"> too. </w:t>
      </w:r>
    </w:p>
    <w:p w:rsidR="004D00FF" w:rsidRPr="004D00FF" w:rsidP="00104CC2">
      <w:pPr>
        <w:spacing w:line="340" w:lineRule="exact"/>
      </w:pPr>
      <w:r w:rsidRPr="004D00FF">
        <w:rPr>
          <w:rFonts w:hint="eastAsia"/>
        </w:rPr>
        <w:t xml:space="preserve">    </w:t>
      </w:r>
      <w:r w:rsidRPr="004D00FF">
        <w:t xml:space="preserve">Yang Le is a short boy. He is the youngest member in the club. He is 11 years old. He is also good at  </w:t>
      </w:r>
      <w:r w:rsidRPr="004D00FF">
        <w:rPr>
          <w:rFonts w:hint="eastAsia"/>
        </w:rPr>
        <w:t xml:space="preserve">  </w:t>
      </w:r>
      <w:r w:rsidRPr="004D00FF">
        <w:rPr>
          <w:rFonts w:hint="eastAsia"/>
          <w:u w:val="single"/>
        </w:rPr>
        <w:t xml:space="preserve">40 </w:t>
      </w:r>
      <w:r w:rsidRPr="004D00FF">
        <w:rPr>
          <w:u w:val="single"/>
        </w:rPr>
        <w:t xml:space="preserve">  </w:t>
      </w:r>
      <w:r w:rsidRPr="004D00FF">
        <w:t xml:space="preserve">, so he is a member of the swimming club. </w:t>
      </w:r>
    </w:p>
    <w:p w:rsidR="004D00FF" w:rsidRPr="004D00FF" w:rsidP="00104CC2">
      <w:pPr>
        <w:spacing w:line="340" w:lineRule="exact"/>
      </w:pPr>
      <w:r w:rsidRPr="004D00FF">
        <w:t xml:space="preserve">I’m the tallest girl in the club. Li Na is my </w:t>
      </w:r>
      <w:r w:rsidRPr="004D00FF">
        <w:t>favourite</w:t>
      </w:r>
      <w:r w:rsidRPr="004D00FF">
        <w:t xml:space="preserve"> tennis player. She is my </w:t>
      </w:r>
      <w:r w:rsidRPr="004D00FF">
        <w:rPr>
          <w:rFonts w:hint="eastAsia"/>
        </w:rPr>
        <w:t>hero</w:t>
      </w:r>
      <w:r w:rsidRPr="004D00FF">
        <w:t xml:space="preserve">. I hope I can be a </w:t>
      </w:r>
      <w:r w:rsidRPr="004D00FF">
        <w:rPr>
          <w:rFonts w:hint="eastAsia"/>
        </w:rPr>
        <w:t>player</w:t>
      </w:r>
      <w:r w:rsidRPr="004D00FF">
        <w:t xml:space="preserve"> like her. 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31</w:t>
      </w:r>
      <w:r w:rsidRPr="004D00FF">
        <w:t xml:space="preserve">. A. tennis </w:t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B. football</w:t>
      </w:r>
      <w:r w:rsidRPr="004D00FF">
        <w:tab/>
      </w:r>
      <w:r w:rsidRPr="004D00FF">
        <w:tab/>
      </w:r>
      <w:r w:rsidRPr="004D00FF">
        <w:rPr>
          <w:rFonts w:hint="eastAsia"/>
        </w:rPr>
        <w:tab/>
      </w:r>
      <w:r w:rsidRPr="004D00FF">
        <w:t>C. basketball</w:t>
      </w:r>
      <w:r w:rsidRPr="004D00FF">
        <w:tab/>
      </w:r>
      <w:r w:rsidRPr="004D00FF">
        <w:tab/>
        <w:t>D. swimming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32</w:t>
      </w:r>
      <w:r w:rsidRPr="004D00FF">
        <w:t>. A. good</w:t>
      </w:r>
      <w:r w:rsidRPr="004D00FF">
        <w:tab/>
        <w:t xml:space="preserve">      </w:t>
      </w:r>
      <w:r w:rsidRPr="004D00FF">
        <w:rPr>
          <w:rFonts w:hint="eastAsia"/>
        </w:rPr>
        <w:tab/>
      </w:r>
      <w:r w:rsidRPr="004D00FF">
        <w:t>B. best</w:t>
      </w:r>
      <w:r w:rsidRPr="004D00FF">
        <w:tab/>
        <w:t xml:space="preserve">  </w:t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 xml:space="preserve">C. </w:t>
      </w:r>
      <w:r w:rsidRPr="004D00FF">
        <w:t>favourite</w:t>
      </w:r>
      <w:r w:rsidRPr="004D00FF">
        <w:tab/>
      </w:r>
      <w:r w:rsidRPr="004D00FF">
        <w:tab/>
        <w:t>D. boring</w:t>
      </w:r>
    </w:p>
    <w:p w:rsidR="004D00FF" w:rsidRPr="004D00FF" w:rsidP="004D00FF">
      <w:pPr>
        <w:spacing w:line="360" w:lineRule="exact"/>
      </w:pPr>
      <w:r w:rsidRPr="004D00FF">
        <w:t>(   ) 3</w:t>
      </w:r>
      <w:r w:rsidRPr="004D00FF">
        <w:rPr>
          <w:rFonts w:hint="eastAsia"/>
        </w:rPr>
        <w:t>3</w:t>
      </w:r>
      <w:r w:rsidRPr="004D00FF">
        <w:t>. A. boys</w:t>
      </w:r>
      <w:r w:rsidRPr="004D00FF">
        <w:tab/>
        <w:t xml:space="preserve">      </w:t>
      </w:r>
      <w:r w:rsidRPr="004D00FF">
        <w:rPr>
          <w:rFonts w:hint="eastAsia"/>
        </w:rPr>
        <w:tab/>
      </w:r>
      <w:r w:rsidRPr="004D00FF">
        <w:t>B. members</w:t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C. teachers</w:t>
      </w:r>
      <w:r w:rsidRPr="004D00FF">
        <w:tab/>
      </w:r>
      <w:r w:rsidRPr="004D00FF">
        <w:tab/>
        <w:t>D. girls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34</w:t>
      </w:r>
      <w:r w:rsidRPr="004D00FF">
        <w:t>. A. one</w:t>
      </w:r>
      <w:r w:rsidRPr="004D00FF">
        <w:tab/>
        <w:t xml:space="preserve">      </w:t>
      </w:r>
      <w:r w:rsidRPr="004D00FF">
        <w:rPr>
          <w:rFonts w:hint="eastAsia"/>
        </w:rPr>
        <w:tab/>
      </w:r>
      <w:r w:rsidRPr="004D00FF">
        <w:t>B. two</w:t>
      </w:r>
      <w:r w:rsidRPr="004D00FF">
        <w:tab/>
      </w:r>
      <w:r w:rsidRPr="004D00FF">
        <w:tab/>
      </w:r>
      <w:r w:rsidRPr="004D00FF">
        <w:tab/>
      </w:r>
      <w:r w:rsidRPr="004D00FF">
        <w:rPr>
          <w:rFonts w:hint="eastAsia"/>
        </w:rPr>
        <w:tab/>
      </w:r>
      <w:r w:rsidRPr="004D00FF">
        <w:t>C. three</w:t>
      </w:r>
      <w:r w:rsidRPr="004D00FF">
        <w:tab/>
      </w:r>
      <w:r w:rsidRPr="004D00FF">
        <w:tab/>
      </w:r>
      <w:r w:rsidRPr="004D00FF">
        <w:tab/>
        <w:t>D. four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35</w:t>
      </w:r>
      <w:r w:rsidRPr="004D00FF">
        <w:t>. A. me</w:t>
      </w:r>
      <w:r>
        <w:rPr>
          <w:noProof/>
        </w:rPr>
        <w:drawing>
          <wp:inline distT="0" distB="0" distL="0" distR="0">
            <wp:extent cx="19050" cy="190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0FF">
        <w:t>eting</w:t>
      </w:r>
      <w:r w:rsidRPr="004D00FF">
        <w:t xml:space="preserve">     </w:t>
      </w:r>
      <w:r w:rsidRPr="004D00FF">
        <w:rPr>
          <w:rFonts w:hint="eastAsia"/>
        </w:rPr>
        <w:tab/>
      </w:r>
      <w:r w:rsidRPr="004D00FF">
        <w:t>B. party</w:t>
      </w:r>
      <w:r w:rsidRPr="004D00FF">
        <w:tab/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C. match</w:t>
      </w:r>
      <w:r w:rsidRPr="004D00FF">
        <w:tab/>
      </w:r>
      <w:r w:rsidRPr="004D00FF">
        <w:tab/>
      </w:r>
      <w:r w:rsidRPr="004D00FF">
        <w:tab/>
        <w:t>D. class</w:t>
      </w:r>
    </w:p>
    <w:p w:rsidR="004D00FF" w:rsidRPr="004D00FF" w:rsidP="004D00FF">
      <w:pPr>
        <w:spacing w:line="360" w:lineRule="exact"/>
      </w:pPr>
      <w:r>
        <w:rPr>
          <w:noProof/>
        </w:rPr>
        <w:drawing>
          <wp:inline distT="0" distB="0" distL="0" distR="0">
            <wp:extent cx="1905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0FF">
        <w:t xml:space="preserve">(   ) </w:t>
      </w:r>
      <w:r w:rsidRPr="004D00FF">
        <w:rPr>
          <w:rFonts w:hint="eastAsia"/>
        </w:rPr>
        <w:t>36</w:t>
      </w:r>
      <w:r w:rsidRPr="004D00FF">
        <w:t xml:space="preserve">. A. </w:t>
      </w:r>
      <w:r w:rsidRPr="004D00FF">
        <w:t>have</w:t>
      </w:r>
      <w:r w:rsidRPr="004D00FF">
        <w:tab/>
        <w:t xml:space="preserve">      </w:t>
      </w:r>
      <w:r w:rsidRPr="004D00FF">
        <w:rPr>
          <w:rFonts w:hint="eastAsia"/>
        </w:rPr>
        <w:tab/>
      </w:r>
      <w:r w:rsidRPr="004D00FF">
        <w:t>B. make</w:t>
      </w:r>
      <w:r w:rsidRPr="004D00FF">
        <w:tab/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C. ask</w:t>
      </w:r>
      <w:r w:rsidRPr="004D00FF">
        <w:tab/>
      </w:r>
      <w:r w:rsidRPr="004D00FF">
        <w:tab/>
      </w:r>
      <w:r w:rsidRPr="004D00FF">
        <w:tab/>
        <w:t>D. hope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37</w:t>
      </w:r>
      <w:r w:rsidRPr="004D00FF">
        <w:t>. A.</w:t>
      </w:r>
      <w:r w:rsidRPr="004D00FF">
        <w:t xml:space="preserve"> </w:t>
      </w:r>
      <w:r w:rsidRPr="004D00FF">
        <w:t>She</w:t>
      </w:r>
      <w:r w:rsidRPr="004D00FF">
        <w:tab/>
      </w:r>
      <w:r w:rsidRPr="004D00FF">
        <w:tab/>
        <w:t xml:space="preserve">  </w:t>
      </w:r>
      <w:r w:rsidRPr="004D00FF">
        <w:rPr>
          <w:rFonts w:hint="eastAsia"/>
        </w:rPr>
        <w:tab/>
      </w:r>
      <w:r w:rsidRPr="004D00FF">
        <w:t>B.</w:t>
      </w:r>
      <w:r w:rsidRPr="004D00FF">
        <w:t xml:space="preserve"> </w:t>
      </w:r>
      <w:r w:rsidRPr="004D00FF">
        <w:t>He</w:t>
      </w:r>
      <w:r w:rsidRPr="004D00FF">
        <w:tab/>
      </w:r>
      <w:r w:rsidRPr="004D00FF">
        <w:tab/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t>C.</w:t>
      </w:r>
      <w:r w:rsidRPr="004D00FF">
        <w:t xml:space="preserve"> </w:t>
      </w:r>
      <w:r w:rsidRPr="004D00FF">
        <w:t>They</w:t>
      </w:r>
      <w:r w:rsidRPr="004D00FF">
        <w:tab/>
      </w:r>
      <w:r w:rsidRPr="004D00FF">
        <w:tab/>
      </w:r>
      <w:r w:rsidRPr="004D00FF">
        <w:tab/>
        <w:t>D.</w:t>
      </w:r>
      <w:r w:rsidRPr="004D00FF">
        <w:t xml:space="preserve"> It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38</w:t>
      </w:r>
      <w:r w:rsidRPr="004D00FF">
        <w:t xml:space="preserve">. A. </w:t>
      </w:r>
      <w:r w:rsidRPr="004D00FF">
        <w:rPr>
          <w:rFonts w:hint="eastAsia"/>
        </w:rPr>
        <w:t>come</w:t>
      </w:r>
      <w:r w:rsidRPr="004D00FF">
        <w:t xml:space="preserve"> </w:t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 xml:space="preserve">B. </w:t>
      </w:r>
      <w:r w:rsidRPr="004D00FF">
        <w:rPr>
          <w:rFonts w:hint="eastAsia"/>
        </w:rPr>
        <w:t>comes</w:t>
      </w:r>
      <w:r w:rsidRPr="004D00FF">
        <w:tab/>
      </w:r>
      <w:r w:rsidRPr="004D00FF">
        <w:tab/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 xml:space="preserve">C. </w:t>
      </w:r>
      <w:r w:rsidRPr="004D00FF">
        <w:rPr>
          <w:rFonts w:hint="eastAsia"/>
        </w:rPr>
        <w:t>from</w:t>
      </w:r>
      <w:r w:rsidRPr="004D00FF">
        <w:tab/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 xml:space="preserve">D. </w:t>
      </w:r>
      <w:r w:rsidRPr="004D00FF">
        <w:rPr>
          <w:rFonts w:hint="eastAsia"/>
        </w:rPr>
        <w:t>comes from</w:t>
      </w:r>
    </w:p>
    <w:p w:rsidR="004D00FF" w:rsidRPr="004D00FF" w:rsidP="004D00FF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39</w:t>
      </w:r>
      <w:r w:rsidRPr="004D00FF">
        <w:t xml:space="preserve">. A. workers    </w:t>
      </w:r>
      <w:r w:rsidRPr="004D00FF">
        <w:rPr>
          <w:rFonts w:hint="eastAsia"/>
        </w:rPr>
        <w:tab/>
      </w:r>
      <w:r w:rsidRPr="004D00FF">
        <w:t>B. farmers</w:t>
      </w:r>
      <w:r w:rsidRPr="004D00FF">
        <w:tab/>
        <w:t xml:space="preserve">  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C. players</w:t>
      </w:r>
      <w:r w:rsidRPr="004D00FF">
        <w:tab/>
        <w:t xml:space="preserve">    D. swimmers</w:t>
      </w:r>
    </w:p>
    <w:p w:rsidR="00A9585D" w:rsidRPr="00A85D4E" w:rsidP="00A85D4E">
      <w:pPr>
        <w:spacing w:line="360" w:lineRule="exact"/>
      </w:pPr>
      <w:r w:rsidRPr="004D00FF">
        <w:t xml:space="preserve">(   ) </w:t>
      </w:r>
      <w:r w:rsidRPr="004D00FF">
        <w:rPr>
          <w:rFonts w:hint="eastAsia"/>
        </w:rPr>
        <w:t>40</w:t>
      </w:r>
      <w:r w:rsidRPr="004D00FF">
        <w:t>. A. running</w:t>
      </w:r>
      <w:r w:rsidRPr="004D00FF">
        <w:tab/>
        <w:t xml:space="preserve">  </w:t>
      </w:r>
      <w:r w:rsidRPr="004D00FF">
        <w:rPr>
          <w:rFonts w:hint="eastAsia"/>
        </w:rPr>
        <w:tab/>
      </w:r>
      <w:r w:rsidRPr="004D00FF">
        <w:t>B. drawing</w:t>
      </w:r>
      <w:r w:rsidRPr="004D00FF">
        <w:tab/>
      </w:r>
      <w:r w:rsidRPr="004D00FF">
        <w:tab/>
      </w:r>
      <w:r w:rsidRPr="004D00FF">
        <w:rPr>
          <w:rFonts w:hint="eastAsia"/>
        </w:rPr>
        <w:tab/>
      </w:r>
      <w:r w:rsidRPr="004D00FF">
        <w:t>C. swimming</w:t>
      </w:r>
      <w:r w:rsidRPr="004D00FF">
        <w:tab/>
      </w:r>
      <w:r w:rsidRPr="004D00FF">
        <w:rPr>
          <w:rFonts w:hint="eastAsia"/>
        </w:rPr>
        <w:tab/>
      </w:r>
      <w:r w:rsidRPr="004D00FF">
        <w:t>D. singing</w:t>
      </w:r>
    </w:p>
    <w:p w:rsidR="003F41D6" w:rsidP="003F41D6">
      <w:r w:rsidRPr="003F41D6">
        <w:rPr>
          <w:rFonts w:hint="eastAsia"/>
          <w:b/>
        </w:rPr>
        <w:t>四、阅读理解</w:t>
      </w:r>
      <w:r>
        <w:rPr>
          <w:rFonts w:hint="eastAsia"/>
        </w:rPr>
        <w:t>（每题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A9585D" w:rsidRPr="003F41D6" w:rsidP="003F41D6">
      <w:r>
        <w:rPr>
          <w:rFonts w:hint="eastAsia"/>
        </w:rPr>
        <w:t xml:space="preserve">                                    </w:t>
      </w:r>
      <w:r w:rsidRPr="003F41D6">
        <w:rPr>
          <w:rFonts w:hint="eastAsia"/>
          <w:b/>
          <w:sz w:val="28"/>
          <w:szCs w:val="28"/>
        </w:rPr>
        <w:t>A</w:t>
      </w:r>
    </w:p>
    <w:p w:rsidR="00A9585D" w:rsidRPr="00A9585D" w:rsidP="00A9585D">
      <w:pPr>
        <w:spacing w:line="300" w:lineRule="exact"/>
        <w:ind w:firstLine="480" w:firstLineChars="200"/>
        <w:rPr>
          <w:rFonts w:eastAsia="华文中宋"/>
          <w:szCs w:val="21"/>
        </w:rPr>
      </w:pPr>
      <w:r w:rsidRPr="00A9585D">
        <w:rPr>
          <w:rFonts w:eastAsia="华文中宋"/>
          <w:szCs w:val="21"/>
        </w:rPr>
        <w:t>Mason’s Clothing Store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0"/>
        <w:gridCol w:w="2130"/>
        <w:gridCol w:w="2328"/>
      </w:tblGrid>
      <w:tr w:rsidTr="004D00FF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Clothes</w:t>
            </w:r>
            <w:r w:rsidRPr="00A9585D">
              <w:rPr>
                <w:rFonts w:eastAsia="华文中宋" w:hint="eastAsia"/>
                <w:szCs w:val="21"/>
              </w:rPr>
              <w:t>（衣服）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Color</w:t>
            </w:r>
            <w:r w:rsidRPr="00A9585D">
              <w:rPr>
                <w:rFonts w:eastAsia="华文中宋" w:hint="eastAsia"/>
                <w:szCs w:val="21"/>
              </w:rPr>
              <w:t>（颜色）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Price</w:t>
            </w:r>
            <w:r w:rsidRPr="00A9585D">
              <w:rPr>
                <w:rFonts w:eastAsia="华文中宋" w:hint="eastAsia"/>
                <w:szCs w:val="21"/>
              </w:rPr>
              <w:t>（价格）</w:t>
            </w:r>
          </w:p>
        </w:tc>
      </w:tr>
      <w:tr w:rsidTr="004D00FF">
        <w:tblPrEx>
          <w:tblW w:w="0" w:type="auto"/>
          <w:jc w:val="center"/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socks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white, blue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$4</w:t>
            </w:r>
          </w:p>
        </w:tc>
      </w:tr>
      <w:tr w:rsidTr="004D00FF">
        <w:tblPrEx>
          <w:tblW w:w="0" w:type="auto"/>
          <w:jc w:val="center"/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pants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black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$11</w:t>
            </w:r>
          </w:p>
        </w:tc>
      </w:tr>
      <w:tr w:rsidTr="004D00FF">
        <w:tblPrEx>
          <w:tblW w:w="0" w:type="auto"/>
          <w:jc w:val="center"/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sweater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red, white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$8</w:t>
            </w:r>
          </w:p>
        </w:tc>
      </w:tr>
      <w:tr w:rsidTr="004D00FF">
        <w:tblPrEx>
          <w:tblW w:w="0" w:type="auto"/>
          <w:jc w:val="center"/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T-shirt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red, green, black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$7</w:t>
            </w:r>
          </w:p>
        </w:tc>
      </w:tr>
      <w:tr w:rsidTr="004D00FF">
        <w:tblPrEx>
          <w:tblW w:w="0" w:type="auto"/>
          <w:jc w:val="center"/>
          <w:tblLook w:val="0000"/>
        </w:tblPrEx>
        <w:trPr>
          <w:cantSplit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hat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black, red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85D" w:rsidRPr="00A9585D" w:rsidP="00A9585D">
            <w:pPr>
              <w:spacing w:line="300" w:lineRule="exact"/>
              <w:ind w:firstLine="480" w:firstLineChars="200"/>
              <w:rPr>
                <w:rFonts w:eastAsia="华文中宋"/>
                <w:szCs w:val="21"/>
              </w:rPr>
            </w:pPr>
            <w:r w:rsidRPr="00A9585D">
              <w:rPr>
                <w:rFonts w:eastAsia="华文中宋"/>
                <w:szCs w:val="21"/>
              </w:rPr>
              <w:t>$6</w:t>
            </w:r>
          </w:p>
        </w:tc>
      </w:tr>
    </w:tbl>
    <w:p w:rsidR="00A9585D" w:rsidRPr="003F41D6" w:rsidP="003F41D6">
      <w:pPr>
        <w:spacing w:line="360" w:lineRule="atLeast"/>
      </w:pPr>
      <w:r w:rsidRPr="003F41D6">
        <w:t>(    )</w:t>
      </w:r>
      <w:r w:rsidR="00B8153B">
        <w:rPr>
          <w:rFonts w:hint="eastAsia"/>
        </w:rPr>
        <w:t>4</w:t>
      </w:r>
      <w:r w:rsidRPr="003F41D6">
        <w:t>1. —Which is the cheapest</w:t>
      </w:r>
      <w:r w:rsidRPr="003F41D6">
        <w:rPr>
          <w:rFonts w:hint="eastAsia"/>
        </w:rPr>
        <w:t>（最便宜的）</w:t>
      </w:r>
      <w:r w:rsidRPr="003F41D6">
        <w:t>of all?  —_______</w:t>
      </w:r>
    </w:p>
    <w:p w:rsidR="00A9585D" w:rsidRPr="003F41D6" w:rsidP="003F41D6">
      <w:pPr>
        <w:spacing w:line="360" w:lineRule="atLeast"/>
      </w:pPr>
      <w:r>
        <w:rPr>
          <w:rFonts w:hint="eastAsia"/>
        </w:rPr>
        <w:t xml:space="preserve">      </w:t>
      </w:r>
      <w:r w:rsidRPr="003F41D6">
        <w:t>A. Hat.         B. T-shirt.         C. Pants.         D. Socks.</w:t>
      </w:r>
    </w:p>
    <w:p w:rsidR="00A9585D" w:rsidRPr="003F41D6" w:rsidP="003F41D6">
      <w:pPr>
        <w:spacing w:line="360" w:lineRule="atLeast"/>
      </w:pPr>
      <w:r w:rsidRPr="003F41D6">
        <w:t xml:space="preserve">(    </w:t>
      </w:r>
      <w:r w:rsidRPr="003F41D6">
        <w:t>)</w:t>
      </w:r>
      <w:r w:rsidR="00B8153B">
        <w:rPr>
          <w:rFonts w:hint="eastAsia"/>
        </w:rPr>
        <w:t>4</w:t>
      </w:r>
      <w:r w:rsidRPr="003F41D6">
        <w:t>2</w:t>
      </w:r>
      <w:r w:rsidRPr="003F41D6">
        <w:t>. —How much are two sweaters and a hat?  —_______</w:t>
      </w:r>
    </w:p>
    <w:p w:rsidR="00A9585D" w:rsidRPr="003F41D6" w:rsidP="003F41D6">
      <w:pPr>
        <w:spacing w:line="360" w:lineRule="atLeast"/>
      </w:pPr>
      <w:r>
        <w:rPr>
          <w:rFonts w:hint="eastAsia"/>
        </w:rPr>
        <w:tab/>
        <w:t xml:space="preserve">  </w:t>
      </w:r>
      <w:r w:rsidRPr="003F41D6">
        <w:t>A. $14.</w:t>
      </w:r>
      <w:r w:rsidRPr="003F41D6">
        <w:t xml:space="preserve">         </w:t>
      </w:r>
      <w:r w:rsidRPr="003F41D6">
        <w:t>B. $20.</w:t>
      </w:r>
      <w:r w:rsidRPr="003F41D6">
        <w:t xml:space="preserve">         </w:t>
      </w:r>
      <w:r w:rsidRPr="003F41D6">
        <w:rPr>
          <w:rFonts w:hint="eastAsia"/>
          <w:noProof/>
        </w:rPr>
        <w:drawing>
          <wp:inline distT="0" distB="0" distL="0" distR="0">
            <wp:extent cx="1905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1D6">
        <w:t xml:space="preserve">  C. $21.          </w:t>
      </w:r>
      <w:r w:rsidRPr="003F41D6">
        <w:t>D. $22.</w:t>
      </w:r>
    </w:p>
    <w:p w:rsidR="00A9585D" w:rsidRPr="003F41D6" w:rsidP="003F41D6">
      <w:pPr>
        <w:spacing w:line="360" w:lineRule="atLeast"/>
      </w:pPr>
      <w:r w:rsidRPr="003F41D6">
        <w:t>(    )</w:t>
      </w:r>
      <w:r w:rsidR="00B8153B">
        <w:rPr>
          <w:rFonts w:hint="eastAsia"/>
        </w:rPr>
        <w:t>4</w:t>
      </w:r>
      <w:r w:rsidRPr="003F41D6">
        <w:t>3. You can buy</w:t>
      </w:r>
      <w:r w:rsidRPr="003F41D6">
        <w:rPr>
          <w:rFonts w:hint="eastAsia"/>
        </w:rPr>
        <w:t>（买到）</w:t>
      </w:r>
      <w:r w:rsidRPr="003F41D6">
        <w:t>_______.</w:t>
      </w:r>
    </w:p>
    <w:p w:rsidR="00A9585D" w:rsidRPr="003F41D6" w:rsidP="003F41D6">
      <w:pPr>
        <w:spacing w:line="360" w:lineRule="atLeast"/>
      </w:pPr>
      <w:r>
        <w:rPr>
          <w:rFonts w:hint="eastAsia"/>
        </w:rPr>
        <w:tab/>
        <w:t xml:space="preserve">  </w:t>
      </w:r>
      <w:r w:rsidRPr="003F41D6">
        <w:t>A. black pants     B. a blue sweater    C. a green hat     D. red socks</w:t>
      </w:r>
    </w:p>
    <w:p w:rsidR="00A9585D" w:rsidRPr="003F41D6" w:rsidP="003F41D6">
      <w:pPr>
        <w:spacing w:line="360" w:lineRule="atLeast"/>
      </w:pPr>
      <w:r w:rsidRPr="003F41D6">
        <w:t xml:space="preserve">(    </w:t>
      </w:r>
      <w:r w:rsidRPr="003F41D6">
        <w:t>)</w:t>
      </w:r>
      <w:r w:rsidR="00B8153B">
        <w:rPr>
          <w:rFonts w:hint="eastAsia"/>
        </w:rPr>
        <w:t>4</w:t>
      </w:r>
      <w:r w:rsidRPr="003F41D6">
        <w:t>4</w:t>
      </w:r>
      <w:r w:rsidRPr="003F41D6">
        <w:t>. You like red and you only have $6. You can take_______.</w:t>
      </w:r>
    </w:p>
    <w:p w:rsidR="00A9585D" w:rsidRPr="003F41D6" w:rsidP="003F41D6">
      <w:pPr>
        <w:spacing w:line="360" w:lineRule="atLeast"/>
      </w:pPr>
      <w:r>
        <w:rPr>
          <w:rFonts w:hint="eastAsia"/>
        </w:rPr>
        <w:tab/>
        <w:t xml:space="preserve">  </w:t>
      </w:r>
      <w:r w:rsidRPr="003F41D6">
        <w:t>A. a sweater    B. a hat        C. a T-shirt      D. none</w:t>
      </w:r>
      <w:r w:rsidRPr="003F41D6">
        <w:rPr>
          <w:rFonts w:hint="eastAsia"/>
        </w:rPr>
        <w:t>（全无）</w:t>
      </w:r>
    </w:p>
    <w:p w:rsidR="00A9585D" w:rsidRPr="003F41D6" w:rsidP="003F41D6">
      <w:pPr>
        <w:spacing w:line="360" w:lineRule="atLeast"/>
      </w:pPr>
      <w:r w:rsidRPr="003F41D6">
        <w:t xml:space="preserve">(    </w:t>
      </w:r>
      <w:r w:rsidRPr="003F41D6">
        <w:t>)</w:t>
      </w:r>
      <w:r w:rsidR="00B8153B">
        <w:rPr>
          <w:rFonts w:hint="eastAsia"/>
        </w:rPr>
        <w:t>4</w:t>
      </w:r>
      <w:bookmarkStart w:id="0" w:name="_GoBack"/>
      <w:bookmarkEnd w:id="0"/>
      <w:r w:rsidRPr="003F41D6">
        <w:t>5</w:t>
      </w:r>
      <w:r w:rsidRPr="003F41D6">
        <w:t>. You only have sixteen dollars. You can buy_______.</w:t>
      </w:r>
    </w:p>
    <w:p w:rsidR="00A9585D" w:rsidRPr="003F41D6" w:rsidP="003F41D6">
      <w:pPr>
        <w:spacing w:line="360" w:lineRule="atLeast"/>
      </w:pPr>
      <w:r>
        <w:rPr>
          <w:rFonts w:hint="eastAsia"/>
        </w:rPr>
        <w:tab/>
        <w:t xml:space="preserve">  </w:t>
      </w:r>
      <w:r w:rsidRPr="003F41D6">
        <w:t>A. a sweater and a pair of pants</w:t>
      </w:r>
      <w:r w:rsidRPr="003F41D6">
        <w:rPr>
          <w:rFonts w:hint="eastAsia"/>
        </w:rPr>
        <w:t>（裤子</w:t>
      </w:r>
      <w:r w:rsidRPr="003F41D6">
        <w:rPr>
          <w:rFonts w:hint="eastAsia"/>
        </w:rPr>
        <w:t>）</w:t>
      </w:r>
      <w:r w:rsidRPr="003F41D6">
        <w:t xml:space="preserve">  B</w:t>
      </w:r>
      <w:r w:rsidRPr="003F41D6">
        <w:t>. two T-shirts and a pair of socks</w:t>
      </w:r>
    </w:p>
    <w:p w:rsidR="003F41D6" w:rsidRPr="003F41D6" w:rsidP="003F41D6">
      <w:pPr>
        <w:spacing w:line="360" w:lineRule="atLeast"/>
      </w:pPr>
      <w:r>
        <w:rPr>
          <w:rFonts w:hint="eastAsia"/>
        </w:rPr>
        <w:tab/>
        <w:t xml:space="preserve">  </w:t>
      </w:r>
      <w:r w:rsidRPr="003F41D6" w:rsidR="00A9585D">
        <w:t xml:space="preserve">C. a sweater and two pairs of socks       </w:t>
      </w:r>
      <w:r w:rsidRPr="003F41D6">
        <w:t>D. a sweater and two hats</w:t>
      </w:r>
    </w:p>
    <w:p w:rsidR="003F41D6" w:rsidP="003F41D6">
      <w:pPr>
        <w:spacing w:line="300" w:lineRule="exact"/>
        <w:ind w:firstLine="480" w:firstLineChars="200"/>
        <w:rPr>
          <w:rFonts w:eastAsia="华文中宋"/>
          <w:szCs w:val="21"/>
        </w:rPr>
      </w:pPr>
      <w:r>
        <w:rPr>
          <w:rFonts w:eastAsia="华文中宋" w:hint="eastAsia"/>
          <w:szCs w:val="21"/>
        </w:rPr>
        <w:t xml:space="preserve">                               </w:t>
      </w:r>
    </w:p>
    <w:p w:rsidR="004D00FF" w:rsidRPr="003F41D6" w:rsidP="003F41D6">
      <w:pPr>
        <w:spacing w:line="300" w:lineRule="exact"/>
        <w:ind w:firstLine="480" w:firstLineChars="200"/>
        <w:rPr>
          <w:rFonts w:eastAsia="华文中宋"/>
          <w:szCs w:val="21"/>
        </w:rPr>
      </w:pPr>
      <w:r>
        <w:rPr>
          <w:rFonts w:eastAsia="华文中宋" w:hint="eastAsia"/>
          <w:szCs w:val="21"/>
        </w:rPr>
        <w:t xml:space="preserve">                                </w:t>
      </w:r>
      <w:r w:rsidRPr="004D00FF">
        <w:rPr>
          <w:rFonts w:hint="eastAsia"/>
          <w:b/>
          <w:sz w:val="28"/>
          <w:szCs w:val="28"/>
        </w:rPr>
        <w:t>B</w:t>
      </w:r>
    </w:p>
    <w:p w:rsidR="004D00FF" w:rsidRPr="004D00FF" w:rsidP="00A85D4E">
      <w:pPr>
        <w:spacing w:line="380" w:lineRule="exact"/>
      </w:pPr>
      <w:r w:rsidRPr="004D00FF">
        <w:rPr>
          <w:rFonts w:hint="eastAsia"/>
        </w:rPr>
        <w:t xml:space="preserve">   </w:t>
      </w:r>
      <w:r w:rsidRPr="004D00FF">
        <w:t xml:space="preserve">Mary is an American schoolgirl. She is now in </w:t>
      </w:r>
      <w:smartTag w:uri="urn:schemas-microsoft-com:office:smarttags" w:element="place">
        <w:smartTag w:uri="urn:schemas-microsoft-com:office:smarttags" w:element="City">
          <w:r w:rsidRPr="004D00FF">
            <w:t>Beijing</w:t>
          </w:r>
        </w:smartTag>
      </w:smartTag>
      <w:r w:rsidRPr="004D00FF">
        <w:t xml:space="preserve"> with her parents. She doesn't know Chinese, but she is trying (</w:t>
      </w:r>
      <w:r w:rsidRPr="004D00FF">
        <w:t>努力</w:t>
      </w:r>
      <w:r w:rsidRPr="004D00FF">
        <w:t>) to study and speak it. She often tries to speak Chinese to her Chinese friends. Sometimes they don't understand (</w:t>
      </w:r>
      <w:r w:rsidRPr="004D00FF">
        <w:t>理解</w:t>
      </w:r>
      <w:r w:rsidRPr="004D00FF">
        <w:t>) her, because she can't speak Chinese well.</w:t>
      </w:r>
    </w:p>
    <w:p w:rsidR="004D00FF" w:rsidRPr="004D00FF" w:rsidP="00A85D4E">
      <w:pPr>
        <w:spacing w:line="380" w:lineRule="exact"/>
      </w:pPr>
      <w:r w:rsidRPr="004D00FF">
        <w:rPr>
          <w:rFonts w:hint="eastAsia"/>
        </w:rPr>
        <w:t xml:space="preserve">   </w:t>
      </w:r>
      <w:r w:rsidRPr="004D00FF">
        <w:t>It's Saturday morning. Mary goes out. She is on her way to the park. She is going there to see a flower show (</w:t>
      </w:r>
      <w:r w:rsidRPr="004D00FF">
        <w:t>展览</w:t>
      </w:r>
      <w:r w:rsidRPr="004D00FF">
        <w:t>). But she doesn't know how to get there. She asks a Chinese boy. The boy can't understand her. Then she takes out a pen and some paper. She draws flowers on it, gives the picture to the boy and says something about it. The boy smiles and then shows (</w:t>
      </w:r>
      <w:r w:rsidRPr="004D00FF">
        <w:t>指给</w:t>
      </w:r>
      <w:r w:rsidRPr="004D00FF">
        <w:t>) Mary the way to the park.</w:t>
      </w:r>
    </w:p>
    <w:p w:rsidR="004D00FF" w:rsidRPr="004D00FF" w:rsidP="004D00FF">
      <w:pPr>
        <w:spacing w:line="360" w:lineRule="atLeast"/>
      </w:pPr>
      <w:r w:rsidRPr="004D00FF">
        <w:t>(    ) 46. Where does Mary live now? She lives in ______.</w:t>
      </w:r>
    </w:p>
    <w:p w:rsidR="004D00FF" w:rsidRPr="004D00FF" w:rsidP="004D00FF">
      <w:pPr>
        <w:spacing w:line="360" w:lineRule="atLeast"/>
      </w:pPr>
      <w:r w:rsidRPr="004D00FF">
        <w:t>　</w:t>
      </w:r>
      <w:r w:rsidRPr="004D00FF">
        <w:tab/>
      </w:r>
      <w:r w:rsidRPr="004D00FF">
        <w:rPr>
          <w:rFonts w:hint="eastAsia"/>
        </w:rPr>
        <w:t xml:space="preserve">  </w:t>
      </w:r>
      <w:r w:rsidRPr="004D00FF">
        <w:t xml:space="preserve">A. </w:t>
      </w:r>
      <w:smartTag w:uri="urn:schemas-microsoft-com:office:smarttags" w:element="country-region">
        <w:r w:rsidRPr="004D00FF">
          <w:t>America</w:t>
        </w:r>
      </w:smartTag>
      <w:r w:rsidRPr="004D00FF">
        <w:t xml:space="preserve">  </w:t>
      </w:r>
      <w:r w:rsidRPr="004D00FF">
        <w:tab/>
      </w:r>
      <w:r w:rsidRPr="004D00FF">
        <w:tab/>
        <w:t>B. England</w:t>
      </w:r>
      <w:r w:rsidRPr="004D00FF">
        <w:t>　</w:t>
      </w:r>
      <w:r w:rsidRPr="004D00FF">
        <w:t xml:space="preserve"> </w:t>
      </w:r>
      <w:r w:rsidRPr="004D00FF">
        <w:tab/>
      </w:r>
      <w:r w:rsidRPr="004D00FF">
        <w:tab/>
        <w:t xml:space="preserve">C. China  </w:t>
      </w:r>
      <w:r w:rsidRPr="004D00FF">
        <w:tab/>
      </w:r>
      <w:r w:rsidRPr="004D00FF">
        <w:rPr>
          <w:rFonts w:hint="eastAsia"/>
        </w:rPr>
        <w:tab/>
      </w:r>
      <w:r w:rsidRPr="004D00FF">
        <w:t xml:space="preserve">D. </w:t>
      </w:r>
      <w:smartTag w:uri="urn:schemas-microsoft-com:office:smarttags" w:element="place">
        <w:smartTag w:uri="urn:schemas-microsoft-com:office:smarttags" w:element="country-region">
          <w:r w:rsidRPr="004D00FF">
            <w:t>Canada</w:t>
          </w:r>
        </w:smartTag>
      </w:smartTag>
    </w:p>
    <w:p w:rsidR="004D00FF" w:rsidRPr="004D00FF" w:rsidP="004D00FF">
      <w:pPr>
        <w:spacing w:line="360" w:lineRule="atLeast"/>
      </w:pPr>
      <w:r w:rsidRPr="004D00FF">
        <w:t xml:space="preserve">(    ) 47. </w:t>
      </w:r>
      <w:r w:rsidRPr="004D00FF">
        <w:rPr>
          <w:rFonts w:hint="eastAsia"/>
        </w:rPr>
        <w:t>Sometimes her Chinese friends can</w:t>
      </w:r>
      <w:r w:rsidRPr="004D00FF">
        <w:t>’</w:t>
      </w:r>
      <w:r w:rsidRPr="004D00FF">
        <w:rPr>
          <w:rFonts w:hint="eastAsia"/>
        </w:rPr>
        <w:t>t understand her because</w:t>
      </w:r>
      <w:r w:rsidRPr="004D00FF">
        <w:t xml:space="preserve"> ______.</w:t>
      </w:r>
    </w:p>
    <w:p w:rsidR="004D00FF" w:rsidRPr="004D00FF" w:rsidP="004D00FF">
      <w:pPr>
        <w:spacing w:line="360" w:lineRule="atLeast"/>
      </w:pPr>
      <w:r w:rsidRPr="004D00FF">
        <w:t xml:space="preserve"> </w:t>
      </w:r>
      <w:r w:rsidRPr="004D00FF">
        <w:tab/>
      </w:r>
      <w:r w:rsidRPr="004D00FF">
        <w:rPr>
          <w:rFonts w:hint="eastAsia"/>
        </w:rPr>
        <w:t xml:space="preserve">  </w:t>
      </w:r>
      <w:r w:rsidRPr="004D00FF">
        <w:t xml:space="preserve">A. </w:t>
      </w:r>
      <w:r w:rsidRPr="004D00FF">
        <w:rPr>
          <w:rFonts w:hint="eastAsia"/>
        </w:rPr>
        <w:t xml:space="preserve">she is from </w:t>
      </w:r>
      <w:smartTag w:uri="urn:schemas-microsoft-com:office:smarttags" w:element="place">
        <w:smartTag w:uri="urn:schemas-microsoft-com:office:smarttags" w:element="country-region">
          <w:r w:rsidRPr="004D00FF">
            <w:rPr>
              <w:rFonts w:hint="eastAsia"/>
            </w:rPr>
            <w:t>America</w:t>
          </w:r>
        </w:smartTag>
      </w:smartTag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　　</w:t>
      </w:r>
      <w:r w:rsidRPr="004D00FF">
        <w:tab/>
        <w:t xml:space="preserve">B. </w:t>
      </w:r>
      <w:r w:rsidRPr="004D00FF">
        <w:rPr>
          <w:rFonts w:hint="eastAsia"/>
        </w:rPr>
        <w:t xml:space="preserve">she </w:t>
      </w:r>
      <w:r w:rsidRPr="004D00FF">
        <w:rPr>
          <w:rFonts w:hint="eastAsia"/>
        </w:rPr>
        <w:t>cant</w:t>
      </w:r>
      <w:r w:rsidRPr="004D00FF">
        <w:t>’</w:t>
      </w:r>
      <w:r w:rsidRPr="004D00FF">
        <w:rPr>
          <w:rFonts w:hint="eastAsia"/>
        </w:rPr>
        <w:t xml:space="preserve"> speak English well</w:t>
      </w:r>
    </w:p>
    <w:p w:rsidR="004D00FF" w:rsidRPr="004D00FF" w:rsidP="004D00FF">
      <w:pPr>
        <w:spacing w:line="360" w:lineRule="atLeast"/>
      </w:pPr>
      <w:r w:rsidRPr="004D00FF">
        <w:rPr>
          <w:rFonts w:hint="eastAsia"/>
        </w:rPr>
        <w:tab/>
        <w:t xml:space="preserve">  C. she is trying to study Chinese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  <w:t>D. she isn</w:t>
      </w:r>
      <w:r w:rsidRPr="004D00FF">
        <w:t>’</w:t>
      </w:r>
      <w:r w:rsidRPr="004D00FF">
        <w:rPr>
          <w:rFonts w:hint="eastAsia"/>
        </w:rPr>
        <w:t>t good at speaking Chinese</w:t>
      </w:r>
    </w:p>
    <w:p w:rsidR="004D00FF" w:rsidRPr="004D00FF" w:rsidP="004D00FF">
      <w:pPr>
        <w:spacing w:line="360" w:lineRule="atLeast"/>
      </w:pPr>
      <w:r w:rsidRPr="004D00FF">
        <w:t xml:space="preserve">(    ) 48. </w:t>
      </w:r>
      <w:r w:rsidRPr="004D00FF">
        <w:rPr>
          <w:rFonts w:hint="eastAsia"/>
        </w:rPr>
        <w:t>Mary</w:t>
      </w:r>
      <w:r w:rsidRPr="004D00FF">
        <w:t xml:space="preserve"> likes </w:t>
      </w:r>
      <w:r w:rsidRPr="004D00FF">
        <w:rPr>
          <w:rFonts w:hint="eastAsia"/>
        </w:rPr>
        <w:t>speaking</w:t>
      </w:r>
      <w:r w:rsidRPr="004D00FF">
        <w:t xml:space="preserve"> Chinese with her ______.</w:t>
      </w:r>
    </w:p>
    <w:p w:rsidR="004D00FF" w:rsidRPr="004D00FF" w:rsidP="004D00FF">
      <w:pPr>
        <w:tabs>
          <w:tab w:val="left" w:pos="360"/>
          <w:tab w:val="left" w:pos="540"/>
        </w:tabs>
        <w:spacing w:line="360" w:lineRule="atLeast"/>
      </w:pPr>
      <w:r w:rsidRPr="004D00FF">
        <w:t xml:space="preserve"> </w:t>
      </w:r>
      <w:r w:rsidRPr="004D00FF">
        <w:tab/>
      </w:r>
      <w:r w:rsidRPr="004D00FF">
        <w:rPr>
          <w:rFonts w:hint="eastAsia"/>
        </w:rPr>
        <w:tab/>
        <w:t xml:space="preserve"> </w:t>
      </w:r>
      <w:r w:rsidRPr="004D00FF">
        <w:t xml:space="preserve">A. parents </w:t>
      </w:r>
      <w:r w:rsidRPr="004D00FF">
        <w:t>　</w:t>
      </w:r>
      <w:r w:rsidRPr="004D00FF">
        <w:t xml:space="preserve"> </w:t>
      </w:r>
      <w:r w:rsidRPr="004D00FF">
        <w:t>　　</w:t>
      </w:r>
      <w:r w:rsidRPr="004D00FF">
        <w:t xml:space="preserve">B. </w:t>
      </w:r>
      <w:r w:rsidRPr="004D00FF">
        <w:t>friends</w:t>
      </w:r>
      <w:r w:rsidRPr="004D00FF">
        <w:t>　</w:t>
      </w:r>
      <w:r w:rsidRPr="004D00FF">
        <w:t xml:space="preserve"> </w:t>
      </w:r>
      <w:r w:rsidRPr="004D00FF">
        <w:t>　</w:t>
      </w:r>
      <w:r w:rsidRPr="004D00FF">
        <w:t xml:space="preserve"> </w:t>
      </w:r>
      <w:r w:rsidRPr="004D00FF">
        <w:tab/>
        <w:t xml:space="preserve">C. </w:t>
      </w:r>
      <w:r w:rsidRPr="004D00FF">
        <w:rPr>
          <w:rFonts w:hint="eastAsia"/>
        </w:rPr>
        <w:t>classmates</w:t>
      </w:r>
      <w:r w:rsidRPr="004D00FF">
        <w:t xml:space="preserve"> </w:t>
      </w:r>
      <w:r w:rsidRPr="004D00FF">
        <w:rPr>
          <w:rFonts w:hint="eastAsia"/>
        </w:rPr>
        <w:tab/>
      </w:r>
      <w:r w:rsidRPr="004D00FF">
        <w:rPr>
          <w:rFonts w:hint="eastAsia"/>
        </w:rPr>
        <w:tab/>
      </w:r>
      <w:r w:rsidRPr="004D00FF">
        <w:t>D. teachers</w:t>
      </w:r>
    </w:p>
    <w:p w:rsidR="004D00FF" w:rsidRPr="004D00FF" w:rsidP="004D00FF">
      <w:pPr>
        <w:spacing w:line="360" w:lineRule="atLeast"/>
      </w:pPr>
      <w:r w:rsidRPr="004D00FF">
        <w:t xml:space="preserve">(    ) 49. </w:t>
      </w:r>
      <w:r w:rsidRPr="004D00FF">
        <w:rPr>
          <w:rFonts w:hint="eastAsia"/>
        </w:rPr>
        <w:t>What does Mary want to do on Saturday morning</w:t>
      </w:r>
      <w:r w:rsidRPr="004D00FF">
        <w:t xml:space="preserve">? </w:t>
      </w:r>
      <w:r w:rsidRPr="004D00FF">
        <w:rPr>
          <w:rFonts w:hint="eastAsia"/>
        </w:rPr>
        <w:t xml:space="preserve">She wants </w:t>
      </w:r>
      <w:r w:rsidRPr="004D00FF">
        <w:t>______</w:t>
      </w:r>
    </w:p>
    <w:p w:rsidR="004D00FF" w:rsidRPr="004D00FF" w:rsidP="004D00FF">
      <w:pPr>
        <w:spacing w:line="360" w:lineRule="atLeast"/>
      </w:pPr>
      <w:r w:rsidRPr="004D00FF">
        <w:t>　　</w:t>
      </w:r>
      <w:r w:rsidRPr="004D00FF">
        <w:rPr>
          <w:rFonts w:hint="eastAsia"/>
        </w:rPr>
        <w:t xml:space="preserve">  </w:t>
      </w:r>
      <w:r w:rsidRPr="004D00FF">
        <w:t xml:space="preserve">A. </w:t>
      </w:r>
      <w:r w:rsidRPr="004D00FF">
        <w:rPr>
          <w:rFonts w:hint="eastAsia"/>
        </w:rPr>
        <w:t>t</w:t>
      </w:r>
      <w:r w:rsidRPr="004D00FF">
        <w:t xml:space="preserve">o </w:t>
      </w:r>
      <w:r w:rsidRPr="004D00FF">
        <w:rPr>
          <w:rFonts w:hint="eastAsia"/>
        </w:rPr>
        <w:t>meet a Chinese boy</w:t>
      </w:r>
      <w:r w:rsidRPr="004D00FF">
        <w:t xml:space="preserve"> </w:t>
      </w:r>
      <w:r w:rsidRPr="004D00FF">
        <w:t>　</w:t>
      </w:r>
      <w:r w:rsidRPr="004D00FF">
        <w:t xml:space="preserve">   </w:t>
      </w:r>
      <w:r w:rsidRPr="004D00FF">
        <w:tab/>
      </w:r>
      <w:r w:rsidRPr="004D00FF">
        <w:tab/>
        <w:t xml:space="preserve">B. </w:t>
      </w:r>
      <w:r w:rsidRPr="004D00FF">
        <w:rPr>
          <w:rFonts w:hint="eastAsia"/>
        </w:rPr>
        <w:t>t</w:t>
      </w:r>
      <w:r w:rsidRPr="004D00FF">
        <w:t xml:space="preserve">o </w:t>
      </w:r>
      <w:r w:rsidRPr="004D00FF">
        <w:rPr>
          <w:rFonts w:hint="eastAsia"/>
        </w:rPr>
        <w:t>visit a park</w:t>
      </w:r>
      <w:r w:rsidRPr="004D00FF">
        <w:t>　　　</w:t>
      </w:r>
    </w:p>
    <w:p w:rsidR="004D00FF" w:rsidRPr="004D00FF" w:rsidP="004D00FF">
      <w:pPr>
        <w:spacing w:line="360" w:lineRule="atLeast"/>
      </w:pPr>
      <w:r w:rsidRPr="004D00FF">
        <w:rPr>
          <w:rFonts w:hint="eastAsia"/>
        </w:rPr>
        <w:t xml:space="preserve"> </w:t>
      </w:r>
      <w:r w:rsidRPr="004D00FF">
        <w:rPr>
          <w:rFonts w:hint="eastAsia"/>
        </w:rPr>
        <w:tab/>
        <w:t xml:space="preserve">  </w:t>
      </w:r>
      <w:r w:rsidRPr="004D00FF">
        <w:t xml:space="preserve">C. </w:t>
      </w:r>
      <w:r w:rsidRPr="004D00FF">
        <w:rPr>
          <w:rFonts w:hint="eastAsia"/>
        </w:rPr>
        <w:t>t</w:t>
      </w:r>
      <w:r w:rsidRPr="004D00FF">
        <w:t xml:space="preserve">o </w:t>
      </w:r>
      <w:r w:rsidRPr="004D00FF">
        <w:rPr>
          <w:rFonts w:hint="eastAsia"/>
        </w:rPr>
        <w:t>buy a pen and some paper</w:t>
      </w:r>
      <w:r w:rsidRPr="004D00FF">
        <w:t>　</w:t>
      </w:r>
      <w:r w:rsidRPr="004D00FF">
        <w:tab/>
      </w:r>
      <w:r w:rsidRPr="004D00FF">
        <w:tab/>
        <w:t xml:space="preserve">D. </w:t>
      </w:r>
      <w:r w:rsidRPr="004D00FF">
        <w:rPr>
          <w:rFonts w:hint="eastAsia"/>
        </w:rPr>
        <w:t>t</w:t>
      </w:r>
      <w:r w:rsidRPr="004D00FF">
        <w:t xml:space="preserve">o </w:t>
      </w:r>
      <w:r w:rsidRPr="004D00FF">
        <w:rPr>
          <w:rFonts w:hint="eastAsia"/>
        </w:rPr>
        <w:t>enjoy a flower show</w:t>
      </w:r>
    </w:p>
    <w:p w:rsidR="004D00FF" w:rsidRPr="004D00FF" w:rsidP="004D00FF">
      <w:pPr>
        <w:spacing w:line="360" w:lineRule="atLeast"/>
      </w:pPr>
      <w:r w:rsidRPr="004D00FF">
        <w:t xml:space="preserve">(    ) 50. How does </w:t>
      </w:r>
      <w:r w:rsidRPr="004D00FF">
        <w:rPr>
          <w:rFonts w:hint="eastAsia"/>
        </w:rPr>
        <w:t>Mary</w:t>
      </w:r>
      <w:r w:rsidRPr="004D00FF">
        <w:t xml:space="preserve"> ask the way to the flower show? ______</w:t>
      </w:r>
    </w:p>
    <w:p w:rsidR="004D00FF" w:rsidRPr="004D00FF" w:rsidP="004D00FF">
      <w:pPr>
        <w:spacing w:line="360" w:lineRule="atLeast"/>
      </w:pPr>
      <w:r w:rsidRPr="004D00FF">
        <w:t>　　</w:t>
      </w:r>
      <w:r w:rsidRPr="004D00FF">
        <w:rPr>
          <w:rFonts w:hint="eastAsia"/>
        </w:rPr>
        <w:t xml:space="preserve">  </w:t>
      </w:r>
      <w:r w:rsidRPr="004D00FF">
        <w:t>A. She asks the way in Chinese.</w:t>
      </w:r>
    </w:p>
    <w:p w:rsidR="004D00FF" w:rsidRPr="004D00FF" w:rsidP="004D00FF">
      <w:pPr>
        <w:spacing w:line="360" w:lineRule="atLeast"/>
      </w:pPr>
      <w:r w:rsidRPr="004D00FF">
        <w:t xml:space="preserve">   </w:t>
      </w:r>
      <w:r w:rsidRPr="004D00FF">
        <w:rPr>
          <w:rFonts w:hint="eastAsia"/>
        </w:rPr>
        <w:tab/>
        <w:t xml:space="preserve">  </w:t>
      </w:r>
      <w:r w:rsidRPr="004D00FF">
        <w:t>B. She asks the way with a sign (</w:t>
      </w:r>
      <w:r w:rsidRPr="004D00FF">
        <w:t>标志</w:t>
      </w:r>
      <w:r w:rsidRPr="004D00FF">
        <w:t>).</w:t>
      </w:r>
    </w:p>
    <w:p w:rsidR="004D00FF" w:rsidRPr="004D00FF" w:rsidP="004D00FF">
      <w:pPr>
        <w:spacing w:line="360" w:lineRule="atLeast"/>
      </w:pPr>
      <w:r w:rsidRPr="004D00FF">
        <w:t>　　</w:t>
      </w:r>
      <w:r w:rsidRPr="004D00FF">
        <w:rPr>
          <w:rFonts w:hint="eastAsia"/>
        </w:rPr>
        <w:t xml:space="preserve">  </w:t>
      </w:r>
      <w:r w:rsidRPr="004D00FF">
        <w:t>C. She draws a picture to ask the way.</w:t>
      </w:r>
    </w:p>
    <w:p w:rsidR="004D00FF" w:rsidRPr="004D00FF" w:rsidP="004D00FF">
      <w:pPr>
        <w:spacing w:line="360" w:lineRule="atLeast"/>
      </w:pPr>
      <w:r w:rsidRPr="004D00FF">
        <w:t>　　</w:t>
      </w:r>
      <w:r w:rsidRPr="004D00FF">
        <w:rPr>
          <w:rFonts w:hint="eastAsia"/>
        </w:rPr>
        <w:t xml:space="preserve">  </w:t>
      </w:r>
      <w:r w:rsidRPr="004D00FF">
        <w:t>D. She doesn't ask any people.</w:t>
      </w:r>
    </w:p>
    <w:p w:rsidR="004D00FF" w:rsidRPr="004D00FF" w:rsidP="004D00FF">
      <w:pPr>
        <w:tabs>
          <w:tab w:val="left" w:pos="640"/>
          <w:tab w:val="left" w:pos="1760"/>
          <w:tab w:val="left" w:pos="2300"/>
          <w:tab w:val="left" w:pos="2900"/>
        </w:tabs>
        <w:autoSpaceDE w:val="0"/>
        <w:autoSpaceDN w:val="0"/>
        <w:adjustRightInd w:val="0"/>
        <w:spacing w:line="400" w:lineRule="atLeast"/>
        <w:jc w:val="center"/>
        <w:textAlignment w:val="center"/>
        <w:rPr>
          <w:b/>
          <w:color w:val="000000"/>
          <w:kern w:val="0"/>
          <w:sz w:val="28"/>
          <w:szCs w:val="28"/>
        </w:rPr>
      </w:pPr>
      <w:r w:rsidRPr="004D00FF">
        <w:rPr>
          <w:rFonts w:hint="eastAsia"/>
          <w:b/>
          <w:color w:val="000000"/>
          <w:kern w:val="0"/>
          <w:sz w:val="28"/>
          <w:szCs w:val="28"/>
        </w:rPr>
        <w:t>C</w:t>
      </w:r>
    </w:p>
    <w:p w:rsidR="004D00FF" w:rsidRPr="004D00FF" w:rsidP="004D00FF">
      <w:pPr>
        <w:snapToGrid w:val="0"/>
        <w:spacing w:line="380" w:lineRule="exact"/>
        <w:ind w:firstLine="480" w:firstLineChars="200"/>
        <w:rPr>
          <w:rFonts w:hAnsi="宋体"/>
          <w:bCs/>
          <w:color w:val="000000"/>
          <w:kern w:val="0"/>
        </w:rPr>
      </w:pPr>
      <w:r w:rsidRPr="004D00FF">
        <w:rPr>
          <w:rFonts w:hAnsi="宋体" w:hint="eastAsia"/>
          <w:bCs/>
          <w:color w:val="000000"/>
          <w:kern w:val="0"/>
        </w:rPr>
        <w:t xml:space="preserve">Lin Tao and Chen Hai are good friends.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>hey are in the same class. Lin Tao sits behind(</w:t>
      </w:r>
      <w:r w:rsidRPr="004D00FF">
        <w:rPr>
          <w:rFonts w:hAnsi="宋体" w:hint="eastAsia"/>
          <w:bCs/>
          <w:color w:val="000000"/>
          <w:kern w:val="0"/>
        </w:rPr>
        <w:t>在</w:t>
      </w:r>
      <w:r w:rsidRPr="004D00FF">
        <w:rPr>
          <w:rFonts w:hAnsi="宋体"/>
          <w:bCs/>
          <w:color w:val="000000"/>
          <w:kern w:val="0"/>
        </w:rPr>
        <w:t>……</w:t>
      </w:r>
      <w:r w:rsidRPr="004D00FF">
        <w:rPr>
          <w:rFonts w:hAnsi="宋体" w:hint="eastAsia"/>
          <w:bCs/>
          <w:color w:val="000000"/>
          <w:kern w:val="0"/>
        </w:rPr>
        <w:t>后面</w:t>
      </w:r>
      <w:r w:rsidRPr="004D00FF">
        <w:rPr>
          <w:rFonts w:hAnsi="宋体" w:hint="eastAsia"/>
          <w:bCs/>
          <w:color w:val="000000"/>
          <w:kern w:val="0"/>
        </w:rPr>
        <w:t>) Chen Hai.</w:t>
      </w:r>
      <w:r w:rsidRPr="004D00FF">
        <w:rPr>
          <w:rFonts w:hAnsi="宋体"/>
          <w:bCs/>
          <w:color w:val="000000"/>
          <w:kern w:val="0"/>
        </w:rPr>
        <w:t xml:space="preserve"> T</w:t>
      </w:r>
      <w:r w:rsidRPr="004D00FF">
        <w:rPr>
          <w:rFonts w:hAnsi="宋体" w:hint="eastAsia"/>
          <w:bCs/>
          <w:color w:val="000000"/>
          <w:kern w:val="0"/>
        </w:rPr>
        <w:t>hey are both in the school basketball team.</w:t>
      </w:r>
    </w:p>
    <w:p w:rsidR="004D00FF" w:rsidRPr="004D00FF" w:rsidP="004D00FF">
      <w:pPr>
        <w:snapToGrid w:val="0"/>
        <w:spacing w:line="380" w:lineRule="exact"/>
        <w:ind w:firstLine="480" w:firstLineChars="200"/>
        <w:rPr>
          <w:rFonts w:hAnsi="宋体"/>
          <w:bCs/>
          <w:color w:val="000000"/>
          <w:kern w:val="0"/>
        </w:rPr>
      </w:pPr>
      <w:r w:rsidRPr="004D00FF">
        <w:rPr>
          <w:rFonts w:hAnsi="宋体"/>
          <w:bCs/>
          <w:color w:val="000000"/>
          <w:kern w:val="0"/>
        </w:rPr>
        <w:t>N</w:t>
      </w:r>
      <w:r w:rsidRPr="004D00FF">
        <w:rPr>
          <w:rFonts w:hAnsi="宋体" w:hint="eastAsia"/>
          <w:bCs/>
          <w:color w:val="000000"/>
          <w:kern w:val="0"/>
        </w:rPr>
        <w:t>ow it is four o</w:t>
      </w:r>
      <w:r w:rsidRPr="004D00FF">
        <w:t>’</w:t>
      </w:r>
      <w:r w:rsidRPr="004D00FF">
        <w:rPr>
          <w:rFonts w:hAnsi="宋体" w:hint="eastAsia"/>
          <w:bCs/>
          <w:color w:val="000000"/>
          <w:kern w:val="0"/>
        </w:rPr>
        <w:t xml:space="preserve">clock. </w:t>
      </w:r>
      <w:r w:rsidRPr="004D00FF">
        <w:rPr>
          <w:rFonts w:hAnsi="宋体"/>
          <w:bCs/>
          <w:color w:val="000000"/>
          <w:kern w:val="0"/>
        </w:rPr>
        <w:t>S</w:t>
      </w:r>
      <w:r w:rsidRPr="004D00FF">
        <w:rPr>
          <w:rFonts w:hAnsi="宋体" w:hint="eastAsia"/>
          <w:bCs/>
          <w:color w:val="000000"/>
          <w:kern w:val="0"/>
        </w:rPr>
        <w:t xml:space="preserve">chool is over.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 xml:space="preserve">hey often go to play basketball after school.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>hey can</w:t>
      </w:r>
      <w:r w:rsidRPr="004D00FF">
        <w:t>’</w:t>
      </w:r>
      <w:r w:rsidRPr="004D00FF">
        <w:rPr>
          <w:rFonts w:hAnsi="宋体" w:hint="eastAsia"/>
          <w:bCs/>
          <w:color w:val="000000"/>
          <w:kern w:val="0"/>
        </w:rPr>
        <w:t xml:space="preserve">t look after their things very well. </w:t>
      </w:r>
      <w:r w:rsidRPr="004D00FF">
        <w:rPr>
          <w:rFonts w:hAnsi="宋体"/>
          <w:bCs/>
          <w:color w:val="000000"/>
          <w:kern w:val="0"/>
        </w:rPr>
        <w:t>S</w:t>
      </w:r>
      <w:r w:rsidRPr="004D00FF">
        <w:rPr>
          <w:rFonts w:hAnsi="宋体" w:hint="eastAsia"/>
          <w:bCs/>
          <w:color w:val="000000"/>
          <w:kern w:val="0"/>
        </w:rPr>
        <w:t xml:space="preserve">o their mothers </w:t>
      </w:r>
      <w:r w:rsidRPr="004D00FF">
        <w:rPr>
          <w:rFonts w:hAnsi="宋体"/>
          <w:bCs/>
          <w:color w:val="000000"/>
          <w:kern w:val="0"/>
        </w:rPr>
        <w:t>don't</w:t>
      </w:r>
      <w:r w:rsidRPr="004D00FF">
        <w:rPr>
          <w:rFonts w:hAnsi="宋体" w:hint="eastAsia"/>
          <w:bCs/>
          <w:color w:val="000000"/>
          <w:kern w:val="0"/>
        </w:rPr>
        <w:t xml:space="preserve"> give them watches.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 xml:space="preserve">hey </w:t>
      </w:r>
      <w:r w:rsidRPr="004D00FF">
        <w:rPr>
          <w:rFonts w:hAnsi="宋体"/>
          <w:bCs/>
          <w:color w:val="000000"/>
          <w:kern w:val="0"/>
        </w:rPr>
        <w:t>don</w:t>
      </w:r>
      <w:r w:rsidRPr="004D00FF">
        <w:t>’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 xml:space="preserve"> have watches.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>hey don</w:t>
      </w:r>
      <w:r w:rsidRPr="004D00FF">
        <w:t>’</w:t>
      </w:r>
      <w:r w:rsidRPr="004D00FF">
        <w:rPr>
          <w:rFonts w:hAnsi="宋体" w:hint="eastAsia"/>
          <w:bCs/>
          <w:color w:val="000000"/>
          <w:kern w:val="0"/>
        </w:rPr>
        <w:t xml:space="preserve">t know the time. </w:t>
      </w:r>
      <w:r w:rsidRPr="004D00FF">
        <w:rPr>
          <w:rFonts w:hAnsi="宋体"/>
          <w:bCs/>
          <w:color w:val="000000"/>
          <w:kern w:val="0"/>
        </w:rPr>
        <w:t>B</w:t>
      </w:r>
      <w:r w:rsidRPr="004D00FF">
        <w:rPr>
          <w:rFonts w:hAnsi="宋体" w:hint="eastAsia"/>
          <w:bCs/>
          <w:color w:val="000000"/>
          <w:kern w:val="0"/>
        </w:rPr>
        <w:t xml:space="preserve">ut they can ask a man under the big tree. </w:t>
      </w:r>
      <w:r w:rsidRPr="004D00FF">
        <w:rPr>
          <w:rFonts w:hAnsi="宋体"/>
          <w:bCs/>
          <w:color w:val="000000"/>
          <w:kern w:val="0"/>
        </w:rPr>
        <w:t>H</w:t>
      </w:r>
      <w:r w:rsidRPr="004D00FF">
        <w:rPr>
          <w:rFonts w:hAnsi="宋体" w:hint="eastAsia"/>
          <w:bCs/>
          <w:color w:val="000000"/>
          <w:kern w:val="0"/>
        </w:rPr>
        <w:t xml:space="preserve">is watch is very nice.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 xml:space="preserve">hey can also see the clock on the wall of the classroom. </w:t>
      </w:r>
      <w:r w:rsidRPr="004D00FF">
        <w:rPr>
          <w:rFonts w:hAnsi="宋体"/>
          <w:bCs/>
          <w:color w:val="000000"/>
          <w:kern w:val="0"/>
        </w:rPr>
        <w:t>N</w:t>
      </w:r>
      <w:r w:rsidRPr="004D00FF">
        <w:rPr>
          <w:rFonts w:hAnsi="宋体" w:hint="eastAsia"/>
          <w:bCs/>
          <w:color w:val="000000"/>
          <w:kern w:val="0"/>
        </w:rPr>
        <w:t>ow it</w:t>
      </w:r>
      <w:r w:rsidRPr="004D00FF">
        <w:t>’</w:t>
      </w:r>
      <w:r w:rsidRPr="004D00FF">
        <w:rPr>
          <w:rFonts w:hAnsi="宋体" w:hint="eastAsia"/>
          <w:bCs/>
          <w:color w:val="000000"/>
          <w:kern w:val="0"/>
        </w:rPr>
        <w:t xml:space="preserve">s about five in the afternoon. </w:t>
      </w:r>
      <w:r w:rsidRPr="004D00FF">
        <w:rPr>
          <w:rFonts w:hAnsi="宋体"/>
          <w:bCs/>
          <w:color w:val="000000"/>
          <w:kern w:val="0"/>
        </w:rPr>
        <w:t>I</w:t>
      </w:r>
      <w:r w:rsidRPr="004D00FF">
        <w:rPr>
          <w:rFonts w:hAnsi="宋体" w:hint="eastAsia"/>
          <w:bCs/>
          <w:color w:val="000000"/>
          <w:kern w:val="0"/>
        </w:rPr>
        <w:t>t</w:t>
      </w:r>
      <w:r w:rsidRPr="004D00FF">
        <w:t>’</w:t>
      </w:r>
      <w:r w:rsidRPr="004D00FF">
        <w:rPr>
          <w:rFonts w:hAnsi="宋体" w:hint="eastAsia"/>
          <w:bCs/>
          <w:color w:val="000000"/>
          <w:kern w:val="0"/>
        </w:rPr>
        <w:t xml:space="preserve">s time to go home. </w:t>
      </w:r>
      <w:r w:rsidRPr="004D00FF">
        <w:rPr>
          <w:rFonts w:hAnsi="宋体"/>
          <w:bCs/>
          <w:color w:val="000000"/>
          <w:kern w:val="0"/>
        </w:rPr>
        <w:t>T</w:t>
      </w:r>
      <w:r w:rsidRPr="004D00FF">
        <w:rPr>
          <w:rFonts w:hAnsi="宋体" w:hint="eastAsia"/>
          <w:bCs/>
          <w:color w:val="000000"/>
          <w:kern w:val="0"/>
        </w:rPr>
        <w:t>hey put on their clothes and go home.</w:t>
      </w:r>
    </w:p>
    <w:p w:rsidR="004D00FF" w:rsidRPr="004D00FF" w:rsidP="004D00FF">
      <w:pPr>
        <w:snapToGrid w:val="0"/>
        <w:spacing w:line="380" w:lineRule="exact"/>
      </w:pPr>
      <w:r w:rsidRPr="004D00FF">
        <w:rPr>
          <w:rFonts w:hint="eastAsia"/>
        </w:rPr>
        <w:t>(    ) 51</w:t>
      </w:r>
      <w:r w:rsidRPr="004D00FF">
        <w:t xml:space="preserve">. </w:t>
      </w:r>
      <w:r w:rsidRPr="004D00FF">
        <w:rPr>
          <w:rFonts w:hAnsi="宋体" w:hint="eastAsia"/>
          <w:bCs/>
          <w:color w:val="000000"/>
          <w:kern w:val="0"/>
        </w:rPr>
        <w:t>Where do Lin Tao and Chen Hai sit in the classroom?</w:t>
      </w:r>
    </w:p>
    <w:p w:rsidR="004D00FF" w:rsidRPr="004D00FF" w:rsidP="004D00FF">
      <w:pPr>
        <w:snapToGrid w:val="0"/>
        <w:spacing w:line="380" w:lineRule="exact"/>
        <w:ind w:firstLine="720" w:firstLineChars="300"/>
      </w:pPr>
      <w:r w:rsidRPr="004D00FF">
        <w:t xml:space="preserve">A. </w:t>
      </w:r>
      <w:r w:rsidRPr="004D00FF">
        <w:rPr>
          <w:rFonts w:hint="eastAsia"/>
        </w:rPr>
        <w:t>They sit in the same team.</w:t>
      </w:r>
      <w:r w:rsidRPr="004D00FF">
        <w:t xml:space="preserve">     </w:t>
      </w:r>
      <w:r w:rsidRPr="004D00FF">
        <w:rPr>
          <w:rFonts w:hint="eastAsia"/>
        </w:rPr>
        <w:t xml:space="preserve">          </w:t>
      </w:r>
      <w:r w:rsidRPr="004D00FF">
        <w:t>B.</w:t>
      </w:r>
      <w:r w:rsidRPr="004D00FF">
        <w:rPr>
          <w:rFonts w:hAnsi="宋体" w:hint="eastAsia"/>
          <w:bCs/>
          <w:color w:val="000000"/>
          <w:kern w:val="0"/>
        </w:rPr>
        <w:t xml:space="preserve"> Chen Hai sits behind Lin Tao.</w:t>
      </w:r>
      <w:r w:rsidRPr="004D00FF">
        <w:t xml:space="preserve"> </w:t>
      </w:r>
    </w:p>
    <w:p w:rsidR="004D00FF" w:rsidRPr="004D00FF" w:rsidP="004D00FF">
      <w:pPr>
        <w:snapToGrid w:val="0"/>
        <w:spacing w:line="380" w:lineRule="exact"/>
        <w:ind w:firstLine="720" w:firstLineChars="300"/>
      </w:pPr>
      <w:r w:rsidRPr="004D00FF">
        <w:t xml:space="preserve">C. </w:t>
      </w:r>
      <w:r w:rsidRPr="004D00FF">
        <w:rPr>
          <w:rFonts w:hint="eastAsia"/>
        </w:rPr>
        <w:t>They sit in the same row.</w:t>
      </w:r>
      <w:r w:rsidRPr="004D00FF">
        <w:t xml:space="preserve"> </w:t>
      </w:r>
      <w:r w:rsidRPr="004D00FF">
        <w:rPr>
          <w:rFonts w:hint="eastAsia"/>
        </w:rPr>
        <w:t>(</w:t>
      </w:r>
      <w:r w:rsidRPr="004D00FF">
        <w:rPr>
          <w:rFonts w:hint="eastAsia"/>
        </w:rPr>
        <w:t>排</w:t>
      </w:r>
      <w:r w:rsidRPr="004D00FF">
        <w:rPr>
          <w:rFonts w:hint="eastAsia"/>
        </w:rPr>
        <w:t>)</w:t>
      </w:r>
      <w:r w:rsidRPr="004D00FF">
        <w:t xml:space="preserve">  </w:t>
      </w:r>
      <w:r w:rsidRPr="004D00FF">
        <w:rPr>
          <w:rFonts w:hint="eastAsia"/>
        </w:rPr>
        <w:t xml:space="preserve">  </w:t>
      </w:r>
      <w:r w:rsidRPr="004D00FF">
        <w:t xml:space="preserve">   </w:t>
      </w:r>
      <w:r w:rsidRPr="004D00FF">
        <w:tab/>
      </w:r>
      <w:r w:rsidRPr="004D00FF">
        <w:rPr>
          <w:rFonts w:hint="eastAsia"/>
        </w:rPr>
        <w:t xml:space="preserve">    </w:t>
      </w:r>
      <w:r w:rsidRPr="004D00FF">
        <w:t>D.</w:t>
      </w:r>
      <w:r w:rsidRPr="004D00FF">
        <w:rPr>
          <w:rFonts w:hAnsi="宋体" w:hint="eastAsia"/>
          <w:bCs/>
          <w:color w:val="000000"/>
          <w:kern w:val="0"/>
        </w:rPr>
        <w:t xml:space="preserve"> Chen Hai sits in front of Lin Tao.</w:t>
      </w:r>
    </w:p>
    <w:p w:rsidR="004D00FF" w:rsidRPr="004D00FF" w:rsidP="004D00FF">
      <w:pPr>
        <w:snapToGrid w:val="0"/>
        <w:spacing w:line="380" w:lineRule="exact"/>
      </w:pPr>
      <w:r w:rsidRPr="004D00FF">
        <w:rPr>
          <w:rFonts w:hint="eastAsia"/>
        </w:rPr>
        <w:t>(    ) 52</w:t>
      </w:r>
      <w:r w:rsidRPr="004D00FF">
        <w:t xml:space="preserve">. </w:t>
      </w:r>
      <w:r w:rsidRPr="004D00FF">
        <w:rPr>
          <w:rFonts w:hint="eastAsia"/>
        </w:rPr>
        <w:t>What do they do after school?</w:t>
      </w:r>
    </w:p>
    <w:p w:rsidR="004D00FF" w:rsidRPr="004D00FF" w:rsidP="004D00FF">
      <w:pPr>
        <w:snapToGrid w:val="0"/>
        <w:spacing w:line="380" w:lineRule="exact"/>
        <w:ind w:firstLine="720" w:firstLineChars="300"/>
      </w:pPr>
      <w:r w:rsidRPr="004D00FF">
        <w:t xml:space="preserve">A. </w:t>
      </w:r>
      <w:r w:rsidRPr="004D00FF">
        <w:rPr>
          <w:rFonts w:hint="eastAsia"/>
        </w:rPr>
        <w:t>They play basketball.</w:t>
      </w:r>
      <w:r w:rsidRPr="004D00FF">
        <w:t xml:space="preserve">     </w:t>
      </w:r>
      <w:r w:rsidRPr="004D00FF">
        <w:rPr>
          <w:rFonts w:hint="eastAsia"/>
        </w:rPr>
        <w:t xml:space="preserve">             </w:t>
      </w:r>
      <w:r w:rsidRPr="004D00FF">
        <w:rPr>
          <w:rFonts w:hint="eastAsia"/>
        </w:rPr>
        <w:tab/>
      </w:r>
      <w:r w:rsidRPr="004D00FF">
        <w:t xml:space="preserve">B. </w:t>
      </w:r>
      <w:r w:rsidRPr="004D00FF">
        <w:rPr>
          <w:rFonts w:hint="eastAsia"/>
        </w:rPr>
        <w:t xml:space="preserve">They do their homework            </w:t>
      </w:r>
    </w:p>
    <w:p w:rsidR="004D00FF" w:rsidRPr="003F41D6" w:rsidP="003F41D6">
      <w:pPr>
        <w:snapToGrid w:val="0"/>
        <w:spacing w:line="380" w:lineRule="exact"/>
        <w:ind w:firstLine="720" w:firstLineChars="300"/>
      </w:pPr>
      <w:r w:rsidRPr="004D00FF">
        <w:t xml:space="preserve">C. </w:t>
      </w:r>
      <w:r w:rsidRPr="004D00FF">
        <w:rPr>
          <w:rFonts w:hint="eastAsia"/>
        </w:rPr>
        <w:t>They look after each other</w:t>
      </w:r>
      <w:r w:rsidRPr="004D00FF">
        <w:t xml:space="preserve">   </w:t>
      </w:r>
      <w:r w:rsidRPr="004D00FF">
        <w:tab/>
      </w:r>
      <w:r w:rsidRPr="004D00FF">
        <w:tab/>
      </w:r>
      <w:r w:rsidRPr="004D00FF">
        <w:rPr>
          <w:rFonts w:hint="eastAsia"/>
        </w:rPr>
        <w:t xml:space="preserve">    </w:t>
      </w:r>
      <w:r w:rsidRPr="004D00FF">
        <w:t xml:space="preserve">D. </w:t>
      </w:r>
      <w:r w:rsidR="003F41D6">
        <w:rPr>
          <w:rFonts w:hint="eastAsia"/>
        </w:rPr>
        <w:t>They go home</w:t>
      </w:r>
    </w:p>
    <w:p w:rsidR="004D00FF" w:rsidRPr="004D00FF" w:rsidP="004D00FF">
      <w:pPr>
        <w:snapToGrid w:val="0"/>
        <w:spacing w:line="380" w:lineRule="exact"/>
      </w:pPr>
      <w:r w:rsidRPr="004D00FF">
        <w:rPr>
          <w:rFonts w:hint="eastAsia"/>
        </w:rPr>
        <w:t>(    ) 53. Why don</w:t>
      </w:r>
      <w:r w:rsidRPr="004D00FF">
        <w:t>’</w:t>
      </w:r>
      <w:r w:rsidRPr="004D00FF">
        <w:rPr>
          <w:rFonts w:hint="eastAsia"/>
        </w:rPr>
        <w:t>t they have watches?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 xml:space="preserve">A. </w:t>
      </w:r>
      <w:r w:rsidRPr="004D00FF">
        <w:rPr>
          <w:rFonts w:hint="eastAsia"/>
        </w:rPr>
        <w:t>Because they don</w:t>
      </w:r>
      <w:r w:rsidRPr="004D00FF">
        <w:t>’</w:t>
      </w:r>
      <w:r w:rsidRPr="004D00FF">
        <w:rPr>
          <w:rFonts w:hint="eastAsia"/>
        </w:rPr>
        <w:t>t need watches.</w:t>
      </w:r>
      <w:r w:rsidRPr="004D00FF">
        <w:t xml:space="preserve">      </w:t>
      </w:r>
      <w:r w:rsidRPr="004D00FF">
        <w:rPr>
          <w:rFonts w:hint="eastAsia"/>
        </w:rPr>
        <w:t xml:space="preserve">  </w:t>
      </w:r>
      <w:r w:rsidRPr="004D00FF">
        <w:t>B.</w:t>
      </w:r>
      <w:r w:rsidRPr="004D00FF">
        <w:rPr>
          <w:rFonts w:hint="eastAsia"/>
        </w:rPr>
        <w:t xml:space="preserve"> Because they can</w:t>
      </w:r>
      <w:r w:rsidRPr="004D00FF">
        <w:t>’</w:t>
      </w:r>
      <w:r w:rsidRPr="004D00FF">
        <w:rPr>
          <w:rFonts w:hint="eastAsia"/>
        </w:rPr>
        <w:t>t look after things well.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 xml:space="preserve">C. </w:t>
      </w:r>
      <w:r w:rsidRPr="004D00FF">
        <w:rPr>
          <w:rFonts w:hint="eastAsia"/>
        </w:rPr>
        <w:t>Because their watches are in their desks.</w:t>
      </w:r>
      <w:r w:rsidRPr="004D00FF">
        <w:t xml:space="preserve">  </w:t>
      </w:r>
      <w:r w:rsidRPr="004D00FF">
        <w:tab/>
        <w:t xml:space="preserve">D. </w:t>
      </w:r>
      <w:r w:rsidRPr="004D00FF">
        <w:rPr>
          <w:rFonts w:hint="eastAsia"/>
        </w:rPr>
        <w:t xml:space="preserve">Sorry, </w:t>
      </w:r>
      <w:r w:rsidRPr="004D00FF">
        <w:t>I</w:t>
      </w:r>
      <w:r w:rsidRPr="004D00FF">
        <w:rPr>
          <w:rFonts w:hint="eastAsia"/>
        </w:rPr>
        <w:t xml:space="preserve"> don</w:t>
      </w:r>
      <w:r w:rsidRPr="004D00FF">
        <w:t>’</w:t>
      </w:r>
      <w:r w:rsidRPr="004D00FF">
        <w:rPr>
          <w:rFonts w:hint="eastAsia"/>
        </w:rPr>
        <w:t>t know.</w:t>
      </w:r>
    </w:p>
    <w:p w:rsidR="004D00FF" w:rsidRPr="004D00FF" w:rsidP="004D00FF">
      <w:pPr>
        <w:snapToGrid w:val="0"/>
        <w:spacing w:line="380" w:lineRule="exact"/>
      </w:pPr>
      <w:r w:rsidRPr="004D00FF">
        <w:rPr>
          <w:rFonts w:hint="eastAsia"/>
        </w:rPr>
        <w:t>(    ) 54. How can they know the time?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>A.</w:t>
      </w:r>
      <w:r w:rsidRPr="004D00FF">
        <w:rPr>
          <w:rFonts w:hint="eastAsia"/>
        </w:rPr>
        <w:t xml:space="preserve"> They can see their teacher</w:t>
      </w:r>
      <w:r w:rsidRPr="004D00FF">
        <w:t>’</w:t>
      </w:r>
      <w:r w:rsidRPr="004D00FF">
        <w:rPr>
          <w:rFonts w:hint="eastAsia"/>
        </w:rPr>
        <w:t>s watch.</w:t>
      </w:r>
      <w:r w:rsidRPr="004D00FF">
        <w:t xml:space="preserve">     </w:t>
      </w:r>
      <w:r w:rsidRPr="004D00FF">
        <w:rPr>
          <w:rFonts w:hint="eastAsia"/>
        </w:rPr>
        <w:t xml:space="preserve"> 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>B.</w:t>
      </w:r>
      <w:r w:rsidRPr="004D00FF">
        <w:rPr>
          <w:rFonts w:hint="eastAsia"/>
        </w:rPr>
        <w:t xml:space="preserve"> They can ask the woman under the big tree.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 xml:space="preserve">C. </w:t>
      </w:r>
      <w:r w:rsidRPr="004D00FF">
        <w:rPr>
          <w:rFonts w:hint="eastAsia"/>
        </w:rPr>
        <w:t>They can ask their home and ask their mothers.</w:t>
      </w:r>
      <w:r w:rsidRPr="004D00FF">
        <w:t xml:space="preserve">   </w:t>
      </w:r>
      <w:r w:rsidRPr="004D00FF">
        <w:tab/>
      </w:r>
      <w:r w:rsidRPr="004D00FF">
        <w:rPr>
          <w:rFonts w:hint="eastAsia"/>
        </w:rPr>
        <w:t xml:space="preserve">  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 xml:space="preserve">D. </w:t>
      </w:r>
      <w:r w:rsidRPr="004D00FF">
        <w:rPr>
          <w:rFonts w:hint="eastAsia"/>
        </w:rPr>
        <w:t xml:space="preserve">They can </w:t>
      </w:r>
      <w:r w:rsidRPr="004D00FF">
        <w:rPr>
          <w:rFonts w:hAnsi="宋体" w:hint="eastAsia"/>
          <w:bCs/>
          <w:color w:val="000000"/>
          <w:kern w:val="0"/>
        </w:rPr>
        <w:t>see the clock on the wall of the classroom.</w:t>
      </w:r>
    </w:p>
    <w:p w:rsidR="004D00FF" w:rsidRPr="004D00FF" w:rsidP="004D00FF">
      <w:pPr>
        <w:snapToGrid w:val="0"/>
        <w:spacing w:line="380" w:lineRule="exact"/>
      </w:pPr>
      <w:r w:rsidRPr="004D00FF">
        <w:rPr>
          <w:rFonts w:hint="eastAsia"/>
        </w:rPr>
        <w:t>(    ) 55. What time do they go home in the afternoon?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 xml:space="preserve">A. </w:t>
      </w:r>
      <w:r w:rsidRPr="004D00FF">
        <w:rPr>
          <w:rFonts w:hint="eastAsia"/>
        </w:rPr>
        <w:t xml:space="preserve">At about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"/>
          <w:attr w:name="TCSC" w:val="0"/>
          <w:attr w:name="UnitName" w:val="a"/>
        </w:smartTagPr>
        <w:r w:rsidRPr="004D00FF">
          <w:rPr>
            <w:rFonts w:hint="eastAsia"/>
          </w:rPr>
          <w:t>10 a</w:t>
        </w:r>
      </w:smartTag>
      <w:r w:rsidRPr="004D00FF">
        <w:rPr>
          <w:rFonts w:hint="eastAsia"/>
        </w:rPr>
        <w:t>.m.</w:t>
      </w:r>
      <w:r w:rsidRPr="004D00FF">
        <w:t xml:space="preserve">      </w:t>
      </w:r>
      <w:r w:rsidRPr="004D00FF">
        <w:rPr>
          <w:rFonts w:hint="eastAsia"/>
        </w:rPr>
        <w:t xml:space="preserve">    </w:t>
      </w:r>
      <w:r w:rsidRPr="004D00FF">
        <w:t>B.</w:t>
      </w:r>
      <w:r w:rsidRPr="004D00FF">
        <w:rPr>
          <w:rFonts w:hint="eastAsia"/>
        </w:rPr>
        <w:t xml:space="preserve"> At about 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5"/>
          <w:attr w:name="TCSC" w:val="0"/>
          <w:attr w:name="UnitName" w:val="a"/>
        </w:smartTagPr>
        <w:r w:rsidRPr="004D00FF">
          <w:rPr>
            <w:rFonts w:hint="eastAsia"/>
          </w:rPr>
          <w:t>5 a</w:t>
        </w:r>
      </w:smartTag>
      <w:r w:rsidRPr="004D00FF">
        <w:rPr>
          <w:rFonts w:hint="eastAsia"/>
        </w:rPr>
        <w:t xml:space="preserve">.m.        </w:t>
      </w:r>
    </w:p>
    <w:p w:rsidR="004D00FF" w:rsidRPr="004D00FF" w:rsidP="004D00FF">
      <w:pPr>
        <w:snapToGrid w:val="0"/>
        <w:spacing w:line="380" w:lineRule="exact"/>
        <w:ind w:firstLine="600" w:firstLineChars="250"/>
      </w:pPr>
      <w:r w:rsidRPr="004D00FF">
        <w:rPr>
          <w:rFonts w:hint="eastAsia"/>
        </w:rPr>
        <w:t xml:space="preserve"> </w:t>
      </w:r>
      <w:r w:rsidRPr="004D00FF">
        <w:t>C.</w:t>
      </w:r>
      <w:r w:rsidRPr="004D00FF">
        <w:rPr>
          <w:rFonts w:hint="eastAsia"/>
        </w:rPr>
        <w:t xml:space="preserve"> At about 5 p.m.</w:t>
      </w:r>
      <w:r w:rsidRPr="004D00FF">
        <w:t xml:space="preserve">   </w:t>
      </w:r>
      <w:r w:rsidRPr="004D00FF">
        <w:tab/>
      </w:r>
      <w:r w:rsidRPr="004D00FF">
        <w:rPr>
          <w:rFonts w:hint="eastAsia"/>
        </w:rPr>
        <w:t xml:space="preserve">        </w:t>
      </w:r>
      <w:r w:rsidRPr="004D00FF">
        <w:t xml:space="preserve">D. </w:t>
      </w:r>
      <w:r w:rsidRPr="004D00FF">
        <w:rPr>
          <w:rFonts w:hint="eastAsia"/>
        </w:rPr>
        <w:t>At about 4 p.m.</w:t>
      </w:r>
    </w:p>
    <w:p w:rsidR="00A85D4E" w:rsidP="00A85D4E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 xml:space="preserve">                </w:t>
      </w:r>
    </w:p>
    <w:p w:rsidR="00F828B1" w:rsidRPr="00F828B1" w:rsidP="00A85D4E">
      <w:pPr>
        <w:spacing w:line="360" w:lineRule="auto"/>
        <w:jc w:val="center"/>
        <w:rPr>
          <w:rFonts w:eastAsia="黑体"/>
          <w:b/>
          <w:bCs/>
          <w:sz w:val="28"/>
        </w:rPr>
      </w:pPr>
      <w:r w:rsidRPr="00F828B1">
        <w:rPr>
          <w:rFonts w:ascii="宋体" w:hAnsi="宋体" w:cs="宋体"/>
          <w:b/>
          <w:sz w:val="24"/>
        </w:rPr>
        <w:t>第</w:t>
      </w:r>
      <w:r w:rsidRPr="00F828B1">
        <w:rPr>
          <w:rFonts w:ascii="宋体" w:hAnsi="宋体" w:cs="宋体" w:hint="eastAsia"/>
          <w:b/>
          <w:sz w:val="24"/>
        </w:rPr>
        <w:t>Ⅱ</w:t>
      </w:r>
      <w:r w:rsidRPr="00F828B1">
        <w:rPr>
          <w:rFonts w:ascii="宋体" w:hAnsi="宋体" w:cs="宋体"/>
          <w:b/>
          <w:sz w:val="24"/>
        </w:rPr>
        <w:t>卷（</w:t>
      </w:r>
      <w:r w:rsidRPr="00F828B1">
        <w:rPr>
          <w:rFonts w:ascii="宋体" w:hAnsi="宋体" w:cs="宋体" w:hint="eastAsia"/>
          <w:b/>
          <w:sz w:val="24"/>
        </w:rPr>
        <w:t>非选择题部分，共 45分</w:t>
      </w:r>
      <w:r w:rsidRPr="00F828B1">
        <w:rPr>
          <w:rFonts w:ascii="宋体" w:hAnsi="宋体" w:cs="宋体"/>
          <w:b/>
          <w:sz w:val="24"/>
        </w:rPr>
        <w:t>）</w:t>
      </w:r>
    </w:p>
    <w:p w:rsidR="00F828B1" w:rsidRPr="00F828B1" w:rsidP="00A85D4E">
      <w:pPr>
        <w:spacing w:line="400" w:lineRule="atLeast"/>
        <w:rPr>
          <w:szCs w:val="21"/>
        </w:rPr>
      </w:pPr>
      <w:r w:rsidRPr="00A85D4E">
        <w:rPr>
          <w:rFonts w:hint="eastAsia"/>
          <w:b/>
          <w:szCs w:val="21"/>
        </w:rPr>
        <w:t>五、</w:t>
      </w:r>
      <w:r w:rsidRPr="00F828B1">
        <w:rPr>
          <w:b/>
          <w:szCs w:val="21"/>
        </w:rPr>
        <w:t>词汇</w:t>
      </w:r>
      <w:r w:rsidRPr="00F828B1">
        <w:rPr>
          <w:szCs w:val="21"/>
        </w:rPr>
        <w:t>（每小题</w:t>
      </w:r>
      <w:r w:rsidRPr="00F828B1">
        <w:rPr>
          <w:szCs w:val="21"/>
        </w:rPr>
        <w:t>1</w:t>
      </w:r>
      <w:r w:rsidRPr="00F828B1">
        <w:rPr>
          <w:szCs w:val="21"/>
        </w:rPr>
        <w:t>分，共</w:t>
      </w:r>
      <w:r w:rsidRPr="00F828B1">
        <w:rPr>
          <w:szCs w:val="21"/>
        </w:rPr>
        <w:t>15</w:t>
      </w:r>
      <w:r w:rsidRPr="00F828B1">
        <w:rPr>
          <w:szCs w:val="21"/>
        </w:rPr>
        <w:t>分）</w:t>
      </w:r>
    </w:p>
    <w:p w:rsidR="00F828B1" w:rsidRPr="00F828B1" w:rsidP="00F828B1">
      <w:pPr>
        <w:numPr>
          <w:ilvl w:val="0"/>
          <w:numId w:val="13"/>
        </w:numPr>
        <w:spacing w:line="400" w:lineRule="atLeast"/>
        <w:rPr>
          <w:szCs w:val="21"/>
        </w:rPr>
      </w:pPr>
      <w:r w:rsidRPr="00F828B1">
        <w:rPr>
          <w:rFonts w:hint="eastAsia"/>
          <w:szCs w:val="21"/>
        </w:rPr>
        <w:t>根据中文提示、英文释义或句子意思写出所缺单词，使句子意思完整。</w:t>
      </w:r>
    </w:p>
    <w:p w:rsidR="00F828B1" w:rsidRPr="00F828B1" w:rsidP="00F828B1">
      <w:pPr>
        <w:spacing w:line="400" w:lineRule="atLeast"/>
      </w:pPr>
      <w:r>
        <w:rPr>
          <w:rFonts w:hint="eastAsia"/>
        </w:rPr>
        <w:t>56</w:t>
      </w:r>
      <w:r w:rsidRPr="00F828B1">
        <w:rPr>
          <w:rFonts w:hint="eastAsia"/>
        </w:rPr>
        <w:t xml:space="preserve">. </w:t>
      </w:r>
      <w:r w:rsidRPr="00F828B1">
        <w:t>What</w:t>
      </w:r>
      <w:r w:rsidRPr="00F828B1">
        <w:rPr>
          <w:rFonts w:hint="eastAsia"/>
        </w:rPr>
        <w:t xml:space="preserve"> ____________ (</w:t>
      </w:r>
      <w:r w:rsidRPr="00F828B1">
        <w:rPr>
          <w:rFonts w:hint="eastAsia"/>
        </w:rPr>
        <w:t>其他</w:t>
      </w:r>
      <w:r w:rsidRPr="00F828B1">
        <w:rPr>
          <w:rFonts w:hint="eastAsia"/>
        </w:rPr>
        <w:t>) do you do after school besides reading?</w:t>
      </w:r>
    </w:p>
    <w:p w:rsidR="00F828B1" w:rsidRPr="00F828B1" w:rsidP="00F828B1">
      <w:pPr>
        <w:spacing w:line="400" w:lineRule="atLeast"/>
      </w:pPr>
      <w:r>
        <w:rPr>
          <w:rFonts w:hint="eastAsia"/>
        </w:rPr>
        <w:t>57</w:t>
      </w:r>
      <w:r w:rsidRPr="00F828B1">
        <w:rPr>
          <w:rFonts w:hint="eastAsia"/>
        </w:rPr>
        <w:t>. My cousin is only six months old. She is so ____________ (lovely).</w:t>
      </w:r>
    </w:p>
    <w:p w:rsidR="00F828B1" w:rsidRPr="00F828B1" w:rsidP="00F828B1">
      <w:pPr>
        <w:spacing w:line="400" w:lineRule="atLeast"/>
      </w:pPr>
      <w:r>
        <w:rPr>
          <w:rFonts w:hint="eastAsia"/>
        </w:rPr>
        <w:t>58</w:t>
      </w:r>
      <w:r w:rsidRPr="00F828B1">
        <w:rPr>
          <w:rFonts w:hint="eastAsia"/>
        </w:rPr>
        <w:t>. Mum often goes shopping when she is ____________ (not busy) in the evening.</w:t>
      </w:r>
    </w:p>
    <w:p w:rsidR="00F828B1" w:rsidP="00F828B1">
      <w:pPr>
        <w:spacing w:line="400" w:lineRule="atLeast"/>
      </w:pPr>
      <w:r>
        <w:rPr>
          <w:rFonts w:hint="eastAsia"/>
        </w:rPr>
        <w:t>59</w:t>
      </w:r>
      <w:r w:rsidRPr="00F828B1">
        <w:rPr>
          <w:rFonts w:hint="eastAsia"/>
        </w:rPr>
        <w:t xml:space="preserve">. I believe your dream will </w:t>
      </w:r>
      <w:r w:rsidRPr="00F828B1">
        <w:rPr>
          <w:rFonts w:hint="eastAsia"/>
        </w:rPr>
        <w:t>come</w:t>
      </w:r>
      <w:r w:rsidRPr="00F828B1">
        <w:rPr>
          <w:rFonts w:hint="eastAsia"/>
        </w:rPr>
        <w:t xml:space="preserve"> ____________ if you work hard.</w:t>
      </w:r>
    </w:p>
    <w:p w:rsidR="00CB2D6F" w:rsidRPr="00F828B1" w:rsidP="00F828B1">
      <w:pPr>
        <w:spacing w:line="400" w:lineRule="atLeast"/>
      </w:pPr>
      <w:r>
        <w:rPr>
          <w:rFonts w:hint="eastAsia"/>
        </w:rPr>
        <w:t xml:space="preserve">60.China is a country with a long </w:t>
      </w:r>
      <w:r w:rsidRPr="00F828B1">
        <w:rPr>
          <w:rFonts w:hint="eastAsia"/>
        </w:rPr>
        <w:t>___________</w:t>
      </w:r>
      <w:r>
        <w:rPr>
          <w:rFonts w:hint="eastAsia"/>
        </w:rPr>
        <w:t xml:space="preserve"> </w:t>
      </w:r>
      <w:r>
        <w:rPr>
          <w:rFonts w:hint="eastAsia"/>
        </w:rPr>
        <w:t>（历史）</w:t>
      </w:r>
      <w:r>
        <w:rPr>
          <w:rFonts w:hint="eastAsia"/>
        </w:rPr>
        <w:t>.</w:t>
      </w:r>
    </w:p>
    <w:p w:rsidR="00F828B1" w:rsidRPr="00F828B1" w:rsidP="00F828B1">
      <w:pPr>
        <w:numPr>
          <w:ilvl w:val="0"/>
          <w:numId w:val="13"/>
        </w:numPr>
        <w:spacing w:line="400" w:lineRule="atLeast"/>
        <w:rPr>
          <w:szCs w:val="21"/>
        </w:rPr>
      </w:pPr>
      <w:r w:rsidRPr="00F828B1">
        <w:rPr>
          <w:rFonts w:hint="eastAsia"/>
          <w:szCs w:val="21"/>
        </w:rPr>
        <w:t>从方框中选出合适的单词，并用其适当形式填空。</w:t>
      </w:r>
    </w:p>
    <w:tbl>
      <w:tblPr>
        <w:tblStyle w:val="TableGrid"/>
        <w:tblW w:w="0" w:type="auto"/>
        <w:tblInd w:w="540" w:type="dxa"/>
        <w:tblLook w:val="01E0"/>
      </w:tblPr>
      <w:tblGrid>
        <w:gridCol w:w="4024"/>
      </w:tblGrid>
      <w:tr w:rsidTr="00C82004">
        <w:tblPrEx>
          <w:tblW w:w="0" w:type="auto"/>
          <w:tblInd w:w="540" w:type="dxa"/>
          <w:tblLook w:val="01E0"/>
        </w:tblPrEx>
        <w:trPr>
          <w:trHeight w:val="246"/>
        </w:trPr>
        <w:tc>
          <w:tcPr>
            <w:tcW w:w="4024" w:type="dxa"/>
          </w:tcPr>
          <w:p w:rsidR="00F828B1" w:rsidRPr="00F828B1" w:rsidP="00F828B1">
            <w:pPr>
              <w:spacing w:line="400" w:lineRule="atLeast"/>
              <w:rPr>
                <w:sz w:val="21"/>
                <w:szCs w:val="21"/>
              </w:rPr>
            </w:pPr>
            <w:r w:rsidRPr="00F828B1">
              <w:rPr>
                <w:rFonts w:hint="eastAsia"/>
                <w:sz w:val="21"/>
                <w:szCs w:val="21"/>
              </w:rPr>
              <w:t xml:space="preserve"> </w:t>
            </w:r>
            <w:r w:rsidRPr="00F828B1">
              <w:rPr>
                <w:rFonts w:hint="eastAsia"/>
                <w:sz w:val="21"/>
              </w:rPr>
              <w:t xml:space="preserve">hero   swim    </w:t>
            </w:r>
            <w:r w:rsidR="005F6023">
              <w:rPr>
                <w:rFonts w:hint="eastAsia"/>
                <w:sz w:val="21"/>
              </w:rPr>
              <w:t>he</w:t>
            </w:r>
            <w:r w:rsidRPr="00F828B1">
              <w:rPr>
                <w:rFonts w:hint="eastAsia"/>
                <w:sz w:val="21"/>
              </w:rPr>
              <w:t xml:space="preserve">    real     hobby</w:t>
            </w:r>
          </w:p>
        </w:tc>
      </w:tr>
    </w:tbl>
    <w:p w:rsidR="00F828B1" w:rsidRPr="00F828B1" w:rsidP="00F828B1">
      <w:pPr>
        <w:spacing w:line="400" w:lineRule="atLeast"/>
        <w:rPr>
          <w:szCs w:val="21"/>
        </w:rPr>
      </w:pPr>
      <w:r w:rsidRPr="00F828B1">
        <w:rPr>
          <w:rFonts w:hint="eastAsia"/>
        </w:rPr>
        <w:t>61. The children are good at ____________. They are good swimmers.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 xml:space="preserve">62. </w:t>
      </w:r>
      <w:r w:rsidR="005F6023">
        <w:rPr>
          <w:rFonts w:hint="eastAsia"/>
        </w:rPr>
        <w:t>My brother is only two years old, so my mother has to look after __________ at home.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>63. I think parents are our ____________. They work hard and love us.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>64. I have many ___________</w:t>
      </w:r>
      <w:r w:rsidRPr="00F828B1">
        <w:rPr>
          <w:rFonts w:hint="eastAsia"/>
        </w:rPr>
        <w:t>_ .</w:t>
      </w:r>
      <w:r w:rsidRPr="00F828B1">
        <w:rPr>
          <w:rFonts w:hint="eastAsia"/>
        </w:rPr>
        <w:t xml:space="preserve"> I like </w:t>
      </w:r>
      <w:r w:rsidRPr="00F828B1">
        <w:rPr>
          <w:rFonts w:hint="eastAsia"/>
        </w:rPr>
        <w:t>drawing ,</w:t>
      </w:r>
      <w:r w:rsidRPr="00F828B1">
        <w:rPr>
          <w:rFonts w:hint="eastAsia"/>
        </w:rPr>
        <w:t xml:space="preserve"> singing and swimming.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 xml:space="preserve">65. </w:t>
      </w:r>
      <w:r w:rsidRPr="00F828B1">
        <w:rPr>
          <w:rFonts w:hint="eastAsia"/>
          <w:szCs w:val="21"/>
        </w:rPr>
        <w:t>It</w:t>
      </w:r>
      <w:r w:rsidRPr="00F828B1">
        <w:rPr>
          <w:szCs w:val="21"/>
        </w:rPr>
        <w:t>’</w:t>
      </w:r>
      <w:r w:rsidRPr="00F828B1">
        <w:rPr>
          <w:rFonts w:hint="eastAsia"/>
          <w:szCs w:val="21"/>
        </w:rPr>
        <w:t>s</w:t>
      </w:r>
      <w:r w:rsidRPr="00F828B1">
        <w:rPr>
          <w:rFonts w:hint="eastAsia"/>
          <w:szCs w:val="21"/>
        </w:rPr>
        <w:t xml:space="preserve"> __________ cold today. Please put on more clothes.</w:t>
      </w:r>
    </w:p>
    <w:p w:rsidR="00F828B1" w:rsidRPr="00F828B1" w:rsidP="00F828B1">
      <w:pPr>
        <w:numPr>
          <w:ilvl w:val="0"/>
          <w:numId w:val="13"/>
        </w:numPr>
        <w:spacing w:line="400" w:lineRule="atLeast"/>
        <w:rPr>
          <w:szCs w:val="21"/>
        </w:rPr>
      </w:pPr>
      <w:r w:rsidRPr="00F828B1">
        <w:rPr>
          <w:rFonts w:hint="eastAsia"/>
          <w:szCs w:val="21"/>
        </w:rPr>
        <w:t>从方框中选出合适的动词，并用其适当形式填空。</w:t>
      </w:r>
    </w:p>
    <w:tbl>
      <w:tblPr>
        <w:tblStyle w:val="TableGrid"/>
        <w:tblW w:w="0" w:type="auto"/>
        <w:tblInd w:w="540" w:type="dxa"/>
        <w:tblLook w:val="01E0"/>
      </w:tblPr>
      <w:tblGrid>
        <w:gridCol w:w="4068"/>
      </w:tblGrid>
      <w:tr w:rsidTr="00C82004">
        <w:tblPrEx>
          <w:tblW w:w="0" w:type="auto"/>
          <w:tblInd w:w="540" w:type="dxa"/>
          <w:tblLook w:val="01E0"/>
        </w:tblPrEx>
        <w:trPr>
          <w:trHeight w:val="377"/>
        </w:trPr>
        <w:tc>
          <w:tcPr>
            <w:tcW w:w="4068" w:type="dxa"/>
          </w:tcPr>
          <w:p w:rsidR="00F828B1" w:rsidRPr="00F828B1" w:rsidP="00F828B1">
            <w:pPr>
              <w:spacing w:line="400" w:lineRule="atLeast"/>
              <w:rPr>
                <w:sz w:val="21"/>
              </w:rPr>
            </w:pPr>
            <w:r w:rsidRPr="00F828B1">
              <w:rPr>
                <w:rFonts w:hint="eastAsia"/>
                <w:sz w:val="21"/>
              </w:rPr>
              <w:t xml:space="preserve">fly    not be    enjoy    watch   </w:t>
            </w:r>
            <w:r w:rsidR="005F6023">
              <w:rPr>
                <w:rFonts w:hint="eastAsia"/>
                <w:sz w:val="21"/>
              </w:rPr>
              <w:t>feel</w:t>
            </w:r>
            <w:r w:rsidRPr="00F828B1">
              <w:rPr>
                <w:rFonts w:hint="eastAsia"/>
                <w:sz w:val="21"/>
              </w:rPr>
              <w:t xml:space="preserve"> </w:t>
            </w:r>
          </w:p>
        </w:tc>
      </w:tr>
    </w:tbl>
    <w:p w:rsidR="00F828B1" w:rsidRPr="00F828B1" w:rsidP="00F828B1">
      <w:pPr>
        <w:spacing w:line="400" w:lineRule="atLeast"/>
      </w:pPr>
      <w:r w:rsidRPr="00F828B1">
        <w:rPr>
          <w:rFonts w:hint="eastAsia"/>
        </w:rPr>
        <w:t xml:space="preserve">66. Everyone in my class ____________ listening to music. 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>67. Many people ____________ ball games on TV after dinner.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>68. Daniel ____________ kites with his father on Sundays.</w:t>
      </w:r>
    </w:p>
    <w:p w:rsidR="00F828B1" w:rsidRPr="00F828B1" w:rsidP="00F828B1">
      <w:pPr>
        <w:spacing w:line="400" w:lineRule="atLeast"/>
      </w:pPr>
      <w:r w:rsidRPr="00F828B1">
        <w:rPr>
          <w:rFonts w:hint="eastAsia"/>
        </w:rPr>
        <w:t>69</w:t>
      </w:r>
      <w:r w:rsidRPr="00F828B1">
        <w:rPr>
          <w:rFonts w:hint="eastAsia"/>
        </w:rPr>
        <w:t>.</w:t>
      </w:r>
      <w:r w:rsidR="005F6023">
        <w:rPr>
          <w:rFonts w:hint="eastAsia"/>
        </w:rPr>
        <w:t>The</w:t>
      </w:r>
      <w:r w:rsidR="005F6023">
        <w:rPr>
          <w:rFonts w:hint="eastAsia"/>
        </w:rPr>
        <w:t xml:space="preserve"> good news makes Amy </w:t>
      </w:r>
      <w:r w:rsidRPr="00F828B1" w:rsidR="005F6023">
        <w:rPr>
          <w:rFonts w:hint="eastAsia"/>
        </w:rPr>
        <w:t>____________</w:t>
      </w:r>
      <w:r w:rsidR="008571CB">
        <w:rPr>
          <w:rFonts w:hint="eastAsia"/>
        </w:rPr>
        <w:t xml:space="preserve"> </w:t>
      </w:r>
      <w:r w:rsidR="005F6023">
        <w:rPr>
          <w:rFonts w:hint="eastAsia"/>
        </w:rPr>
        <w:t>happy.</w:t>
      </w:r>
    </w:p>
    <w:p w:rsidR="00A85D4E" w:rsidP="00A85D4E">
      <w:pPr>
        <w:spacing w:line="400" w:lineRule="atLeast"/>
      </w:pPr>
      <w:r w:rsidRPr="00F828B1">
        <w:rPr>
          <w:rFonts w:hint="eastAsia"/>
        </w:rPr>
        <w:t>70. Millie and I ____________ in the same class. I</w:t>
      </w:r>
      <w:r w:rsidRPr="00F828B1">
        <w:t>’</w:t>
      </w:r>
      <w:r w:rsidRPr="00F828B1">
        <w:rPr>
          <w:rFonts w:hint="eastAsia"/>
        </w:rPr>
        <w:t>m in Class 1, but she is in Class 4.</w:t>
      </w:r>
    </w:p>
    <w:p w:rsidR="00F828B1" w:rsidRPr="00A85D4E" w:rsidP="00A85D4E">
      <w:pPr>
        <w:spacing w:line="400" w:lineRule="atLeast"/>
      </w:pPr>
      <w:r w:rsidRPr="00A85D4E">
        <w:rPr>
          <w:rFonts w:hint="eastAsia"/>
          <w:b/>
          <w:szCs w:val="21"/>
        </w:rPr>
        <w:t>六、</w:t>
      </w:r>
      <w:r w:rsidRPr="00F828B1">
        <w:rPr>
          <w:b/>
          <w:szCs w:val="21"/>
        </w:rPr>
        <w:t>句型转换</w:t>
      </w:r>
      <w:r w:rsidRPr="00F828B1">
        <w:rPr>
          <w:szCs w:val="21"/>
        </w:rPr>
        <w:t>（每空</w:t>
      </w:r>
      <w:r w:rsidRPr="00F828B1">
        <w:rPr>
          <w:rFonts w:hint="eastAsia"/>
          <w:szCs w:val="21"/>
        </w:rPr>
        <w:t>0.5</w:t>
      </w:r>
      <w:r w:rsidRPr="00F828B1">
        <w:rPr>
          <w:szCs w:val="21"/>
        </w:rPr>
        <w:t>分，共</w:t>
      </w:r>
      <w:r w:rsidRPr="00F828B1">
        <w:rPr>
          <w:rFonts w:hint="eastAsia"/>
          <w:szCs w:val="21"/>
        </w:rPr>
        <w:t>5</w:t>
      </w:r>
      <w:r w:rsidRPr="00F828B1">
        <w:rPr>
          <w:szCs w:val="21"/>
        </w:rPr>
        <w:t>分）</w:t>
      </w:r>
    </w:p>
    <w:p w:rsidR="00F828B1" w:rsidRPr="00F828B1" w:rsidP="00104CC2">
      <w:pPr>
        <w:spacing w:line="420" w:lineRule="exact"/>
      </w:pPr>
      <w:r w:rsidRPr="00F828B1">
        <w:rPr>
          <w:rFonts w:hint="eastAsia"/>
        </w:rPr>
        <w:t xml:space="preserve">71. </w:t>
      </w:r>
      <w:r w:rsidRPr="00F828B1">
        <w:t xml:space="preserve">The students </w:t>
      </w:r>
      <w:r w:rsidRPr="00F828B1">
        <w:rPr>
          <w:rFonts w:hint="eastAsia"/>
        </w:rPr>
        <w:t xml:space="preserve">usually go to the library on Friday afternoon. ( </w:t>
      </w:r>
      <w:r w:rsidRPr="00F828B1">
        <w:rPr>
          <w:rFonts w:hint="eastAsia"/>
        </w:rPr>
        <w:t>改为一般疑问句</w:t>
      </w:r>
      <w:r w:rsidRPr="00F828B1">
        <w:rPr>
          <w:rFonts w:hint="eastAsia"/>
        </w:rPr>
        <w:t xml:space="preserve"> ) </w:t>
      </w:r>
    </w:p>
    <w:p w:rsidR="00F828B1" w:rsidRPr="00F828B1" w:rsidP="00104CC2">
      <w:pPr>
        <w:spacing w:line="420" w:lineRule="exact"/>
        <w:ind w:firstLine="360" w:firstLineChars="150"/>
      </w:pPr>
      <w:r w:rsidRPr="00F828B1">
        <w:rPr>
          <w:rFonts w:hint="eastAsia"/>
        </w:rPr>
        <w:t xml:space="preserve">__________ </w:t>
      </w:r>
      <w:r w:rsidRPr="00F828B1">
        <w:t>the</w:t>
      </w:r>
      <w:r w:rsidRPr="00F828B1">
        <w:t xml:space="preserve"> students</w:t>
      </w:r>
      <w:r w:rsidRPr="00F828B1">
        <w:rPr>
          <w:rFonts w:hint="eastAsia"/>
        </w:rPr>
        <w:t xml:space="preserve"> usually __________ to the library on Friday afternoon?</w:t>
      </w:r>
    </w:p>
    <w:p w:rsidR="00F828B1" w:rsidRPr="00F828B1" w:rsidP="00104CC2">
      <w:pPr>
        <w:spacing w:line="420" w:lineRule="exact"/>
      </w:pPr>
      <w:r w:rsidRPr="00F828B1">
        <w:rPr>
          <w:rFonts w:hint="eastAsia"/>
        </w:rPr>
        <w:t xml:space="preserve">72. Andy does his homework on Friday. ( </w:t>
      </w:r>
      <w:r w:rsidRPr="00F828B1">
        <w:rPr>
          <w:rFonts w:hint="eastAsia"/>
        </w:rPr>
        <w:t>改为否定句</w:t>
      </w:r>
      <w:r w:rsidRPr="00F828B1">
        <w:rPr>
          <w:rFonts w:hint="eastAsia"/>
        </w:rPr>
        <w:t xml:space="preserve"> )</w:t>
      </w:r>
    </w:p>
    <w:p w:rsidR="00A85D4E" w:rsidRPr="00A85D4E" w:rsidP="00104CC2">
      <w:pPr>
        <w:spacing w:line="420" w:lineRule="exact"/>
      </w:pPr>
      <w:r w:rsidRPr="00F828B1">
        <w:rPr>
          <w:rFonts w:hint="eastAsia"/>
        </w:rPr>
        <w:t xml:space="preserve">   Andy _________</w:t>
      </w:r>
      <w:r w:rsidRPr="00F828B1">
        <w:rPr>
          <w:rFonts w:hint="eastAsia"/>
        </w:rPr>
        <w:t>_</w:t>
      </w:r>
      <w:r w:rsidRPr="00A85D4E">
        <w:rPr>
          <w:rFonts w:hint="eastAsia"/>
        </w:rPr>
        <w:t xml:space="preserve"> </w:t>
      </w:r>
      <w:r w:rsidRPr="00F828B1">
        <w:rPr>
          <w:rFonts w:hint="eastAsia"/>
        </w:rPr>
        <w:t xml:space="preserve"> _</w:t>
      </w:r>
      <w:r w:rsidRPr="00F828B1">
        <w:rPr>
          <w:rFonts w:hint="eastAsia"/>
        </w:rPr>
        <w:t>_________ his homework on Friday.</w:t>
      </w:r>
    </w:p>
    <w:p w:rsidR="00402162" w:rsidRPr="00A85D4E" w:rsidP="00104CC2">
      <w:pPr>
        <w:spacing w:line="420" w:lineRule="exact"/>
      </w:pPr>
      <w:r w:rsidRPr="00A85D4E">
        <w:rPr>
          <w:rFonts w:hint="eastAsia"/>
        </w:rPr>
        <w:t>73</w:t>
      </w:r>
      <w:r w:rsidRPr="00A85D4E">
        <w:rPr>
          <w:rFonts w:hint="eastAsia"/>
        </w:rPr>
        <w:t>.</w:t>
      </w:r>
      <w:r w:rsidRPr="00A85D4E">
        <w:t>Tom</w:t>
      </w:r>
      <w:r w:rsidRPr="00A85D4E">
        <w:t xml:space="preserve"> goes to school on foot every day .(</w:t>
      </w:r>
      <w:r w:rsidRPr="00A85D4E">
        <w:rPr>
          <w:rFonts w:hint="eastAsia"/>
        </w:rPr>
        <w:t>同义改写）</w:t>
      </w:r>
    </w:p>
    <w:p w:rsidR="00402162" w:rsidRPr="00A85D4E" w:rsidP="00104CC2">
      <w:pPr>
        <w:spacing w:line="420" w:lineRule="exact"/>
      </w:pPr>
      <w:r w:rsidRPr="00A85D4E">
        <w:t xml:space="preserve">   Tom _________ _________ school every </w:t>
      </w:r>
      <w:r w:rsidRPr="00A85D4E">
        <w:t>day .</w:t>
      </w:r>
    </w:p>
    <w:p w:rsidR="00F828B1" w:rsidRPr="00A85D4E" w:rsidP="00104CC2">
      <w:pPr>
        <w:spacing w:line="420" w:lineRule="exact"/>
      </w:pPr>
      <w:r w:rsidRPr="00A85D4E">
        <w:rPr>
          <w:rFonts w:hint="eastAsia"/>
        </w:rPr>
        <w:t>74</w:t>
      </w:r>
      <w:r w:rsidRPr="00A85D4E">
        <w:rPr>
          <w:rFonts w:hint="eastAsia"/>
        </w:rPr>
        <w:t>.Does</w:t>
      </w:r>
      <w:r w:rsidRPr="00A85D4E">
        <w:rPr>
          <w:rFonts w:hint="eastAsia"/>
        </w:rPr>
        <w:t xml:space="preserve"> he come from England? (</w:t>
      </w:r>
      <w:r w:rsidRPr="00A85D4E">
        <w:rPr>
          <w:rFonts w:hint="eastAsia"/>
        </w:rPr>
        <w:t>改为同义句</w:t>
      </w:r>
      <w:r w:rsidRPr="00A85D4E">
        <w:rPr>
          <w:rFonts w:hint="eastAsia"/>
        </w:rPr>
        <w:t>)</w:t>
      </w:r>
    </w:p>
    <w:p w:rsidR="00F828B1" w:rsidRPr="00A85D4E" w:rsidP="00104CC2">
      <w:pPr>
        <w:spacing w:line="420" w:lineRule="exact"/>
      </w:pPr>
      <w:r w:rsidRPr="00A85D4E">
        <w:rPr>
          <w:rFonts w:hint="eastAsia"/>
        </w:rPr>
        <w:t xml:space="preserve">  </w:t>
      </w:r>
      <w:r w:rsidRPr="00A85D4E">
        <w:rPr>
          <w:rFonts w:hint="eastAsia"/>
        </w:rPr>
        <w:t>__________he ________ England?</w:t>
      </w:r>
    </w:p>
    <w:p w:rsidR="00F828B1" w:rsidRPr="00F828B1" w:rsidP="00104CC2">
      <w:pPr>
        <w:spacing w:line="420" w:lineRule="exact"/>
      </w:pPr>
      <w:r w:rsidRPr="00F828B1">
        <w:rPr>
          <w:rFonts w:hint="eastAsia"/>
        </w:rPr>
        <w:t xml:space="preserve">75. I often </w:t>
      </w:r>
      <w:r w:rsidRPr="00E96917">
        <w:rPr>
          <w:rFonts w:hint="eastAsia"/>
          <w:u w:val="single"/>
        </w:rPr>
        <w:t>play basketball</w:t>
      </w:r>
      <w:r w:rsidRPr="00F828B1">
        <w:rPr>
          <w:rFonts w:hint="eastAsia"/>
        </w:rPr>
        <w:t xml:space="preserve"> after school. ( </w:t>
      </w:r>
      <w:r w:rsidRPr="00F828B1">
        <w:rPr>
          <w:rFonts w:hint="eastAsia"/>
        </w:rPr>
        <w:t>对划线部分提问</w:t>
      </w:r>
      <w:r w:rsidRPr="00F828B1">
        <w:rPr>
          <w:rFonts w:hint="eastAsia"/>
        </w:rPr>
        <w:t xml:space="preserve"> )</w:t>
      </w:r>
    </w:p>
    <w:p w:rsidR="00F828B1" w:rsidRPr="00F828B1" w:rsidP="00104CC2">
      <w:pPr>
        <w:spacing w:line="420" w:lineRule="exact"/>
      </w:pPr>
      <w:r w:rsidRPr="00F828B1">
        <w:rPr>
          <w:rFonts w:hint="eastAsia"/>
        </w:rPr>
        <w:t xml:space="preserve">   __________ do you often __________ after school?</w:t>
      </w:r>
    </w:p>
    <w:p w:rsidR="008571CB" w:rsidRPr="008571CB" w:rsidP="00A85D4E">
      <w:pPr>
        <w:spacing w:line="400" w:lineRule="atLeast"/>
        <w:rPr>
          <w:szCs w:val="21"/>
        </w:rPr>
      </w:pPr>
      <w:r w:rsidRPr="00A85D4E">
        <w:rPr>
          <w:rFonts w:hint="eastAsia"/>
          <w:b/>
          <w:szCs w:val="21"/>
        </w:rPr>
        <w:t>七、</w:t>
      </w:r>
      <w:r w:rsidRPr="008571CB">
        <w:rPr>
          <w:rFonts w:hint="eastAsia"/>
          <w:b/>
          <w:szCs w:val="21"/>
        </w:rPr>
        <w:t>短文</w:t>
      </w:r>
      <w:r w:rsidRPr="00A85D4E">
        <w:rPr>
          <w:b/>
          <w:szCs w:val="21"/>
        </w:rPr>
        <w:t>填空</w:t>
      </w:r>
      <w:r w:rsidRPr="008571CB">
        <w:rPr>
          <w:szCs w:val="21"/>
        </w:rPr>
        <w:t>（每空</w:t>
      </w:r>
      <w:r w:rsidRPr="008571CB">
        <w:rPr>
          <w:szCs w:val="21"/>
        </w:rPr>
        <w:t>1</w:t>
      </w:r>
      <w:r w:rsidRPr="008571CB">
        <w:rPr>
          <w:szCs w:val="21"/>
        </w:rPr>
        <w:t>分，共</w:t>
      </w:r>
      <w:r w:rsidRPr="008571CB">
        <w:rPr>
          <w:rFonts w:hint="eastAsia"/>
          <w:szCs w:val="21"/>
        </w:rPr>
        <w:t>5</w:t>
      </w:r>
      <w:r w:rsidRPr="008571CB">
        <w:rPr>
          <w:szCs w:val="21"/>
        </w:rPr>
        <w:t>分）</w:t>
      </w:r>
    </w:p>
    <w:p w:rsidR="008571CB" w:rsidRPr="008571CB" w:rsidP="008571CB">
      <w:pPr>
        <w:spacing w:line="360" w:lineRule="atLeast"/>
        <w:rPr>
          <w:szCs w:val="21"/>
        </w:rPr>
      </w:pPr>
      <w:r w:rsidRPr="008571CB">
        <w:rPr>
          <w:rFonts w:hint="eastAsia"/>
          <w:szCs w:val="21"/>
        </w:rPr>
        <w:t xml:space="preserve">   </w:t>
      </w:r>
      <w:r w:rsidRPr="008571CB">
        <w:rPr>
          <w:rFonts w:hint="eastAsia"/>
          <w:szCs w:val="21"/>
        </w:rPr>
        <w:t>请根据短文</w:t>
      </w:r>
      <w:r w:rsidRPr="008571CB">
        <w:rPr>
          <w:rFonts w:hint="eastAsia"/>
          <w:szCs w:val="21"/>
        </w:rPr>
        <w:t>内容及首字母</w:t>
      </w:r>
      <w:r w:rsidRPr="008571CB">
        <w:rPr>
          <w:rFonts w:hint="eastAsia"/>
          <w:szCs w:val="21"/>
        </w:rPr>
        <w:t>提示，写出所缺单词的适当形式，补全短文。</w:t>
      </w:r>
    </w:p>
    <w:p w:rsidR="008571CB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rFonts w:hint="eastAsia"/>
          <w:bCs/>
          <w:color w:val="000000"/>
          <w:spacing w:val="-4"/>
          <w:szCs w:val="21"/>
        </w:rPr>
        <w:t>Mary is an English girl. She is seven years old. She can go to school. It</w:t>
      </w:r>
      <w:r w:rsidRPr="008571CB">
        <w:rPr>
          <w:bCs/>
          <w:color w:val="000000"/>
          <w:spacing w:val="-4"/>
          <w:szCs w:val="21"/>
        </w:rPr>
        <w:t>’</w:t>
      </w:r>
      <w:r w:rsidRPr="008571CB">
        <w:rPr>
          <w:rFonts w:hint="eastAsia"/>
          <w:bCs/>
          <w:color w:val="000000"/>
          <w:spacing w:val="-4"/>
          <w:szCs w:val="21"/>
        </w:rPr>
        <w:t>s September 1</w:t>
      </w:r>
      <w:r w:rsidRPr="008571CB">
        <w:rPr>
          <w:rFonts w:hint="eastAsia"/>
          <w:bCs/>
          <w:color w:val="000000"/>
          <w:spacing w:val="-4"/>
          <w:szCs w:val="21"/>
          <w:vertAlign w:val="superscript"/>
        </w:rPr>
        <w:t>st</w:t>
      </w:r>
      <w:r w:rsidRPr="008571CB">
        <w:rPr>
          <w:rFonts w:hint="eastAsia"/>
          <w:bCs/>
          <w:color w:val="000000"/>
          <w:spacing w:val="-4"/>
          <w:szCs w:val="21"/>
        </w:rPr>
        <w:t>. And it</w:t>
      </w:r>
      <w:r w:rsidRPr="008571CB">
        <w:rPr>
          <w:bCs/>
          <w:color w:val="000000"/>
          <w:spacing w:val="-4"/>
          <w:szCs w:val="21"/>
        </w:rPr>
        <w:t>’</w:t>
      </w:r>
      <w:r w:rsidRPr="008571CB">
        <w:rPr>
          <w:rFonts w:hint="eastAsia"/>
          <w:bCs/>
          <w:color w:val="000000"/>
          <w:spacing w:val="-4"/>
          <w:szCs w:val="21"/>
        </w:rPr>
        <w:t>s the first day for school. Mary is so excited and now she</w:t>
      </w:r>
      <w:r w:rsidRPr="008571CB">
        <w:rPr>
          <w:bCs/>
          <w:color w:val="000000"/>
          <w:spacing w:val="-4"/>
          <w:szCs w:val="21"/>
        </w:rPr>
        <w:t>’</w:t>
      </w:r>
      <w:r w:rsidRPr="008571CB">
        <w:rPr>
          <w:rFonts w:hint="eastAsia"/>
          <w:bCs/>
          <w:color w:val="000000"/>
          <w:spacing w:val="-4"/>
          <w:szCs w:val="21"/>
        </w:rPr>
        <w:t>s in the c</w:t>
      </w:r>
      <w:r w:rsidRPr="008571CB">
        <w:rPr>
          <w:rFonts w:hint="eastAsia"/>
          <w:bCs/>
          <w:spacing w:val="-4"/>
          <w:szCs w:val="21"/>
          <w:u w:val="single"/>
        </w:rPr>
        <w:t xml:space="preserve">   76   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 with her </w:t>
      </w:r>
      <w:r w:rsidRPr="008571CB">
        <w:rPr>
          <w:rFonts w:hint="eastAsia"/>
          <w:bCs/>
          <w:spacing w:val="-4"/>
          <w:szCs w:val="21"/>
        </w:rPr>
        <w:t>classmates</w:t>
      </w:r>
      <w:r w:rsidRPr="008571CB">
        <w:rPr>
          <w:rFonts w:hint="eastAsia"/>
          <w:bCs/>
          <w:color w:val="FF0000"/>
          <w:szCs w:val="21"/>
        </w:rPr>
        <w:t>.</w:t>
      </w:r>
      <w:r w:rsidRPr="008571CB">
        <w:rPr>
          <w:rFonts w:hint="eastAsia"/>
          <w:bCs/>
          <w:color w:val="000000"/>
          <w:szCs w:val="21"/>
        </w:rPr>
        <w:t xml:space="preserve"> The room is clean and bright. Her classmates are </w:t>
      </w:r>
      <w:r w:rsidRPr="008571CB">
        <w:rPr>
          <w:bCs/>
          <w:color w:val="000000"/>
          <w:szCs w:val="21"/>
        </w:rPr>
        <w:t>friendly</w:t>
      </w:r>
      <w:r w:rsidRPr="008571CB">
        <w:rPr>
          <w:rFonts w:hint="eastAsia"/>
          <w:bCs/>
          <w:color w:val="000000"/>
          <w:szCs w:val="21"/>
        </w:rPr>
        <w:t>. She likes her new school very m</w:t>
      </w:r>
      <w:r w:rsidRPr="008571CB">
        <w:rPr>
          <w:rFonts w:hint="eastAsia"/>
          <w:bCs/>
          <w:szCs w:val="21"/>
          <w:u w:val="single"/>
        </w:rPr>
        <w:t xml:space="preserve">   77   </w:t>
      </w:r>
      <w:r w:rsidRPr="008571CB">
        <w:rPr>
          <w:rFonts w:hint="eastAsia"/>
          <w:bCs/>
          <w:color w:val="000000"/>
          <w:szCs w:val="21"/>
        </w:rPr>
        <w:t>.</w:t>
      </w:r>
    </w:p>
    <w:p w:rsidR="008571CB" w:rsidRPr="008571CB" w:rsidP="008571CB">
      <w:pPr>
        <w:spacing w:line="360" w:lineRule="atLeast"/>
        <w:ind w:left="0" w:hanging="480" w:leftChars="-200" w:hangingChars="200"/>
        <w:rPr>
          <w:bCs/>
          <w:color w:val="000000"/>
          <w:szCs w:val="21"/>
        </w:rPr>
      </w:pPr>
      <w:r w:rsidRPr="008571CB">
        <w:rPr>
          <w:rFonts w:hint="eastAsia"/>
          <w:bCs/>
          <w:color w:val="000000"/>
          <w:szCs w:val="21"/>
        </w:rPr>
        <w:t xml:space="preserve">      </w:t>
      </w:r>
      <w:r w:rsidRPr="008571CB">
        <w:rPr>
          <w:rFonts w:hint="eastAsia"/>
          <w:bCs/>
          <w:color w:val="000000"/>
          <w:szCs w:val="21"/>
        </w:rPr>
        <w:t>“</w:t>
      </w:r>
      <w:r w:rsidRPr="008571CB">
        <w:rPr>
          <w:rFonts w:hint="eastAsia"/>
          <w:bCs/>
          <w:color w:val="000000"/>
          <w:szCs w:val="21"/>
        </w:rPr>
        <w:t>Boys and girls,</w:t>
      </w:r>
      <w:r w:rsidRPr="008571CB">
        <w:rPr>
          <w:rFonts w:hint="eastAsia"/>
          <w:bCs/>
          <w:color w:val="000000"/>
          <w:szCs w:val="21"/>
        </w:rPr>
        <w:t>”</w:t>
      </w:r>
      <w:r w:rsidRPr="008571CB">
        <w:rPr>
          <w:rFonts w:hint="eastAsia"/>
          <w:bCs/>
          <w:color w:val="000000"/>
          <w:szCs w:val="21"/>
        </w:rPr>
        <w:t>Mr</w:t>
      </w:r>
      <w:r w:rsidRPr="008571CB">
        <w:rPr>
          <w:rFonts w:hint="eastAsia"/>
          <w:bCs/>
          <w:color w:val="000000"/>
          <w:szCs w:val="21"/>
        </w:rPr>
        <w:t xml:space="preserve"> Zhang, their </w:t>
      </w:r>
      <w:r w:rsidRPr="008571CB">
        <w:rPr>
          <w:rFonts w:hint="eastAsia"/>
          <w:bCs/>
          <w:color w:val="000000"/>
          <w:spacing w:val="-4"/>
          <w:szCs w:val="21"/>
        </w:rPr>
        <w:t>teacher</w:t>
      </w:r>
      <w:r w:rsidRPr="008571CB">
        <w:rPr>
          <w:bCs/>
          <w:color w:val="000000"/>
          <w:szCs w:val="21"/>
        </w:rPr>
        <w:t xml:space="preserve"> </w:t>
      </w:r>
      <w:r w:rsidRPr="008571CB">
        <w:rPr>
          <w:rFonts w:hint="eastAsia"/>
          <w:bCs/>
          <w:color w:val="000000"/>
          <w:szCs w:val="21"/>
        </w:rPr>
        <w:t xml:space="preserve">says, </w:t>
      </w:r>
      <w:r w:rsidRPr="008571CB">
        <w:rPr>
          <w:rFonts w:hint="eastAsia"/>
          <w:bCs/>
          <w:color w:val="000000"/>
          <w:szCs w:val="21"/>
        </w:rPr>
        <w:t>“</w:t>
      </w:r>
      <w:r w:rsidRPr="008571CB">
        <w:rPr>
          <w:rFonts w:hint="eastAsia"/>
          <w:bCs/>
          <w:color w:val="000000"/>
          <w:szCs w:val="21"/>
        </w:rPr>
        <w:t>I</w:t>
      </w:r>
      <w:r w:rsidRPr="008571CB">
        <w:rPr>
          <w:bCs/>
          <w:color w:val="000000"/>
          <w:szCs w:val="21"/>
        </w:rPr>
        <w:t>’</w:t>
      </w:r>
      <w:r w:rsidRPr="008571CB">
        <w:rPr>
          <w:rFonts w:hint="eastAsia"/>
          <w:bCs/>
          <w:color w:val="000000"/>
          <w:szCs w:val="21"/>
        </w:rPr>
        <w:t>m very g</w:t>
      </w:r>
      <w:r w:rsidRPr="008571CB">
        <w:rPr>
          <w:rFonts w:hint="eastAsia"/>
          <w:bCs/>
          <w:spacing w:val="-4"/>
          <w:szCs w:val="21"/>
          <w:u w:val="single"/>
        </w:rPr>
        <w:t xml:space="preserve">   78   </w:t>
      </w:r>
      <w:r w:rsidRPr="008571CB">
        <w:rPr>
          <w:rFonts w:hint="eastAsia"/>
          <w:bCs/>
          <w:color w:val="000000"/>
          <w:szCs w:val="21"/>
        </w:rPr>
        <w:t xml:space="preserve"> to see you here. Now you are 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school children. You must study hard at school and be nice to others. </w:t>
      </w:r>
      <w:r w:rsidRPr="008571CB">
        <w:rPr>
          <w:rFonts w:hint="eastAsia"/>
          <w:bCs/>
          <w:spacing w:val="-4"/>
          <w:szCs w:val="21"/>
        </w:rPr>
        <w:t>A</w:t>
      </w:r>
      <w:r w:rsidRPr="008571CB">
        <w:rPr>
          <w:rFonts w:hint="eastAsia"/>
          <w:bCs/>
          <w:spacing w:val="-4"/>
          <w:szCs w:val="21"/>
          <w:u w:val="single"/>
        </w:rPr>
        <w:t xml:space="preserve">   79   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 school, you can also help your parents at home.</w:t>
      </w:r>
      <w:r w:rsidRPr="008571CB">
        <w:rPr>
          <w:rFonts w:hint="eastAsia"/>
          <w:bCs/>
          <w:color w:val="000000"/>
          <w:szCs w:val="21"/>
        </w:rPr>
        <w:t>”</w:t>
      </w:r>
      <w:r w:rsidRPr="008571CB">
        <w:rPr>
          <w:rFonts w:hint="eastAsia"/>
          <w:bCs/>
          <w:color w:val="000000"/>
          <w:szCs w:val="21"/>
        </w:rPr>
        <w:t xml:space="preserve"> </w:t>
      </w:r>
    </w:p>
    <w:p w:rsidR="008571CB" w:rsidRPr="008571CB" w:rsidP="008571CB">
      <w:pPr>
        <w:spacing w:line="360" w:lineRule="atLeast"/>
        <w:rPr>
          <w:bCs/>
          <w:color w:val="000000"/>
          <w:szCs w:val="21"/>
        </w:rPr>
      </w:pPr>
      <w:r w:rsidRPr="008571CB">
        <w:rPr>
          <w:rFonts w:hint="eastAsia"/>
          <w:bCs/>
          <w:color w:val="000000"/>
          <w:szCs w:val="21"/>
        </w:rPr>
        <w:t xml:space="preserve">   </w:t>
      </w:r>
      <w:r w:rsidRPr="008571CB">
        <w:rPr>
          <w:rFonts w:hint="eastAsia"/>
          <w:bCs/>
          <w:color w:val="000000"/>
          <w:szCs w:val="21"/>
        </w:rPr>
        <w:t>“</w:t>
      </w:r>
      <w:r w:rsidRPr="008571CB">
        <w:rPr>
          <w:rFonts w:hint="eastAsia"/>
          <w:bCs/>
          <w:color w:val="000000"/>
          <w:szCs w:val="21"/>
        </w:rPr>
        <w:t xml:space="preserve">But </w:t>
      </w:r>
      <w:r w:rsidRPr="008571CB">
        <w:rPr>
          <w:rFonts w:hint="eastAsia"/>
          <w:bCs/>
          <w:color w:val="000000"/>
          <w:spacing w:val="-4"/>
          <w:szCs w:val="21"/>
        </w:rPr>
        <w:t>how</w:t>
      </w:r>
      <w:r w:rsidRPr="008571CB">
        <w:rPr>
          <w:rFonts w:hint="eastAsia"/>
          <w:bCs/>
          <w:color w:val="000000"/>
          <w:szCs w:val="21"/>
        </w:rPr>
        <w:t xml:space="preserve"> can I help my mother?</w:t>
      </w:r>
      <w:r w:rsidRPr="008571CB">
        <w:rPr>
          <w:rFonts w:hint="eastAsia"/>
          <w:bCs/>
          <w:color w:val="000000"/>
          <w:szCs w:val="21"/>
        </w:rPr>
        <w:t>”</w:t>
      </w:r>
      <w:r w:rsidRPr="008571CB">
        <w:rPr>
          <w:rFonts w:hint="eastAsia"/>
          <w:bCs/>
          <w:color w:val="000000"/>
          <w:szCs w:val="21"/>
        </w:rPr>
        <w:t xml:space="preserve">Mary </w:t>
      </w:r>
      <w:r w:rsidRPr="008571CB">
        <w:rPr>
          <w:bCs/>
          <w:color w:val="000000"/>
          <w:szCs w:val="21"/>
        </w:rPr>
        <w:t>stands</w:t>
      </w:r>
      <w:r w:rsidRPr="008571CB">
        <w:rPr>
          <w:rFonts w:hint="eastAsia"/>
          <w:bCs/>
          <w:color w:val="000000"/>
          <w:szCs w:val="21"/>
        </w:rPr>
        <w:t xml:space="preserve"> up and </w:t>
      </w:r>
      <w:r w:rsidRPr="008571CB">
        <w:rPr>
          <w:rFonts w:hint="eastAsia"/>
          <w:bCs/>
          <w:color w:val="000000"/>
          <w:spacing w:val="-4"/>
          <w:szCs w:val="21"/>
        </w:rPr>
        <w:t>asks.</w:t>
      </w:r>
    </w:p>
    <w:p w:rsidR="008571CB" w:rsidRPr="008571CB" w:rsidP="008571CB">
      <w:pPr>
        <w:spacing w:line="360" w:lineRule="atLeast"/>
        <w:rPr>
          <w:bCs/>
          <w:color w:val="000000"/>
          <w:spacing w:val="-4"/>
          <w:szCs w:val="21"/>
        </w:rPr>
      </w:pPr>
      <w:r w:rsidRPr="008571CB">
        <w:rPr>
          <w:rFonts w:hint="eastAsia"/>
          <w:bCs/>
          <w:color w:val="000000"/>
          <w:szCs w:val="21"/>
        </w:rPr>
        <w:t xml:space="preserve">   </w:t>
      </w:r>
      <w:r w:rsidRPr="008571CB">
        <w:rPr>
          <w:rFonts w:hint="eastAsia"/>
          <w:bCs/>
          <w:color w:val="000000"/>
          <w:spacing w:val="-4"/>
          <w:szCs w:val="21"/>
        </w:rPr>
        <w:t>“</w:t>
      </w:r>
      <w:r w:rsidRPr="008571CB">
        <w:rPr>
          <w:rFonts w:hint="eastAsia"/>
          <w:bCs/>
          <w:color w:val="000000"/>
          <w:spacing w:val="-4"/>
          <w:szCs w:val="21"/>
        </w:rPr>
        <w:t>You can help mum clean the room.</w:t>
      </w:r>
      <w:r w:rsidRPr="008571CB">
        <w:rPr>
          <w:rFonts w:hint="eastAsia"/>
          <w:bCs/>
          <w:color w:val="000000"/>
          <w:spacing w:val="-4"/>
          <w:szCs w:val="21"/>
        </w:rPr>
        <w:t>”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says </w:t>
      </w:r>
      <w:r w:rsidRPr="008571CB">
        <w:rPr>
          <w:rFonts w:hint="eastAsia"/>
          <w:bCs/>
          <w:color w:val="000000"/>
          <w:spacing w:val="-4"/>
          <w:szCs w:val="21"/>
        </w:rPr>
        <w:t>Mr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 Zhang.</w:t>
      </w:r>
    </w:p>
    <w:p w:rsidR="008571CB" w:rsidRPr="008571CB" w:rsidP="008571CB">
      <w:pPr>
        <w:spacing w:line="360" w:lineRule="atLeast"/>
        <w:ind w:firstLine="360" w:firstLineChars="150"/>
        <w:rPr>
          <w:szCs w:val="21"/>
        </w:rPr>
      </w:pPr>
      <w:r w:rsidRPr="008571CB">
        <w:rPr>
          <w:rFonts w:hint="eastAsia"/>
          <w:bCs/>
          <w:color w:val="000000"/>
          <w:spacing w:val="-4"/>
          <w:szCs w:val="21"/>
        </w:rPr>
        <w:t>“</w:t>
      </w:r>
      <w:r w:rsidRPr="008571CB">
        <w:rPr>
          <w:rFonts w:hint="eastAsia"/>
          <w:bCs/>
          <w:color w:val="000000"/>
          <w:spacing w:val="-4"/>
          <w:szCs w:val="21"/>
        </w:rPr>
        <w:t>But my mum doesn</w:t>
      </w:r>
      <w:r w:rsidRPr="008571CB">
        <w:rPr>
          <w:bCs/>
          <w:color w:val="000000"/>
          <w:spacing w:val="-4"/>
          <w:szCs w:val="21"/>
        </w:rPr>
        <w:t>’</w:t>
      </w:r>
      <w:r w:rsidRPr="008571CB">
        <w:rPr>
          <w:rFonts w:hint="eastAsia"/>
          <w:bCs/>
          <w:color w:val="000000"/>
          <w:spacing w:val="-4"/>
          <w:szCs w:val="21"/>
        </w:rPr>
        <w:t>t clean the room. She only</w:t>
      </w:r>
      <w:r w:rsidRPr="008571CB">
        <w:rPr>
          <w:rFonts w:hint="eastAsia"/>
          <w:bCs/>
          <w:color w:val="FF0000"/>
          <w:spacing w:val="-4"/>
          <w:szCs w:val="21"/>
        </w:rPr>
        <w:t xml:space="preserve"> </w:t>
      </w:r>
      <w:r w:rsidRPr="008571CB">
        <w:rPr>
          <w:rFonts w:hint="eastAsia"/>
          <w:bCs/>
          <w:spacing w:val="-4"/>
          <w:szCs w:val="21"/>
        </w:rPr>
        <w:t>l</w:t>
      </w:r>
      <w:r w:rsidRPr="008571CB">
        <w:rPr>
          <w:rFonts w:hint="eastAsia"/>
          <w:bCs/>
          <w:spacing w:val="-4"/>
          <w:szCs w:val="21"/>
          <w:u w:val="single"/>
        </w:rPr>
        <w:t xml:space="preserve">   80   </w:t>
      </w:r>
      <w:r w:rsidRPr="008571CB">
        <w:rPr>
          <w:rFonts w:hint="eastAsia"/>
          <w:bCs/>
          <w:color w:val="000000"/>
          <w:spacing w:val="-4"/>
          <w:szCs w:val="21"/>
        </w:rPr>
        <w:t xml:space="preserve"> shopping and dancing.</w:t>
      </w:r>
      <w:r w:rsidRPr="008571CB">
        <w:rPr>
          <w:rFonts w:hint="eastAsia"/>
          <w:bCs/>
          <w:color w:val="000000"/>
          <w:spacing w:val="-4"/>
          <w:szCs w:val="21"/>
        </w:rPr>
        <w:t>”</w:t>
      </w:r>
      <w:r w:rsidRPr="008571CB">
        <w:rPr>
          <w:rFonts w:hint="eastAsia"/>
          <w:bCs/>
          <w:color w:val="000000"/>
          <w:spacing w:val="-4"/>
          <w:szCs w:val="21"/>
        </w:rPr>
        <w:t>says Mary.</w:t>
      </w:r>
    </w:p>
    <w:p w:rsidR="008571CB" w:rsidRPr="008571CB" w:rsidP="008571CB">
      <w:pPr>
        <w:spacing w:line="360" w:lineRule="atLeast"/>
      </w:pPr>
      <w:r>
        <w:rPr>
          <w:rFonts w:hint="eastAsia"/>
        </w:rPr>
        <w:t xml:space="preserve"> </w:t>
      </w:r>
      <w:r w:rsidRPr="008571CB">
        <w:rPr>
          <w:rFonts w:hint="eastAsia"/>
        </w:rPr>
        <w:t xml:space="preserve">76. __________   77. </w:t>
      </w:r>
      <w:r w:rsidRPr="008571CB">
        <w:rPr>
          <w:rFonts w:hint="eastAsia"/>
        </w:rPr>
        <w:t>__________   78.</w:t>
      </w:r>
      <w:r w:rsidRPr="008571CB">
        <w:rPr>
          <w:rFonts w:hint="eastAsia"/>
        </w:rPr>
        <w:t xml:space="preserve"> </w:t>
      </w:r>
      <w:r w:rsidRPr="008571CB">
        <w:rPr>
          <w:rFonts w:hint="eastAsia"/>
        </w:rPr>
        <w:t>__________   79.</w:t>
      </w:r>
      <w:r w:rsidRPr="008571CB">
        <w:rPr>
          <w:rFonts w:hint="eastAsia"/>
        </w:rPr>
        <w:t xml:space="preserve"> </w:t>
      </w:r>
      <w:r w:rsidRPr="008571CB">
        <w:rPr>
          <w:rFonts w:hint="eastAsia"/>
        </w:rPr>
        <w:t>__________   80.</w:t>
      </w:r>
      <w:r w:rsidRPr="008571CB">
        <w:rPr>
          <w:rFonts w:hint="eastAsia"/>
        </w:rPr>
        <w:t xml:space="preserve"> __________</w:t>
      </w:r>
      <w:r w:rsidRPr="008571CB">
        <w:rPr>
          <w:rFonts w:hint="eastAsia"/>
          <w:szCs w:val="21"/>
        </w:rPr>
        <w:t xml:space="preserve">                                                 </w:t>
      </w:r>
    </w:p>
    <w:p w:rsidR="008571CB" w:rsidRPr="008571CB" w:rsidP="00A85D4E">
      <w:pPr>
        <w:spacing w:line="360" w:lineRule="atLeast"/>
        <w:rPr>
          <w:szCs w:val="21"/>
        </w:rPr>
      </w:pPr>
      <w:r w:rsidRPr="00A85D4E">
        <w:rPr>
          <w:rFonts w:hint="eastAsia"/>
          <w:b/>
          <w:szCs w:val="21"/>
        </w:rPr>
        <w:t>八、</w:t>
      </w:r>
      <w:r w:rsidRPr="008571CB">
        <w:rPr>
          <w:b/>
          <w:szCs w:val="21"/>
        </w:rPr>
        <w:t>任务型阅读</w:t>
      </w:r>
      <w:r w:rsidRPr="008571CB">
        <w:rPr>
          <w:szCs w:val="21"/>
        </w:rPr>
        <w:t>（每小题</w:t>
      </w:r>
      <w:r w:rsidRPr="008571CB">
        <w:rPr>
          <w:rFonts w:hint="eastAsia"/>
          <w:szCs w:val="21"/>
        </w:rPr>
        <w:t>1</w:t>
      </w:r>
      <w:r w:rsidRPr="008571CB">
        <w:rPr>
          <w:szCs w:val="21"/>
        </w:rPr>
        <w:t>分，共</w:t>
      </w:r>
      <w:r w:rsidRPr="008571CB">
        <w:rPr>
          <w:rFonts w:hint="eastAsia"/>
          <w:szCs w:val="21"/>
        </w:rPr>
        <w:t>5</w:t>
      </w:r>
      <w:r w:rsidRPr="008571CB">
        <w:rPr>
          <w:szCs w:val="21"/>
        </w:rPr>
        <w:t>分）</w:t>
      </w:r>
    </w:p>
    <w:p w:rsidR="008571CB" w:rsidRPr="008571CB" w:rsidP="008571CB">
      <w:pPr>
        <w:spacing w:line="360" w:lineRule="atLeast"/>
        <w:rPr>
          <w:szCs w:val="21"/>
        </w:rPr>
      </w:pPr>
      <w:r w:rsidRPr="008571CB">
        <w:rPr>
          <w:rFonts w:hint="eastAsia"/>
          <w:szCs w:val="21"/>
        </w:rPr>
        <w:t>Dear Jenny,</w:t>
      </w:r>
    </w:p>
    <w:p w:rsidR="008571CB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rFonts w:hint="eastAsia"/>
          <w:bCs/>
          <w:color w:val="000000"/>
          <w:szCs w:val="21"/>
        </w:rPr>
        <w:t>How are you? Thank you for your last letter.</w:t>
      </w:r>
    </w:p>
    <w:p w:rsidR="008571CB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bCs/>
          <w:color w:val="000000"/>
          <w:szCs w:val="21"/>
        </w:rPr>
        <w:t>I have many ways (</w:t>
      </w:r>
      <w:r w:rsidRPr="008571CB">
        <w:rPr>
          <w:bCs/>
          <w:color w:val="000000"/>
          <w:szCs w:val="21"/>
        </w:rPr>
        <w:t>方法</w:t>
      </w:r>
      <w:r w:rsidRPr="008571CB">
        <w:rPr>
          <w:bCs/>
          <w:color w:val="000000"/>
          <w:szCs w:val="21"/>
        </w:rPr>
        <w:t xml:space="preserve">) </w:t>
      </w:r>
      <w:r w:rsidRPr="008571CB">
        <w:rPr>
          <w:rFonts w:hint="eastAsia"/>
          <w:bCs/>
          <w:color w:val="000000"/>
          <w:szCs w:val="21"/>
        </w:rPr>
        <w:t>to</w:t>
      </w:r>
      <w:r w:rsidRPr="008571CB">
        <w:rPr>
          <w:bCs/>
          <w:color w:val="000000"/>
          <w:szCs w:val="21"/>
        </w:rPr>
        <w:t xml:space="preserve"> relaxing</w:t>
      </w:r>
      <w:r w:rsidRPr="008571CB">
        <w:rPr>
          <w:rFonts w:hint="eastAsia"/>
          <w:bCs/>
          <w:color w:val="000000"/>
          <w:szCs w:val="21"/>
        </w:rPr>
        <w:t>（放松）</w:t>
      </w:r>
      <w:r w:rsidRPr="008571CB">
        <w:rPr>
          <w:bCs/>
          <w:color w:val="000000"/>
          <w:szCs w:val="21"/>
        </w:rPr>
        <w:t>. Let me tell you some of my favorite ways of relaxing.</w:t>
      </w:r>
    </w:p>
    <w:p w:rsidR="008571CB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bCs/>
          <w:color w:val="000000"/>
          <w:szCs w:val="21"/>
        </w:rPr>
        <w:t>I am a big sports fan</w:t>
      </w:r>
      <w:r w:rsidRPr="008571CB">
        <w:rPr>
          <w:rFonts w:hint="eastAsia"/>
          <w:bCs/>
          <w:color w:val="000000"/>
          <w:szCs w:val="21"/>
        </w:rPr>
        <w:t>(</w:t>
      </w:r>
      <w:r w:rsidRPr="008571CB">
        <w:rPr>
          <w:rFonts w:hint="eastAsia"/>
          <w:bCs/>
          <w:color w:val="000000"/>
          <w:szCs w:val="21"/>
        </w:rPr>
        <w:t>粉丝</w:t>
      </w:r>
      <w:r w:rsidRPr="008571CB">
        <w:rPr>
          <w:rFonts w:hint="eastAsia"/>
          <w:bCs/>
          <w:color w:val="000000"/>
          <w:szCs w:val="21"/>
        </w:rPr>
        <w:t>)</w:t>
      </w:r>
      <w:r w:rsidRPr="008571CB">
        <w:rPr>
          <w:bCs/>
          <w:color w:val="000000"/>
          <w:szCs w:val="21"/>
        </w:rPr>
        <w:t>, so I like watching or playing many kinds of sports. My favorite sport is tennis. I often play tennis after school. And I enjoy watching tennis games on TV. Playing sports is really a good way of relaxing after a day’s hard work.</w:t>
      </w:r>
    </w:p>
    <w:p w:rsidR="008571CB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bCs/>
          <w:color w:val="000000"/>
          <w:szCs w:val="21"/>
        </w:rPr>
        <w:t xml:space="preserve">I like listening to music in my free time. I listen to all kinds, but beautiful piano music is my </w:t>
      </w:r>
      <w:r w:rsidRPr="008571CB">
        <w:rPr>
          <w:bCs/>
          <w:color w:val="000000"/>
          <w:szCs w:val="21"/>
        </w:rPr>
        <w:t>favourite</w:t>
      </w:r>
      <w:r w:rsidRPr="008571CB">
        <w:rPr>
          <w:bCs/>
          <w:color w:val="000000"/>
          <w:szCs w:val="21"/>
        </w:rPr>
        <w:t>. Some people can</w:t>
      </w:r>
      <w:r w:rsidRPr="008571CB">
        <w:rPr>
          <w:bCs/>
          <w:color w:val="000000"/>
          <w:szCs w:val="21"/>
        </w:rPr>
        <w:t>’</w:t>
      </w:r>
      <w:r w:rsidRPr="008571CB">
        <w:rPr>
          <w:bCs/>
          <w:color w:val="000000"/>
          <w:szCs w:val="21"/>
        </w:rPr>
        <w:t>t study while(</w:t>
      </w:r>
      <w:r w:rsidRPr="008571CB">
        <w:rPr>
          <w:bCs/>
          <w:color w:val="000000"/>
          <w:szCs w:val="21"/>
        </w:rPr>
        <w:t>当</w:t>
      </w:r>
      <w:r w:rsidRPr="008571CB">
        <w:rPr>
          <w:bCs/>
          <w:color w:val="000000"/>
          <w:szCs w:val="21"/>
        </w:rPr>
        <w:t xml:space="preserve">) listening to music, but I can study better by listening to my </w:t>
      </w:r>
      <w:r w:rsidRPr="008571CB">
        <w:rPr>
          <w:bCs/>
          <w:color w:val="000000"/>
          <w:szCs w:val="21"/>
        </w:rPr>
        <w:t>favourite</w:t>
      </w:r>
      <w:r w:rsidRPr="008571CB">
        <w:rPr>
          <w:bCs/>
          <w:color w:val="000000"/>
          <w:szCs w:val="21"/>
        </w:rPr>
        <w:t xml:space="preserve"> songs.</w:t>
      </w:r>
    </w:p>
    <w:p w:rsid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bCs/>
          <w:color w:val="000000"/>
          <w:szCs w:val="21"/>
        </w:rPr>
        <w:t>I also love traveling when(</w:t>
      </w:r>
      <w:r w:rsidRPr="008571CB">
        <w:rPr>
          <w:bCs/>
          <w:color w:val="000000"/>
          <w:szCs w:val="21"/>
        </w:rPr>
        <w:t>当</w:t>
      </w:r>
      <w:r w:rsidRPr="008571CB">
        <w:rPr>
          <w:bCs/>
          <w:color w:val="000000"/>
          <w:szCs w:val="21"/>
        </w:rPr>
        <w:t xml:space="preserve">) I want to relax. I like visiting different kinds of places and eating snacks there. Every summer, I go traveling with my parents. I hope to go to </w:t>
      </w:r>
      <w:smartTag w:uri="urn:schemas-microsoft-com:office:smarttags" w:element="place">
        <w:smartTag w:uri="urn:schemas-microsoft-com:office:smarttags" w:element="country-region">
          <w:r w:rsidRPr="008571CB">
            <w:rPr>
              <w:bCs/>
              <w:color w:val="000000"/>
              <w:szCs w:val="21"/>
            </w:rPr>
            <w:t>England</w:t>
          </w:r>
        </w:smartTag>
      </w:smartTag>
      <w:r w:rsidRPr="008571CB">
        <w:rPr>
          <w:bCs/>
          <w:color w:val="000000"/>
          <w:szCs w:val="21"/>
        </w:rPr>
        <w:t xml:space="preserve"> next year. </w:t>
      </w:r>
    </w:p>
    <w:p w:rsidR="00A85D4E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                                                             Yours</w:t>
      </w:r>
    </w:p>
    <w:p w:rsidR="00A85D4E" w:rsidRPr="008571CB" w:rsidP="008571CB">
      <w:pPr>
        <w:spacing w:line="360" w:lineRule="atLeast"/>
        <w:ind w:firstLine="360" w:firstLineChars="15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                                                              Peter</w:t>
      </w:r>
    </w:p>
    <w:p w:rsidR="008571CB" w:rsidRPr="008571CB" w:rsidP="00104CC2">
      <w:pPr>
        <w:spacing w:line="380" w:lineRule="atLeast"/>
        <w:ind w:firstLine="360" w:firstLineChars="150"/>
        <w:rPr>
          <w:bCs/>
          <w:color w:val="000000"/>
          <w:szCs w:val="21"/>
        </w:rPr>
      </w:pPr>
      <w:r w:rsidRPr="008571CB">
        <w:rPr>
          <w:rFonts w:hint="eastAsia"/>
          <w:bCs/>
          <w:color w:val="000000"/>
          <w:szCs w:val="21"/>
        </w:rPr>
        <w:t xml:space="preserve">                                                                               </w:t>
      </w:r>
      <w:r w:rsidR="00A85D4E">
        <w:rPr>
          <w:rFonts w:hint="eastAsia"/>
          <w:bCs/>
          <w:color w:val="000000"/>
          <w:szCs w:val="21"/>
        </w:rPr>
        <w:t xml:space="preserve">               </w:t>
      </w:r>
      <w:r w:rsidRPr="008571CB">
        <w:rPr>
          <w:rFonts w:hint="eastAsia"/>
          <w:szCs w:val="21"/>
        </w:rPr>
        <w:t>81. Who writes the letter?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 w:hint="eastAsia"/>
          <w:sz w:val="22"/>
          <w:szCs w:val="22"/>
          <w:u w:val="single"/>
        </w:rPr>
        <w:t xml:space="preserve">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hint="eastAsia"/>
          <w:szCs w:val="21"/>
        </w:rPr>
        <w:t xml:space="preserve">82. </w:t>
      </w:r>
      <w:r w:rsidRPr="008571CB">
        <w:rPr>
          <w:szCs w:val="21"/>
        </w:rPr>
        <w:t>What’s Peter’s favorite sport?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hint="eastAsia"/>
          <w:szCs w:val="21"/>
        </w:rPr>
        <w:t xml:space="preserve">83. </w:t>
      </w:r>
      <w:r w:rsidRPr="008571CB">
        <w:rPr>
          <w:bCs/>
          <w:color w:val="000000"/>
          <w:szCs w:val="21"/>
        </w:rPr>
        <w:t>What kind of music does Peter like best?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hint="eastAsia"/>
          <w:szCs w:val="21"/>
        </w:rPr>
        <w:t xml:space="preserve">84. </w:t>
      </w:r>
      <w:r w:rsidRPr="008571CB">
        <w:rPr>
          <w:bCs/>
          <w:color w:val="000000"/>
          <w:szCs w:val="21"/>
        </w:rPr>
        <w:t>How many ways of relaxing does Peter tell us?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8571CB" w:rsidRPr="008571CB" w:rsidP="00104CC2">
      <w:pPr>
        <w:spacing w:line="380" w:lineRule="atLeast"/>
        <w:rPr>
          <w:szCs w:val="21"/>
        </w:rPr>
      </w:pPr>
      <w:r w:rsidRPr="008571CB">
        <w:rPr>
          <w:rFonts w:hint="eastAsia"/>
          <w:szCs w:val="21"/>
        </w:rPr>
        <w:t xml:space="preserve">85. </w:t>
      </w:r>
      <w:r w:rsidRPr="008571CB">
        <w:rPr>
          <w:bCs/>
          <w:color w:val="000000"/>
          <w:szCs w:val="21"/>
        </w:rPr>
        <w:t>When does Peter go traveling with his parents?</w:t>
      </w:r>
    </w:p>
    <w:p w:rsidR="008571CB" w:rsidRPr="008571CB" w:rsidP="00104CC2">
      <w:pPr>
        <w:spacing w:line="380" w:lineRule="atLeast"/>
        <w:rPr>
          <w:rFonts w:cs="Arial"/>
          <w:sz w:val="22"/>
          <w:szCs w:val="22"/>
          <w:u w:val="single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104CC2" w:rsidP="00A85D4E">
      <w:pPr>
        <w:spacing w:line="400" w:lineRule="atLeast"/>
        <w:rPr>
          <w:b/>
        </w:rPr>
      </w:pPr>
    </w:p>
    <w:p w:rsidR="008571CB" w:rsidRPr="008571CB" w:rsidP="00A85D4E">
      <w:pPr>
        <w:spacing w:line="400" w:lineRule="atLeast"/>
      </w:pPr>
      <w:r w:rsidRPr="00A85D4E">
        <w:rPr>
          <w:rFonts w:hint="eastAsia"/>
          <w:b/>
        </w:rPr>
        <w:t>九、</w:t>
      </w:r>
      <w:r w:rsidRPr="008571CB">
        <w:rPr>
          <w:rFonts w:hint="eastAsia"/>
          <w:b/>
        </w:rPr>
        <w:t>句子翻译</w:t>
      </w:r>
      <w:r w:rsidRPr="008571CB">
        <w:rPr>
          <w:szCs w:val="21"/>
        </w:rPr>
        <w:t>（每小题</w:t>
      </w:r>
      <w:r w:rsidRPr="008571CB">
        <w:rPr>
          <w:rFonts w:hint="eastAsia"/>
          <w:szCs w:val="21"/>
        </w:rPr>
        <w:t>1</w:t>
      </w:r>
      <w:r w:rsidRPr="008571CB">
        <w:rPr>
          <w:szCs w:val="21"/>
        </w:rPr>
        <w:t>分，共</w:t>
      </w:r>
      <w:r w:rsidRPr="008571CB">
        <w:rPr>
          <w:rFonts w:hint="eastAsia"/>
          <w:szCs w:val="21"/>
        </w:rPr>
        <w:t>5</w:t>
      </w:r>
      <w:r w:rsidRPr="008571CB">
        <w:rPr>
          <w:szCs w:val="21"/>
        </w:rPr>
        <w:t>分）</w:t>
      </w:r>
    </w:p>
    <w:p w:rsidR="008571CB" w:rsidRPr="008571CB" w:rsidP="008571CB">
      <w:pPr>
        <w:spacing w:line="400" w:lineRule="atLeast"/>
      </w:pPr>
      <w:r w:rsidRPr="008571CB">
        <w:rPr>
          <w:rFonts w:hint="eastAsia"/>
        </w:rPr>
        <w:t>86.</w:t>
      </w:r>
      <w:r w:rsidR="00E5697A">
        <w:rPr>
          <w:rFonts w:hint="eastAsia"/>
        </w:rPr>
        <w:t>阅读很有趣。（</w:t>
      </w:r>
      <w:r w:rsidR="00E5697A">
        <w:t>…</w:t>
      </w:r>
      <w:r w:rsidR="00E5697A">
        <w:rPr>
          <w:rFonts w:hint="eastAsia"/>
        </w:rPr>
        <w:t>fun</w:t>
      </w:r>
      <w:r w:rsidR="00E5697A">
        <w:rPr>
          <w:rFonts w:hint="eastAsia"/>
        </w:rPr>
        <w:t>）</w:t>
      </w:r>
    </w:p>
    <w:p w:rsidR="008571CB" w:rsidRPr="008571CB" w:rsidP="008571CB">
      <w:pPr>
        <w:spacing w:line="400" w:lineRule="atLeast"/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 w:hint="eastAsia"/>
          <w:sz w:val="22"/>
          <w:szCs w:val="22"/>
          <w:u w:val="single"/>
        </w:rPr>
        <w:t xml:space="preserve">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</w:t>
      </w:r>
    </w:p>
    <w:p w:rsidR="008571CB" w:rsidRPr="008571CB" w:rsidP="008571CB">
      <w:pPr>
        <w:spacing w:line="400" w:lineRule="atLeast"/>
      </w:pPr>
      <w:r w:rsidRPr="008571CB">
        <w:rPr>
          <w:rFonts w:hint="eastAsia"/>
        </w:rPr>
        <w:t xml:space="preserve">87. </w:t>
      </w:r>
      <w:r w:rsidR="00E5697A">
        <w:rPr>
          <w:rFonts w:hint="eastAsia"/>
        </w:rPr>
        <w:t>周末你经常做什么？</w:t>
      </w:r>
      <w:r w:rsidR="00A85D4E">
        <w:rPr>
          <w:rFonts w:hint="eastAsia"/>
        </w:rPr>
        <w:t>( W</w:t>
      </w:r>
      <w:r w:rsidR="006047BD">
        <w:rPr>
          <w:rFonts w:hint="eastAsia"/>
        </w:rPr>
        <w:t>hat</w:t>
      </w:r>
      <w:r w:rsidR="006047BD">
        <w:t>…</w:t>
      </w:r>
      <w:r w:rsidR="006047BD">
        <w:rPr>
          <w:rFonts w:hint="eastAsia"/>
        </w:rPr>
        <w:t>do</w:t>
      </w:r>
      <w:r w:rsidRPr="008571CB">
        <w:rPr>
          <w:rFonts w:hint="eastAsia"/>
        </w:rPr>
        <w:t xml:space="preserve"> )</w:t>
      </w:r>
    </w:p>
    <w:p w:rsidR="008571CB" w:rsidRPr="008571CB" w:rsidP="008571CB">
      <w:pPr>
        <w:spacing w:line="400" w:lineRule="atLeast"/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8571CB" w:rsidRPr="008571CB" w:rsidP="00E5697A">
      <w:r w:rsidRPr="008571CB">
        <w:rPr>
          <w:rFonts w:hint="eastAsia"/>
        </w:rPr>
        <w:t xml:space="preserve">88. </w:t>
      </w:r>
      <w:r w:rsidR="00E5697A">
        <w:rPr>
          <w:rFonts w:hint="eastAsia"/>
        </w:rPr>
        <w:t>她喜欢所有的功课并且我擅长画画</w:t>
      </w:r>
      <w:r w:rsidRPr="00001C33" w:rsidR="00E5697A">
        <w:rPr>
          <w:rFonts w:hint="eastAsia"/>
        </w:rPr>
        <w:t>。</w:t>
      </w:r>
      <w:r w:rsidR="00E5697A">
        <w:rPr>
          <w:rFonts w:hint="eastAsia"/>
        </w:rPr>
        <w:t>(</w:t>
      </w:r>
      <w:r w:rsidR="00E5697A">
        <w:rPr>
          <w:rFonts w:hint="eastAsia"/>
        </w:rPr>
        <w:t>be</w:t>
      </w:r>
      <w:r w:rsidR="00E5697A">
        <w:rPr>
          <w:rFonts w:hint="eastAsia"/>
        </w:rPr>
        <w:t xml:space="preserve"> good at</w:t>
      </w:r>
      <w:r w:rsidR="00E5697A">
        <w:t>…</w:t>
      </w:r>
      <w:r w:rsidR="00E5697A">
        <w:rPr>
          <w:rFonts w:hint="eastAsia"/>
        </w:rPr>
        <w:t>)</w:t>
      </w:r>
    </w:p>
    <w:p w:rsidR="008571CB" w:rsidRPr="008571CB" w:rsidP="008571CB">
      <w:pPr>
        <w:spacing w:line="400" w:lineRule="atLeast"/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8571CB" w:rsidRPr="008571CB" w:rsidP="008571CB">
      <w:pPr>
        <w:spacing w:line="400" w:lineRule="atLeast"/>
      </w:pPr>
      <w:r w:rsidRPr="008571CB">
        <w:rPr>
          <w:rFonts w:hint="eastAsia"/>
        </w:rPr>
        <w:t xml:space="preserve">89. </w:t>
      </w:r>
      <w:r w:rsidRPr="008571CB" w:rsidR="00E5697A">
        <w:rPr>
          <w:rFonts w:hint="eastAsia"/>
        </w:rPr>
        <w:t>我和我的家人一起住在北京。</w:t>
      </w:r>
      <w:r w:rsidR="00E5697A">
        <w:rPr>
          <w:rFonts w:hint="eastAsia"/>
        </w:rPr>
        <w:t>(</w:t>
      </w:r>
      <w:r w:rsidR="00E5697A">
        <w:rPr>
          <w:rFonts w:hint="eastAsia"/>
        </w:rPr>
        <w:t>live</w:t>
      </w:r>
      <w:r w:rsidR="00E5697A">
        <w:rPr>
          <w:rFonts w:hint="eastAsia"/>
        </w:rPr>
        <w:t xml:space="preserve"> with</w:t>
      </w:r>
      <w:r w:rsidR="00E5697A">
        <w:t>…</w:t>
      </w:r>
      <w:r w:rsidR="00E5697A">
        <w:rPr>
          <w:rFonts w:hint="eastAsia"/>
        </w:rPr>
        <w:t>)</w:t>
      </w:r>
    </w:p>
    <w:p w:rsidR="008571CB" w:rsidRPr="008571CB" w:rsidP="008571CB">
      <w:pPr>
        <w:spacing w:line="400" w:lineRule="atLeast"/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355B20" w:rsidRPr="008571CB" w:rsidP="008571CB">
      <w:pPr>
        <w:spacing w:line="400" w:lineRule="atLeast"/>
      </w:pPr>
      <w:r w:rsidRPr="008571CB">
        <w:rPr>
          <w:rFonts w:hint="eastAsia"/>
        </w:rPr>
        <w:t>90.</w:t>
      </w:r>
      <w:r>
        <w:rPr>
          <w:rFonts w:hint="eastAsia"/>
        </w:rPr>
        <w:t>我们的图书馆在教学楼前面，看起来很现代化。</w:t>
      </w:r>
      <w:r w:rsidR="00E5697A">
        <w:rPr>
          <w:rFonts w:hint="eastAsia"/>
        </w:rPr>
        <w:t>(</w:t>
      </w:r>
      <w:r w:rsidR="006047BD">
        <w:rPr>
          <w:rFonts w:hint="eastAsia"/>
        </w:rPr>
        <w:t>in</w:t>
      </w:r>
      <w:r w:rsidR="006047BD">
        <w:rPr>
          <w:rFonts w:hint="eastAsia"/>
        </w:rPr>
        <w:t xml:space="preserve"> front of</w:t>
      </w:r>
      <w:r w:rsidR="006047BD">
        <w:t>…</w:t>
      </w:r>
      <w:r w:rsidR="006047BD">
        <w:rPr>
          <w:rFonts w:hint="eastAsia"/>
        </w:rPr>
        <w:t>,</w:t>
      </w:r>
      <w:r w:rsidR="00E5697A">
        <w:rPr>
          <w:rFonts w:hint="eastAsia"/>
        </w:rPr>
        <w:t>look</w:t>
      </w:r>
      <w:r w:rsidR="00E5697A">
        <w:t>…</w:t>
      </w:r>
      <w:r w:rsidR="00E5697A">
        <w:rPr>
          <w:rFonts w:hint="eastAsia"/>
        </w:rPr>
        <w:t>)</w:t>
      </w:r>
    </w:p>
    <w:p w:rsidR="00CB7A16" w:rsidP="008571CB">
      <w:pPr>
        <w:spacing w:line="400" w:lineRule="atLeast"/>
        <w:rPr>
          <w:rFonts w:cs="Arial"/>
          <w:sz w:val="22"/>
          <w:szCs w:val="22"/>
          <w:u w:val="single"/>
        </w:rPr>
      </w:pPr>
      <w:r w:rsidRPr="008571CB">
        <w:rPr>
          <w:rFonts w:cs="Arial" w:hint="eastAsia"/>
          <w:sz w:val="22"/>
          <w:szCs w:val="22"/>
        </w:rPr>
        <w:t xml:space="preserve">   </w:t>
      </w:r>
      <w:r w:rsidRPr="008571CB">
        <w:rPr>
          <w:rFonts w:cs="Arial"/>
          <w:sz w:val="22"/>
          <w:szCs w:val="22"/>
          <w:u w:val="single"/>
        </w:rPr>
        <w:t xml:space="preserve">                                                                       </w:t>
      </w:r>
    </w:p>
    <w:p w:rsidR="00CB7A16" w:rsidRPr="00CB7A16" w:rsidP="00A85D4E">
      <w:pPr>
        <w:spacing w:line="400" w:lineRule="atLeast"/>
        <w:rPr>
          <w:szCs w:val="21"/>
        </w:rPr>
      </w:pPr>
      <w:r w:rsidRPr="00A85D4E">
        <w:rPr>
          <w:rFonts w:hint="eastAsia"/>
          <w:b/>
          <w:szCs w:val="21"/>
        </w:rPr>
        <w:t>十、</w:t>
      </w:r>
      <w:r w:rsidRPr="00CB7A16">
        <w:rPr>
          <w:b/>
          <w:szCs w:val="21"/>
        </w:rPr>
        <w:t>书面表达</w:t>
      </w:r>
      <w:r w:rsidRPr="00CB7A16">
        <w:rPr>
          <w:szCs w:val="21"/>
        </w:rPr>
        <w:t>（</w:t>
      </w:r>
      <w:r w:rsidRPr="00CB7A16">
        <w:rPr>
          <w:szCs w:val="21"/>
        </w:rPr>
        <w:t>10</w:t>
      </w:r>
      <w:r w:rsidRPr="00CB7A16">
        <w:rPr>
          <w:szCs w:val="21"/>
        </w:rPr>
        <w:t>分）</w:t>
      </w:r>
    </w:p>
    <w:p w:rsidR="00CB7A16" w:rsidRPr="00CB7A16" w:rsidP="00CB7A16">
      <w:pPr>
        <w:spacing w:line="400" w:lineRule="atLeast"/>
        <w:ind w:firstLine="360" w:firstLineChars="150"/>
        <w:rPr>
          <w:szCs w:val="21"/>
        </w:rPr>
      </w:pPr>
      <w:r w:rsidRPr="00CB7A16">
        <w:rPr>
          <w:rFonts w:hint="eastAsia"/>
          <w:szCs w:val="21"/>
        </w:rPr>
        <w:t>假如你刚认识了一位新朋友</w:t>
      </w:r>
      <w:r w:rsidRPr="00CB7A16">
        <w:rPr>
          <w:rFonts w:hint="eastAsia"/>
          <w:szCs w:val="21"/>
        </w:rPr>
        <w:t>Sandy</w:t>
      </w:r>
      <w:r w:rsidRPr="00CB7A16">
        <w:rPr>
          <w:rFonts w:hint="eastAsia"/>
          <w:szCs w:val="21"/>
        </w:rPr>
        <w:t>。请根据表格中所提供的信息，以</w:t>
      </w:r>
      <w:r w:rsidRPr="00CB7A16">
        <w:rPr>
          <w:rFonts w:hint="eastAsia"/>
          <w:szCs w:val="21"/>
        </w:rPr>
        <w:t>My new friend</w:t>
      </w:r>
      <w:r w:rsidRPr="00CB7A16">
        <w:rPr>
          <w:rFonts w:hint="eastAsia"/>
          <w:szCs w:val="21"/>
        </w:rPr>
        <w:t>为题写一篇短文。开头已给出，省略号部分须适当发挥。</w:t>
      </w:r>
    </w:p>
    <w:p w:rsidR="00CB7A16" w:rsidRPr="00CB7A16" w:rsidP="00CB7A16">
      <w:pPr>
        <w:spacing w:line="400" w:lineRule="atLeast"/>
        <w:ind w:firstLine="360" w:firstLineChars="150"/>
        <w:rPr>
          <w:szCs w:val="21"/>
        </w:rPr>
      </w:pPr>
      <w:r w:rsidRPr="00CB7A16">
        <w:rPr>
          <w:rFonts w:hint="eastAsia"/>
          <w:szCs w:val="21"/>
        </w:rPr>
        <w:t>要求：</w:t>
      </w:r>
      <w:r w:rsidRPr="00CB7A16">
        <w:rPr>
          <w:rFonts w:hint="eastAsia"/>
          <w:szCs w:val="21"/>
        </w:rPr>
        <w:t xml:space="preserve">1. </w:t>
      </w:r>
      <w:r w:rsidRPr="00CB7A16">
        <w:rPr>
          <w:rFonts w:hint="eastAsia"/>
          <w:szCs w:val="21"/>
        </w:rPr>
        <w:t>要点齐全；</w:t>
      </w:r>
      <w:r w:rsidRPr="00CB7A16">
        <w:rPr>
          <w:rFonts w:hint="eastAsia"/>
          <w:szCs w:val="21"/>
        </w:rPr>
        <w:t xml:space="preserve">2. </w:t>
      </w:r>
      <w:r w:rsidRPr="00CB7A16">
        <w:rPr>
          <w:rFonts w:hint="eastAsia"/>
          <w:szCs w:val="21"/>
        </w:rPr>
        <w:t>合理分段，无语法错误；</w:t>
      </w:r>
      <w:r w:rsidRPr="00CB7A16">
        <w:rPr>
          <w:rFonts w:hint="eastAsia"/>
          <w:szCs w:val="21"/>
        </w:rPr>
        <w:t xml:space="preserve">3. </w:t>
      </w:r>
      <w:r w:rsidRPr="00CB7A16">
        <w:rPr>
          <w:rFonts w:hint="eastAsia"/>
          <w:szCs w:val="21"/>
        </w:rPr>
        <w:t>书写工整。</w:t>
      </w:r>
    </w:p>
    <w:tbl>
      <w:tblPr>
        <w:tblStyle w:val="1"/>
        <w:tblW w:w="0" w:type="auto"/>
        <w:tblInd w:w="828" w:type="dxa"/>
        <w:tblLook w:val="01E0"/>
      </w:tblPr>
      <w:tblGrid>
        <w:gridCol w:w="900"/>
        <w:gridCol w:w="2520"/>
        <w:gridCol w:w="720"/>
        <w:gridCol w:w="3079"/>
      </w:tblGrid>
      <w:tr w:rsidTr="00C82004">
        <w:tblPrEx>
          <w:tblW w:w="0" w:type="auto"/>
          <w:tblInd w:w="828" w:type="dxa"/>
          <w:tblLook w:val="01E0"/>
        </w:tblPrEx>
        <w:tc>
          <w:tcPr>
            <w:tcW w:w="90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5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smartTag w:uri="urn:schemas-microsoft-com:office:smarttags" w:element="place">
              <w:smartTag w:uri="urn:schemas-microsoft-com:office:smarttags" w:element="City">
                <w:r w:rsidRPr="00CB7A16">
                  <w:rPr>
                    <w:rFonts w:hint="eastAsia"/>
                    <w:sz w:val="21"/>
                  </w:rPr>
                  <w:t>Sandy</w:t>
                </w:r>
              </w:smartTag>
            </w:smartTag>
          </w:p>
        </w:tc>
        <w:tc>
          <w:tcPr>
            <w:tcW w:w="7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爱好</w:t>
            </w:r>
          </w:p>
        </w:tc>
        <w:tc>
          <w:tcPr>
            <w:tcW w:w="3079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 w:rsidRPr="00CB7A16">
              <w:rPr>
                <w:rFonts w:ascii="宋体" w:hAnsi="宋体" w:hint="eastAsia"/>
                <w:sz w:val="21"/>
                <w:szCs w:val="21"/>
              </w:rPr>
              <w:t>跳舞，游泳……</w:t>
            </w:r>
          </w:p>
        </w:tc>
      </w:tr>
      <w:tr w:rsidTr="00C82004">
        <w:tblPrEx>
          <w:tblW w:w="0" w:type="auto"/>
          <w:tblInd w:w="828" w:type="dxa"/>
          <w:tblLook w:val="01E0"/>
        </w:tblPrEx>
        <w:tc>
          <w:tcPr>
            <w:tcW w:w="90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年龄</w:t>
            </w:r>
          </w:p>
        </w:tc>
        <w:tc>
          <w:tcPr>
            <w:tcW w:w="25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 w:rsidRPr="00CB7A16">
              <w:rPr>
                <w:rFonts w:hint="eastAsia"/>
                <w:sz w:val="21"/>
              </w:rPr>
              <w:t>13</w:t>
            </w:r>
          </w:p>
        </w:tc>
        <w:tc>
          <w:tcPr>
            <w:tcW w:w="7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擅长</w:t>
            </w:r>
          </w:p>
        </w:tc>
        <w:tc>
          <w:tcPr>
            <w:tcW w:w="3079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唱英文歌曲，音乐俱乐部成员</w:t>
            </w:r>
          </w:p>
        </w:tc>
      </w:tr>
      <w:tr w:rsidTr="00C82004">
        <w:tblPrEx>
          <w:tblW w:w="0" w:type="auto"/>
          <w:tblInd w:w="828" w:type="dxa"/>
          <w:tblLook w:val="01E0"/>
        </w:tblPrEx>
        <w:tc>
          <w:tcPr>
            <w:tcW w:w="90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班级</w:t>
            </w:r>
          </w:p>
        </w:tc>
        <w:tc>
          <w:tcPr>
            <w:tcW w:w="25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 w:rsidRPr="00CB7A16">
              <w:rPr>
                <w:rFonts w:ascii="宋体" w:hAnsi="宋体" w:hint="eastAsia"/>
                <w:sz w:val="21"/>
                <w:szCs w:val="21"/>
              </w:rPr>
              <w:t>七</w:t>
            </w:r>
            <w:r w:rsidRPr="00CB7A16">
              <w:rPr>
                <w:rFonts w:hint="eastAsia"/>
                <w:sz w:val="21"/>
              </w:rPr>
              <w:t>（</w:t>
            </w:r>
            <w:r w:rsidRPr="00CB7A16">
              <w:rPr>
                <w:rFonts w:hint="eastAsia"/>
                <w:sz w:val="21"/>
              </w:rPr>
              <w:t>5</w:t>
            </w:r>
            <w:r w:rsidRPr="00CB7A16">
              <w:rPr>
                <w:rFonts w:hint="eastAsia"/>
                <w:sz w:val="21"/>
              </w:rPr>
              <w:t>）</w:t>
            </w:r>
            <w:r w:rsidRPr="00CB7A16">
              <w:rPr>
                <w:rFonts w:ascii="宋体" w:hAnsi="宋体" w:hint="eastAsia"/>
                <w:sz w:val="21"/>
                <w:szCs w:val="21"/>
              </w:rPr>
              <w:t>班</w:t>
            </w:r>
          </w:p>
        </w:tc>
        <w:tc>
          <w:tcPr>
            <w:tcW w:w="7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梦想</w:t>
            </w:r>
          </w:p>
        </w:tc>
        <w:tc>
          <w:tcPr>
            <w:tcW w:w="3079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 w:rsidRPr="00CB7A16">
              <w:rPr>
                <w:rFonts w:ascii="宋体" w:hAnsi="宋体" w:hint="eastAsia"/>
                <w:sz w:val="21"/>
                <w:szCs w:val="21"/>
              </w:rPr>
              <w:t>想当一名……</w:t>
            </w:r>
          </w:p>
        </w:tc>
      </w:tr>
      <w:tr w:rsidTr="00C82004">
        <w:tblPrEx>
          <w:tblW w:w="0" w:type="auto"/>
          <w:tblInd w:w="828" w:type="dxa"/>
          <w:tblLook w:val="01E0"/>
        </w:tblPrEx>
        <w:tc>
          <w:tcPr>
            <w:tcW w:w="90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外貌</w:t>
            </w:r>
          </w:p>
        </w:tc>
        <w:tc>
          <w:tcPr>
            <w:tcW w:w="25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sz w:val="21"/>
                <w:szCs w:val="21"/>
              </w:rPr>
            </w:pPr>
            <w:r w:rsidRPr="00CB7A16">
              <w:rPr>
                <w:rFonts w:ascii="宋体" w:hAnsi="宋体" w:hint="eastAsia"/>
                <w:sz w:val="21"/>
                <w:szCs w:val="21"/>
              </w:rPr>
              <w:t>高、苗条，长发，戴眼镜</w:t>
            </w:r>
          </w:p>
        </w:tc>
        <w:tc>
          <w:tcPr>
            <w:tcW w:w="720" w:type="dxa"/>
          </w:tcPr>
          <w:p w:rsidR="00CB7A16" w:rsidRPr="00CB7A16" w:rsidP="00CB7A16">
            <w:pPr>
              <w:spacing w:line="400" w:lineRule="atLeast"/>
              <w:rPr>
                <w:rFonts w:ascii="宋体" w:hAnsi="宋体"/>
                <w:b/>
                <w:sz w:val="21"/>
                <w:szCs w:val="21"/>
              </w:rPr>
            </w:pPr>
            <w:r w:rsidRPr="00CB7A16">
              <w:rPr>
                <w:rFonts w:ascii="宋体" w:hAnsi="宋体" w:hint="eastAsia"/>
                <w:b/>
                <w:sz w:val="21"/>
                <w:szCs w:val="21"/>
              </w:rPr>
              <w:t>希望</w:t>
            </w:r>
          </w:p>
        </w:tc>
        <w:tc>
          <w:tcPr>
            <w:tcW w:w="3079" w:type="dxa"/>
          </w:tcPr>
          <w:p w:rsidR="00CB7A16" w:rsidRPr="00CB7A16" w:rsidP="00CB7A16">
            <w:pPr>
              <w:spacing w:line="400" w:lineRule="atLeast"/>
              <w:rPr>
                <w:rFonts w:eastAsia="黑体"/>
                <w:sz w:val="21"/>
                <w:szCs w:val="21"/>
              </w:rPr>
            </w:pPr>
            <w:r w:rsidRPr="00CB7A16">
              <w:rPr>
                <w:rFonts w:ascii="宋体" w:hAnsi="宋体" w:hint="eastAsia"/>
                <w:sz w:val="21"/>
                <w:szCs w:val="21"/>
              </w:rPr>
              <w:t>……</w:t>
            </w:r>
          </w:p>
        </w:tc>
      </w:tr>
    </w:tbl>
    <w:p w:rsidR="006A2FE2" w:rsidP="00CB7A16">
      <w:pPr>
        <w:spacing w:line="400" w:lineRule="atLeast"/>
        <w:jc w:val="center"/>
        <w:rPr>
          <w:rFonts w:cs="Arial"/>
          <w:sz w:val="22"/>
          <w:szCs w:val="22"/>
        </w:rPr>
      </w:pPr>
    </w:p>
    <w:p w:rsidR="00CB7A16" w:rsidRPr="00CB7A16" w:rsidP="00CB7A16">
      <w:pPr>
        <w:spacing w:line="400" w:lineRule="atLeast"/>
        <w:jc w:val="center"/>
        <w:rPr>
          <w:rFonts w:cs="Arial"/>
          <w:sz w:val="22"/>
          <w:szCs w:val="22"/>
        </w:rPr>
      </w:pPr>
      <w:r w:rsidRPr="00CB7A16">
        <w:rPr>
          <w:rFonts w:cs="Arial" w:hint="eastAsia"/>
          <w:sz w:val="22"/>
          <w:szCs w:val="22"/>
        </w:rPr>
        <w:t>My new friend</w:t>
      </w:r>
    </w:p>
    <w:p w:rsidR="00CB7A16" w:rsidRPr="00CB7A16" w:rsidP="00CB7A16">
      <w:pPr>
        <w:spacing w:line="400" w:lineRule="atLeast"/>
        <w:ind w:firstLine="480" w:firstLineChars="200"/>
        <w:rPr>
          <w:rFonts w:cs="Arial"/>
          <w:sz w:val="22"/>
          <w:szCs w:val="22"/>
        </w:rPr>
      </w:pPr>
      <w:r w:rsidRPr="00CB7A16">
        <w:rPr>
          <w:rFonts w:cs="Arial" w:hint="eastAsia"/>
          <w:sz w:val="22"/>
          <w:szCs w:val="22"/>
        </w:rPr>
        <w:t>Hello, everybody. I ____________________________________________________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CB7A16" w:rsidP="00CB7A16">
      <w:pPr>
        <w:spacing w:line="400" w:lineRule="atLeast"/>
        <w:rPr>
          <w:rFonts w:cs="Arial"/>
          <w:sz w:val="22"/>
          <w:szCs w:val="22"/>
          <w:u w:val="single"/>
        </w:rPr>
      </w:pPr>
      <w:r w:rsidRPr="00CB7A16">
        <w:rPr>
          <w:rFonts w:cs="Arial"/>
          <w:sz w:val="22"/>
          <w:szCs w:val="22"/>
          <w:u w:val="single"/>
        </w:rPr>
        <w:t xml:space="preserve">                                                                          </w:t>
      </w:r>
    </w:p>
    <w:p w:rsidR="00CB7A16" w:rsidRPr="008571CB" w:rsidP="008571CB">
      <w:pPr>
        <w:spacing w:line="400" w:lineRule="atLeast"/>
      </w:pPr>
    </w:p>
    <w:sectPr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44741849"/>
      <w:docPartObj>
        <w:docPartGallery w:val="Page Numbers (Bottom of Page)"/>
        <w:docPartUnique/>
      </w:docPartObj>
    </w:sdtPr>
    <w:sdtContent>
      <w:p w:rsidR="0031158B">
        <w:pPr>
          <w:pStyle w:val="Footer"/>
        </w:pPr>
        <w:r>
          <w:rPr>
            <w:rFonts w:hint="eastAsia"/>
          </w:rPr>
          <w:t xml:space="preserve">                             </w:t>
        </w:r>
        <w:r>
          <w:rPr>
            <w:rFonts w:hint="eastAsia"/>
          </w:rPr>
          <w:t>七年级英语</w:t>
        </w:r>
        <w:r>
          <w:rPr>
            <w:rFonts w:hint="eastAsia"/>
          </w:rPr>
          <w:t xml:space="preserve">  </w:t>
        </w: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B8153B" w:rsidR="00B8153B">
          <w:rPr>
            <w:noProof/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 </w:t>
        </w:r>
        <w:r>
          <w:rPr>
            <w:rFonts w:hint="eastAsia"/>
          </w:rPr>
          <w:t>共</w:t>
        </w:r>
        <w:r>
          <w:rPr>
            <w:rFonts w:hint="eastAsia"/>
          </w:rPr>
          <w:t>8</w:t>
        </w:r>
        <w:r>
          <w:rPr>
            <w:rFonts w:hint="eastAsia"/>
          </w:rPr>
          <w:t>页</w:t>
        </w:r>
      </w:p>
    </w:sdtContent>
  </w:sdt>
  <w:p w:rsidR="0031158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upperLetter"/>
      <w:suff w:val="space"/>
      <w:lvlText w:val="%1."/>
      <w:lvlJc w:val="left"/>
    </w:lvl>
  </w:abstractNum>
  <w:abstractNum w:abstractNumId="1">
    <w:nsid w:val="00000005"/>
    <w:multiLevelType w:val="singleLevel"/>
    <w:tmpl w:val="00000005"/>
    <w:lvl w:ilvl="0">
      <w:start w:val="1"/>
      <w:numFmt w:val="upperLetter"/>
      <w:suff w:val="space"/>
      <w:lvlText w:val="%1."/>
      <w:lvlJc w:val="left"/>
    </w:lvl>
  </w:abstractNum>
  <w:abstractNum w:abstractNumId="2">
    <w:nsid w:val="00000007"/>
    <w:multiLevelType w:val="singleLevel"/>
    <w:tmpl w:val="00000007"/>
    <w:lvl w:ilvl="0">
      <w:start w:val="1"/>
      <w:numFmt w:val="upperLetter"/>
      <w:suff w:val="space"/>
      <w:lvlText w:val="%1."/>
      <w:lvlJc w:val="left"/>
    </w:lvl>
  </w:abstractNum>
  <w:abstractNum w:abstractNumId="3">
    <w:nsid w:val="00000009"/>
    <w:multiLevelType w:val="singleLevel"/>
    <w:tmpl w:val="00000009"/>
    <w:lvl w:ilvl="0">
      <w:start w:val="1"/>
      <w:numFmt w:val="upperLetter"/>
      <w:suff w:val="space"/>
      <w:lvlText w:val="%1."/>
      <w:lvlJc w:val="left"/>
    </w:lvl>
  </w:abstractNum>
  <w:abstractNum w:abstractNumId="4">
    <w:nsid w:val="0000000B"/>
    <w:multiLevelType w:val="singleLevel"/>
    <w:tmpl w:val="0000000B"/>
    <w:lvl w:ilvl="0">
      <w:start w:val="1"/>
      <w:numFmt w:val="upperLetter"/>
      <w:suff w:val="space"/>
      <w:lvlText w:val="%1."/>
      <w:lvlJc w:val="left"/>
    </w:lvl>
  </w:abstractNum>
  <w:abstractNum w:abstractNumId="5">
    <w:nsid w:val="0000000C"/>
    <w:multiLevelType w:val="singleLevel"/>
    <w:tmpl w:val="0000000C"/>
    <w:lvl w:ilvl="0">
      <w:start w:val="1"/>
      <w:numFmt w:val="upperLetter"/>
      <w:suff w:val="space"/>
      <w:lvlText w:val="%1."/>
      <w:lvlJc w:val="left"/>
    </w:lvl>
  </w:abstractNum>
  <w:abstractNum w:abstractNumId="6">
    <w:nsid w:val="0000000E"/>
    <w:multiLevelType w:val="singleLevel"/>
    <w:tmpl w:val="0000000E"/>
    <w:lvl w:ilvl="0">
      <w:start w:val="1"/>
      <w:numFmt w:val="upperLetter"/>
      <w:suff w:val="space"/>
      <w:lvlText w:val="%1."/>
      <w:lvlJc w:val="left"/>
    </w:lvl>
  </w:abstractNum>
  <w:abstractNum w:abstractNumId="7">
    <w:nsid w:val="0000000F"/>
    <w:multiLevelType w:val="singleLevel"/>
    <w:tmpl w:val="0000000F"/>
    <w:lvl w:ilvl="0">
      <w:start w:val="1"/>
      <w:numFmt w:val="upperLetter"/>
      <w:suff w:val="space"/>
      <w:lvlText w:val="%1."/>
      <w:lvlJc w:val="left"/>
    </w:lvl>
  </w:abstractNum>
  <w:abstractNum w:abstractNumId="8">
    <w:nsid w:val="00000012"/>
    <w:multiLevelType w:val="singleLevel"/>
    <w:tmpl w:val="00000012"/>
    <w:lvl w:ilvl="0">
      <w:start w:val="1"/>
      <w:numFmt w:val="upperLetter"/>
      <w:suff w:val="space"/>
      <w:lvlText w:val="%1."/>
      <w:lvlJc w:val="left"/>
    </w:lvl>
  </w:abstractNum>
  <w:abstractNum w:abstractNumId="9">
    <w:nsid w:val="00000013"/>
    <w:multiLevelType w:val="singleLevel"/>
    <w:tmpl w:val="00000013"/>
    <w:lvl w:ilvl="0">
      <w:start w:val="1"/>
      <w:numFmt w:val="upperLetter"/>
      <w:suff w:val="space"/>
      <w:lvlText w:val="%1."/>
      <w:lvlJc w:val="left"/>
    </w:lvl>
  </w:abstractNum>
  <w:abstractNum w:abstractNumId="10">
    <w:nsid w:val="00000015"/>
    <w:multiLevelType w:val="singleLevel"/>
    <w:tmpl w:val="00000015"/>
    <w:lvl w:ilvl="0">
      <w:start w:val="1"/>
      <w:numFmt w:val="upperLetter"/>
      <w:suff w:val="space"/>
      <w:lvlText w:val="%1."/>
      <w:lvlJc w:val="left"/>
    </w:lvl>
  </w:abstractNum>
  <w:abstractNum w:abstractNumId="11">
    <w:nsid w:val="0D035FB9"/>
    <w:multiLevelType w:val="hybridMultilevel"/>
    <w:tmpl w:val="655E349C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1D5619F7"/>
    <w:multiLevelType w:val="hybridMultilevel"/>
    <w:tmpl w:val="5470A4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602561B"/>
    <w:multiLevelType w:val="singleLevel"/>
    <w:tmpl w:val="5602561B"/>
    <w:lvl w:ilvl="0">
      <w:start w:val="4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5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41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4156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41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41560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74156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74156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rsid w:val="00F828B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TableNormal"/>
    <w:next w:val="TableGrid"/>
    <w:rsid w:val="00CB7A1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C134-4481-4903-B585-EBC4F835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8</Pages>
  <Words>2199</Words>
  <Characters>12538</Characters>
  <Application>Microsoft Office Word</Application>
  <DocSecurity>0</DocSecurity>
  <Lines>104</Lines>
  <Paragraphs>29</Paragraphs>
  <ScaleCrop>false</ScaleCrop>
  <Company>china</Company>
  <LinksUpToDate>false</LinksUpToDate>
  <CharactersWithSpaces>14708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dcterms:created xsi:type="dcterms:W3CDTF">2017-10-02T01:35:00Z</dcterms:created>
  <dcterms:modified xsi:type="dcterms:W3CDTF">2017-10-03T05:04:00Z</dcterms:modified>
</cp:coreProperties>
</file>