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240" w:lineRule="auto"/>
        <w:jc w:val="center"/>
        <w:rPr>
          <w:rFonts w:hint="eastAsia" w:ascii="黑体" w:hAnsi="黑体" w:eastAsia="黑体" w:cs="黑体"/>
          <w:sz w:val="32"/>
          <w:szCs w:val="32"/>
          <w:lang w:val="en-US" w:eastAsia="zh-CN"/>
        </w:rPr>
      </w:pPr>
      <w:r>
        <w:rPr>
          <w:rFonts w:hint="eastAsia" w:ascii="黑体" w:hAnsi="黑体" w:eastAsia="黑体" w:cs="黑体"/>
          <w:sz w:val="32"/>
          <w:szCs w:val="32"/>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11023600</wp:posOffset>
            </wp:positionV>
            <wp:extent cx="330200" cy="330200"/>
            <wp:effectExtent l="0" t="0" r="1270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30200" cy="330200"/>
                    </a:xfrm>
                    <a:prstGeom prst="rect">
                      <a:avLst/>
                    </a:prstGeom>
                  </pic:spPr>
                </pic:pic>
              </a:graphicData>
            </a:graphic>
          </wp:anchor>
        </w:drawing>
      </w:r>
      <w:r>
        <w:rPr>
          <w:rFonts w:hint="eastAsia" w:ascii="黑体" w:hAnsi="黑体" w:eastAsia="黑体" w:cs="黑体"/>
          <w:sz w:val="32"/>
          <w:szCs w:val="32"/>
        </w:rPr>
        <w:t>201</w:t>
      </w:r>
      <w:r>
        <w:rPr>
          <w:rFonts w:hint="eastAsia" w:ascii="黑体" w:hAnsi="黑体" w:eastAsia="黑体" w:cs="黑体"/>
          <w:sz w:val="32"/>
          <w:szCs w:val="32"/>
          <w:lang w:val="en-US" w:eastAsia="zh-CN"/>
        </w:rPr>
        <w:t>9</w:t>
      </w:r>
      <w:r>
        <w:rPr>
          <w:rFonts w:hint="eastAsia" w:ascii="黑体" w:hAnsi="黑体" w:eastAsia="黑体" w:cs="黑体"/>
          <w:sz w:val="32"/>
          <w:szCs w:val="32"/>
        </w:rPr>
        <w:t>-20</w:t>
      </w:r>
      <w:r>
        <w:rPr>
          <w:rFonts w:hint="eastAsia" w:ascii="黑体" w:hAnsi="黑体" w:eastAsia="黑体" w:cs="黑体"/>
          <w:sz w:val="32"/>
          <w:szCs w:val="32"/>
          <w:lang w:val="en-US" w:eastAsia="zh-CN"/>
        </w:rPr>
        <w:t>20-2七年级英语月考试题</w:t>
      </w:r>
    </w:p>
    <w:p>
      <w:pPr>
        <w:spacing w:line="240" w:lineRule="auto"/>
        <w:jc w:val="center"/>
        <w:rPr>
          <w:rFonts w:hint="default" w:ascii="黑体" w:hAnsi="黑体" w:eastAsia="黑体" w:cs="黑体"/>
          <w:sz w:val="24"/>
          <w:szCs w:val="24"/>
          <w:lang w:val="en-US" w:eastAsia="zh-CN"/>
        </w:rPr>
      </w:pPr>
      <w:r>
        <w:rPr>
          <w:rFonts w:hint="eastAsia" w:ascii="宋体" w:hAnsi="宋体" w:eastAsia="宋体" w:cs="宋体"/>
          <w:sz w:val="24"/>
          <w:szCs w:val="24"/>
          <w:lang w:val="en-US" w:eastAsia="zh-CN"/>
        </w:rPr>
        <w:t>（总分：100分   考试时间：90分钟 )</w:t>
      </w:r>
      <w:r>
        <w:rPr>
          <w:rFonts w:hint="eastAsia" w:ascii="黑体" w:hAnsi="黑体" w:eastAsia="黑体" w:cs="黑体"/>
          <w:sz w:val="24"/>
          <w:szCs w:val="24"/>
          <w:lang w:val="en-US" w:eastAsia="zh-CN"/>
        </w:rPr>
        <w:tab/>
      </w:r>
      <w:r>
        <w:rPr>
          <w:rFonts w:hint="eastAsia" w:ascii="黑体" w:hAnsi="黑体" w:eastAsia="黑体" w:cs="黑体"/>
          <w:sz w:val="24"/>
          <w:szCs w:val="24"/>
          <w:lang w:val="en-US" w:eastAsia="zh-CN"/>
        </w:rPr>
        <w:tab/>
      </w:r>
    </w:p>
    <w:p>
      <w:pPr>
        <w:spacing w:line="240" w:lineRule="auto"/>
        <w:rPr>
          <w:rFonts w:hint="eastAsia" w:ascii="Times New Roman" w:hAnsi="Times New Roman"/>
        </w:rPr>
      </w:pPr>
      <w:r>
        <w:rPr>
          <w:rFonts w:hint="eastAsia" w:ascii="黑体" w:hAnsi="黑体" w:eastAsia="黑体" w:cs="黑体"/>
          <w:b/>
          <w:bCs/>
        </w:rPr>
        <w:t>一、听力理解（20题，每小题1分，共20分）</w:t>
      </w:r>
    </w:p>
    <w:p>
      <w:pPr>
        <w:spacing w:line="240" w:lineRule="auto"/>
        <w:ind w:left="735" w:hanging="738" w:hangingChars="350"/>
        <w:rPr>
          <w:rFonts w:hint="eastAsia" w:ascii="Times New Roman" w:hAnsi="Times New Roman"/>
          <w:szCs w:val="21"/>
        </w:rPr>
      </w:pPr>
      <w:r>
        <w:rPr>
          <w:rFonts w:ascii="Times New Roman" w:hAnsi="Times New Roman"/>
          <w:b/>
          <w:bCs/>
          <w:szCs w:val="21"/>
        </w:rPr>
        <w:t>第一节</w:t>
      </w:r>
      <w:r>
        <w:rPr>
          <w:rFonts w:hint="eastAsia" w:ascii="Times New Roman" w:hAnsi="Times New Roman"/>
          <w:b/>
          <w:bCs/>
          <w:szCs w:val="21"/>
        </w:rPr>
        <w:t xml:space="preserve"> </w:t>
      </w:r>
      <w:r>
        <w:rPr>
          <w:rFonts w:hint="eastAsia" w:ascii="宋体" w:hAnsi="宋体" w:eastAsia="宋体" w:cs="宋体"/>
          <w:szCs w:val="21"/>
        </w:rPr>
        <w:t>听下面5段小对话，每段对话后有1个小题，从题中所给的A、B、C三个选项中选出最佳答案，并将其标号填涂在答题卡的相应位置。每段对话读两遍。</w:t>
      </w:r>
    </w:p>
    <w:p>
      <w:pPr>
        <w:spacing w:line="240" w:lineRule="auto"/>
        <w:rPr>
          <w:rFonts w:hint="eastAsia" w:ascii="Times New Roman" w:hAnsi="Times New Roman"/>
        </w:rPr>
      </w:pPr>
      <w:r>
        <w:rPr>
          <w:rFonts w:hint="eastAsia" w:ascii="Times New Roman" w:hAnsi="Times New Roman"/>
        </w:rPr>
        <w:t>(    )1. Who is more outgoing than Robert?</w:t>
      </w:r>
    </w:p>
    <w:p>
      <w:pPr>
        <w:spacing w:line="240" w:lineRule="auto"/>
        <w:rPr>
          <w:rFonts w:hint="eastAsia" w:ascii="Times New Roman" w:hAnsi="Times New Roman"/>
        </w:rPr>
      </w:pPr>
      <w:r>
        <w:rPr>
          <w:rFonts w:hint="eastAsia" w:ascii="Times New Roman" w:hAnsi="Times New Roman"/>
        </w:rPr>
        <w:t xml:space="preserve">       A. Louis.                B. Ben.                    C. Ben</w:t>
      </w:r>
      <w:r>
        <w:rPr>
          <w:rFonts w:ascii="Times New Roman" w:hAnsi="Times New Roman"/>
        </w:rPr>
        <w:t>’</w:t>
      </w:r>
      <w:r>
        <w:rPr>
          <w:rFonts w:hint="eastAsia" w:ascii="Times New Roman" w:hAnsi="Times New Roman"/>
        </w:rPr>
        <w:t>s brother.</w:t>
      </w:r>
    </w:p>
    <w:p>
      <w:pPr>
        <w:spacing w:line="240" w:lineRule="auto"/>
        <w:rPr>
          <w:rFonts w:hint="eastAsia" w:ascii="Times New Roman" w:hAnsi="Times New Roman"/>
        </w:rPr>
      </w:pPr>
      <w:r>
        <w:rPr>
          <w:rFonts w:hint="eastAsia" w:ascii="Times New Roman" w:hAnsi="Times New Roman"/>
        </w:rPr>
        <w:t>(    )2. Where are Lily</w:t>
      </w:r>
      <w:r>
        <w:rPr>
          <w:rFonts w:ascii="Times New Roman" w:hAnsi="Times New Roman"/>
        </w:rPr>
        <w:t>’</w:t>
      </w:r>
      <w:r>
        <w:rPr>
          <w:rFonts w:hint="eastAsia" w:ascii="Times New Roman" w:hAnsi="Times New Roman"/>
        </w:rPr>
        <w:t>s family going for vacation?</w:t>
      </w:r>
    </w:p>
    <w:p>
      <w:pPr>
        <w:spacing w:line="240" w:lineRule="auto"/>
        <w:rPr>
          <w:rFonts w:hint="eastAsia" w:ascii="Times New Roman" w:hAnsi="Times New Roman"/>
        </w:rPr>
      </w:pPr>
      <w:r>
        <w:rPr>
          <w:rFonts w:hint="eastAsia" w:ascii="Times New Roman" w:hAnsi="Times New Roman"/>
        </w:rPr>
        <w:t xml:space="preserve">       A. To Beijing.             B. To London.               C. To Paris.</w:t>
      </w:r>
    </w:p>
    <w:p>
      <w:pPr>
        <w:spacing w:line="240" w:lineRule="auto"/>
        <w:rPr>
          <w:rFonts w:hint="eastAsia" w:ascii="Times New Roman" w:hAnsi="Times New Roman"/>
        </w:rPr>
      </w:pPr>
      <w:r>
        <w:rPr>
          <w:rFonts w:hint="eastAsia" w:ascii="Times New Roman" w:hAnsi="Times New Roman"/>
        </w:rPr>
        <w:t>(    )3. Whose bike is the girl going to borrow?</w:t>
      </w:r>
    </w:p>
    <w:p>
      <w:pPr>
        <w:spacing w:line="240" w:lineRule="auto"/>
        <w:rPr>
          <w:rFonts w:hint="eastAsia" w:ascii="Times New Roman" w:hAnsi="Times New Roman"/>
        </w:rPr>
      </w:pPr>
      <w:r>
        <w:rPr>
          <w:rFonts w:hint="eastAsia" w:ascii="Times New Roman" w:hAnsi="Times New Roman"/>
        </w:rPr>
        <w:t xml:space="preserve">       A. Dave</w:t>
      </w:r>
      <w:r>
        <w:rPr>
          <w:rFonts w:ascii="Times New Roman" w:hAnsi="Times New Roman"/>
        </w:rPr>
        <w:t>’</w:t>
      </w:r>
      <w:r>
        <w:rPr>
          <w:rFonts w:hint="eastAsia" w:ascii="Times New Roman" w:hAnsi="Times New Roman"/>
        </w:rPr>
        <w:t>s.                B. Kevin</w:t>
      </w:r>
      <w:r>
        <w:rPr>
          <w:rFonts w:ascii="Times New Roman" w:hAnsi="Times New Roman"/>
        </w:rPr>
        <w:t>’</w:t>
      </w:r>
      <w:r>
        <w:rPr>
          <w:rFonts w:hint="eastAsia" w:ascii="Times New Roman" w:hAnsi="Times New Roman"/>
        </w:rPr>
        <w:t>s.                 C. Tony</w:t>
      </w:r>
      <w:r>
        <w:rPr>
          <w:rFonts w:ascii="Times New Roman" w:hAnsi="Times New Roman"/>
        </w:rPr>
        <w:t>’</w:t>
      </w:r>
      <w:r>
        <w:rPr>
          <w:rFonts w:hint="eastAsia" w:ascii="Times New Roman" w:hAnsi="Times New Roman"/>
        </w:rPr>
        <w:t>s.</w:t>
      </w:r>
    </w:p>
    <w:p>
      <w:pPr>
        <w:spacing w:line="240" w:lineRule="auto"/>
        <w:rPr>
          <w:rFonts w:hint="eastAsia" w:ascii="Times New Roman" w:hAnsi="Times New Roman"/>
        </w:rPr>
      </w:pPr>
      <w:r>
        <w:rPr>
          <w:rFonts w:hint="eastAsia" w:ascii="Times New Roman" w:hAnsi="Times New Roman"/>
        </w:rPr>
        <w:t>(    )4. Who is the shortest?</w:t>
      </w:r>
    </w:p>
    <w:p>
      <w:pPr>
        <w:spacing w:line="240" w:lineRule="auto"/>
        <w:rPr>
          <w:rFonts w:hint="eastAsia" w:ascii="Times New Roman" w:hAnsi="Times New Roman"/>
        </w:rPr>
      </w:pPr>
      <w:r>
        <w:rPr>
          <w:rFonts w:hint="eastAsia" w:ascii="Times New Roman" w:hAnsi="Times New Roman"/>
        </w:rPr>
        <w:t xml:space="preserve">       A. Ted.                  B. Susan.                   C. Laura.</w:t>
      </w:r>
    </w:p>
    <w:p>
      <w:pPr>
        <w:spacing w:line="240" w:lineRule="auto"/>
        <w:rPr>
          <w:rFonts w:hint="eastAsia" w:ascii="Times New Roman" w:hAnsi="Times New Roman"/>
        </w:rPr>
      </w:pPr>
      <w:r>
        <w:rPr>
          <w:rFonts w:hint="eastAsia" w:ascii="Times New Roman" w:hAnsi="Times New Roman"/>
        </w:rPr>
        <w:t>(    )5. How long will the ping-pong match last?</w:t>
      </w:r>
    </w:p>
    <w:p>
      <w:pPr>
        <w:spacing w:line="240" w:lineRule="auto"/>
        <w:rPr>
          <w:rFonts w:hint="eastAsia" w:ascii="Times New Roman" w:hAnsi="Times New Roman"/>
        </w:rPr>
      </w:pPr>
      <w:r>
        <w:rPr>
          <w:rFonts w:hint="eastAsia" w:ascii="Times New Roman" w:hAnsi="Times New Roman"/>
        </w:rPr>
        <w:t xml:space="preserve">       A. For 1 hour.             B. For 1.5 hours.             C. For 2 hours.</w:t>
      </w:r>
    </w:p>
    <w:p>
      <w:pPr>
        <w:spacing w:line="240" w:lineRule="auto"/>
        <w:ind w:left="735" w:hanging="738" w:hangingChars="350"/>
        <w:rPr>
          <w:rFonts w:hint="eastAsia" w:ascii="宋体" w:hAnsi="宋体" w:eastAsia="宋体" w:cs="宋体"/>
          <w:szCs w:val="21"/>
        </w:rPr>
      </w:pPr>
      <w:r>
        <w:rPr>
          <w:rFonts w:ascii="Times New Roman" w:hAnsi="Times New Roman"/>
          <w:b/>
          <w:bCs/>
          <w:szCs w:val="21"/>
        </w:rPr>
        <w:t>第二节</w:t>
      </w:r>
      <w:r>
        <w:rPr>
          <w:rFonts w:hint="eastAsia" w:ascii="Times New Roman" w:hAnsi="Times New Roman"/>
          <w:b/>
          <w:bCs/>
          <w:szCs w:val="21"/>
        </w:rPr>
        <w:t xml:space="preserve"> </w:t>
      </w:r>
      <w:r>
        <w:rPr>
          <w:rFonts w:hint="eastAsia" w:ascii="宋体" w:hAnsi="宋体" w:eastAsia="宋体" w:cs="宋体"/>
          <w:szCs w:val="21"/>
        </w:rPr>
        <w:t>听下面几段对话，每段对话后有几个小题，从题中所给的A、B、C三个选项中选出最佳答案，并将其标号填涂在答题卡的相应位置。每段对话读两遍。</w:t>
      </w:r>
    </w:p>
    <w:p>
      <w:pPr>
        <w:spacing w:line="240" w:lineRule="auto"/>
        <w:ind w:left="735" w:hanging="735" w:hangingChars="350"/>
        <w:rPr>
          <w:rFonts w:hint="eastAsia" w:ascii="宋体" w:hAnsi="宋体" w:eastAsia="宋体" w:cs="宋体"/>
          <w:szCs w:val="21"/>
        </w:rPr>
      </w:pPr>
      <w:r>
        <w:rPr>
          <w:rFonts w:hint="eastAsia" w:ascii="宋体" w:hAnsi="宋体" w:eastAsia="宋体" w:cs="宋体"/>
          <w:szCs w:val="21"/>
        </w:rPr>
        <w:t>听下面一段对话，回答6-7两个小题。</w:t>
      </w:r>
    </w:p>
    <w:p>
      <w:pPr>
        <w:spacing w:line="240" w:lineRule="auto"/>
        <w:rPr>
          <w:rFonts w:hint="eastAsia" w:ascii="Times New Roman" w:hAnsi="Times New Roman"/>
        </w:rPr>
      </w:pPr>
      <w:r>
        <w:rPr>
          <w:rFonts w:hint="eastAsia" w:ascii="Times New Roman" w:hAnsi="Times New Roman"/>
        </w:rPr>
        <w:t>(    )6. Who is more serious?</w:t>
      </w:r>
    </w:p>
    <w:p>
      <w:pPr>
        <w:spacing w:line="240" w:lineRule="auto"/>
        <w:rPr>
          <w:rFonts w:hint="eastAsia" w:ascii="Times New Roman" w:hAnsi="Times New Roman"/>
        </w:rPr>
      </w:pPr>
      <w:r>
        <w:rPr>
          <w:rFonts w:hint="eastAsia" w:ascii="Times New Roman" w:hAnsi="Times New Roman"/>
        </w:rPr>
        <w:t xml:space="preserve">       A. Mr Fang.              B. Miss Wang.               C. Lucy.</w:t>
      </w:r>
    </w:p>
    <w:p>
      <w:pPr>
        <w:spacing w:line="240" w:lineRule="auto"/>
        <w:rPr>
          <w:rFonts w:hint="eastAsia" w:ascii="Times New Roman" w:hAnsi="Times New Roman"/>
        </w:rPr>
      </w:pPr>
      <w:r>
        <w:rPr>
          <w:rFonts w:hint="eastAsia" w:ascii="Times New Roman" w:hAnsi="Times New Roman"/>
        </w:rPr>
        <w:t>(    )7. Is Mr Fang older than Miss Wang?</w:t>
      </w:r>
    </w:p>
    <w:p>
      <w:pPr>
        <w:spacing w:line="240" w:lineRule="auto"/>
        <w:rPr>
          <w:rFonts w:hint="eastAsia" w:ascii="Times New Roman" w:hAnsi="Times New Roman"/>
        </w:rPr>
      </w:pPr>
      <w:r>
        <w:rPr>
          <w:rFonts w:hint="eastAsia" w:ascii="Times New Roman" w:hAnsi="Times New Roman"/>
        </w:rPr>
        <w:t xml:space="preserve">       A. Yes, he is.             B. No, he isn</w:t>
      </w:r>
      <w:r>
        <w:rPr>
          <w:rFonts w:ascii="Times New Roman" w:hAnsi="Times New Roman"/>
        </w:rPr>
        <w:t>’</w:t>
      </w:r>
      <w:r>
        <w:rPr>
          <w:rFonts w:hint="eastAsia" w:ascii="Times New Roman" w:hAnsi="Times New Roman"/>
        </w:rPr>
        <w:t>t.               C. We don</w:t>
      </w:r>
      <w:r>
        <w:rPr>
          <w:rFonts w:ascii="Times New Roman" w:hAnsi="Times New Roman"/>
        </w:rPr>
        <w:t>’</w:t>
      </w:r>
      <w:r>
        <w:rPr>
          <w:rFonts w:hint="eastAsia" w:ascii="Times New Roman" w:hAnsi="Times New Roman"/>
        </w:rPr>
        <w:t>t know.</w:t>
      </w:r>
    </w:p>
    <w:p>
      <w:pPr>
        <w:spacing w:line="240" w:lineRule="auto"/>
        <w:ind w:left="735" w:hanging="735" w:hangingChars="350"/>
        <w:rPr>
          <w:rFonts w:hint="eastAsia" w:ascii="宋体" w:hAnsi="宋体" w:eastAsia="宋体" w:cs="宋体"/>
          <w:szCs w:val="21"/>
        </w:rPr>
      </w:pPr>
      <w:r>
        <w:rPr>
          <w:rFonts w:hint="eastAsia" w:ascii="宋体" w:hAnsi="宋体" w:eastAsia="宋体" w:cs="宋体"/>
          <w:szCs w:val="21"/>
        </w:rPr>
        <w:t>听下面一段对话，回答8-9两个小题</w:t>
      </w:r>
    </w:p>
    <w:p>
      <w:pPr>
        <w:spacing w:line="240" w:lineRule="auto"/>
        <w:rPr>
          <w:rFonts w:hint="eastAsia" w:ascii="Times New Roman" w:hAnsi="Times New Roman"/>
        </w:rPr>
      </w:pPr>
      <w:r>
        <w:rPr>
          <w:rFonts w:hint="eastAsia" w:ascii="Times New Roman" w:hAnsi="Times New Roman"/>
        </w:rPr>
        <w:t>(    )8. What does Dylan like doing?</w:t>
      </w:r>
    </w:p>
    <w:p>
      <w:pPr>
        <w:spacing w:line="240" w:lineRule="auto"/>
        <w:rPr>
          <w:rFonts w:hint="eastAsia" w:ascii="Times New Roman" w:hAnsi="Times New Roman"/>
        </w:rPr>
      </w:pPr>
      <w:r>
        <w:rPr>
          <w:rFonts w:hint="eastAsia" w:ascii="Times New Roman" w:hAnsi="Times New Roman"/>
        </w:rPr>
        <w:t xml:space="preserve">       A. Doing sports.          B. Going shopping.            C. Watching TV.</w:t>
      </w:r>
    </w:p>
    <w:p>
      <w:pPr>
        <w:spacing w:line="240" w:lineRule="auto"/>
        <w:rPr>
          <w:rFonts w:hint="eastAsia" w:ascii="Times New Roman" w:hAnsi="Times New Roman"/>
        </w:rPr>
      </w:pPr>
      <w:r>
        <w:rPr>
          <w:rFonts w:hint="eastAsia" w:ascii="Times New Roman" w:hAnsi="Times New Roman"/>
        </w:rPr>
        <w:t>(    )9. What</w:t>
      </w:r>
      <w:r>
        <w:rPr>
          <w:rFonts w:ascii="Times New Roman" w:hAnsi="Times New Roman"/>
        </w:rPr>
        <w:t>’</w:t>
      </w:r>
      <w:r>
        <w:rPr>
          <w:rFonts w:hint="eastAsia" w:ascii="Times New Roman" w:hAnsi="Times New Roman"/>
        </w:rPr>
        <w:t>s the girl</w:t>
      </w:r>
      <w:r>
        <w:rPr>
          <w:rFonts w:ascii="Times New Roman" w:hAnsi="Times New Roman"/>
        </w:rPr>
        <w:t>’</w:t>
      </w:r>
      <w:r>
        <w:rPr>
          <w:rFonts w:hint="eastAsia" w:ascii="Times New Roman" w:hAnsi="Times New Roman"/>
        </w:rPr>
        <w:t>s favorite sport?</w:t>
      </w:r>
    </w:p>
    <w:p>
      <w:pPr>
        <w:spacing w:line="240" w:lineRule="auto"/>
        <w:rPr>
          <w:rFonts w:hint="eastAsia" w:ascii="Times New Roman" w:hAnsi="Times New Roman"/>
        </w:rPr>
      </w:pPr>
      <w:r>
        <w:rPr>
          <w:rFonts w:hint="eastAsia" w:ascii="Times New Roman" w:hAnsi="Times New Roman"/>
        </w:rPr>
        <w:t xml:space="preserve">       A. Walking.              B. Fishing.                  C. Swimming.</w:t>
      </w:r>
    </w:p>
    <w:p>
      <w:pPr>
        <w:spacing w:line="240" w:lineRule="auto"/>
        <w:ind w:left="735" w:hanging="735" w:hangingChars="350"/>
        <w:rPr>
          <w:rFonts w:hint="eastAsia" w:ascii="宋体" w:hAnsi="宋体" w:eastAsia="宋体" w:cs="宋体"/>
          <w:szCs w:val="21"/>
        </w:rPr>
      </w:pPr>
      <w:r>
        <w:rPr>
          <w:rFonts w:hint="eastAsia" w:ascii="宋体" w:hAnsi="宋体" w:eastAsia="宋体" w:cs="宋体"/>
          <w:szCs w:val="21"/>
        </w:rPr>
        <w:t>听下面一段对话，回答10-12三个小题。</w:t>
      </w:r>
    </w:p>
    <w:p>
      <w:pPr>
        <w:spacing w:line="240" w:lineRule="auto"/>
        <w:rPr>
          <w:rFonts w:hint="eastAsia" w:ascii="Times New Roman" w:hAnsi="Times New Roman"/>
        </w:rPr>
      </w:pPr>
      <w:r>
        <w:rPr>
          <w:rFonts w:hint="eastAsia" w:ascii="Times New Roman" w:hAnsi="Times New Roman"/>
        </w:rPr>
        <w:t>(    )10. What kind of book is Zhao Hui reading?</w:t>
      </w:r>
    </w:p>
    <w:p>
      <w:pPr>
        <w:spacing w:line="240" w:lineRule="auto"/>
        <w:rPr>
          <w:rFonts w:hint="eastAsia" w:ascii="Times New Roman" w:hAnsi="Times New Roman"/>
        </w:rPr>
      </w:pPr>
      <w:r>
        <w:rPr>
          <w:rFonts w:hint="eastAsia" w:ascii="Times New Roman" w:hAnsi="Times New Roman"/>
        </w:rPr>
        <w:t xml:space="preserve">       A. About computers.       B. About basketball.           C. About animals.</w:t>
      </w:r>
    </w:p>
    <w:p>
      <w:pPr>
        <w:spacing w:line="240" w:lineRule="auto"/>
        <w:rPr>
          <w:rFonts w:hint="eastAsia" w:ascii="Times New Roman" w:hAnsi="Times New Roman"/>
        </w:rPr>
      </w:pPr>
      <w:bookmarkStart w:id="0" w:name="OLE_LINK6"/>
      <w:r>
        <w:rPr>
          <w:rFonts w:hint="eastAsia" w:ascii="Times New Roman" w:hAnsi="Times New Roman"/>
        </w:rPr>
        <w:t>(    )11. What does Zhao Hui want to be when he grows up?</w:t>
      </w:r>
    </w:p>
    <w:bookmarkEnd w:id="0"/>
    <w:p>
      <w:pPr>
        <w:spacing w:line="240" w:lineRule="auto"/>
        <w:rPr>
          <w:rFonts w:hint="eastAsia" w:ascii="Times New Roman" w:hAnsi="Times New Roman"/>
        </w:rPr>
      </w:pPr>
      <w:r>
        <w:rPr>
          <w:rFonts w:hint="eastAsia" w:ascii="Times New Roman" w:hAnsi="Times New Roman"/>
        </w:rPr>
        <w:t xml:space="preserve">       A. A basketball player.     B. A computer programmer.     C. A baseball player.</w:t>
      </w:r>
    </w:p>
    <w:p>
      <w:pPr>
        <w:spacing w:line="240" w:lineRule="auto"/>
        <w:rPr>
          <w:rFonts w:hint="eastAsia" w:ascii="Times New Roman" w:hAnsi="Times New Roman"/>
        </w:rPr>
      </w:pPr>
      <w:r>
        <w:rPr>
          <w:rFonts w:hint="eastAsia" w:ascii="Times New Roman" w:hAnsi="Times New Roman"/>
        </w:rPr>
        <w:t>(    )12. What does Mary want to be when she grows up?</w:t>
      </w:r>
    </w:p>
    <w:p>
      <w:pPr>
        <w:spacing w:line="240" w:lineRule="auto"/>
        <w:ind w:firstLine="408"/>
        <w:rPr>
          <w:rFonts w:hint="eastAsia" w:ascii="Times New Roman" w:hAnsi="Times New Roman"/>
        </w:rPr>
      </w:pPr>
      <w:r>
        <w:rPr>
          <w:rFonts w:hint="eastAsia" w:ascii="Times New Roman" w:hAnsi="Times New Roman"/>
        </w:rPr>
        <w:t xml:space="preserve">   A. A basketball player.     B. A computer programmer.     C. A baseball player.</w:t>
      </w:r>
    </w:p>
    <w:p>
      <w:pPr>
        <w:spacing w:line="240" w:lineRule="auto"/>
        <w:rPr>
          <w:rFonts w:hint="eastAsia" w:ascii="Times New Roman" w:hAnsi="Times New Roman"/>
          <w:szCs w:val="21"/>
        </w:rPr>
      </w:pPr>
      <w:r>
        <w:rPr>
          <w:rFonts w:hint="eastAsia" w:ascii="宋体" w:hAnsi="宋体" w:eastAsia="宋体" w:cs="宋体"/>
          <w:szCs w:val="21"/>
        </w:rPr>
        <w:t>听下面一段对话，回答13-15三个小题。</w:t>
      </w:r>
    </w:p>
    <w:p>
      <w:pPr>
        <w:spacing w:line="240" w:lineRule="auto"/>
        <w:rPr>
          <w:rFonts w:hint="eastAsia" w:ascii="Times New Roman" w:hAnsi="Times New Roman"/>
        </w:rPr>
      </w:pPr>
      <w:r>
        <w:rPr>
          <w:rFonts w:hint="eastAsia" w:ascii="Times New Roman" w:hAnsi="Times New Roman"/>
        </w:rPr>
        <w:t>(    )13. According to Peter, where will students study in the future?</w:t>
      </w:r>
    </w:p>
    <w:p>
      <w:pPr>
        <w:spacing w:line="240" w:lineRule="auto"/>
        <w:rPr>
          <w:rFonts w:hint="eastAsia" w:ascii="Times New Roman" w:hAnsi="Times New Roman"/>
        </w:rPr>
      </w:pPr>
      <w:r>
        <w:rPr>
          <w:rFonts w:hint="eastAsia" w:ascii="Times New Roman" w:hAnsi="Times New Roman"/>
        </w:rPr>
        <w:t xml:space="preserve">       A. At school.            B. At home.                  C. In the library.</w:t>
      </w:r>
    </w:p>
    <w:p>
      <w:pPr>
        <w:spacing w:line="240" w:lineRule="auto"/>
        <w:rPr>
          <w:rFonts w:hint="eastAsia" w:ascii="Times New Roman" w:hAnsi="Times New Roman"/>
        </w:rPr>
      </w:pPr>
      <w:r>
        <w:rPr>
          <w:rFonts w:hint="eastAsia" w:ascii="Times New Roman" w:hAnsi="Times New Roman"/>
        </w:rPr>
        <w:t>(    )14. What does Jenny think of the future?</w:t>
      </w:r>
    </w:p>
    <w:p>
      <w:pPr>
        <w:spacing w:line="240" w:lineRule="auto"/>
        <w:ind w:firstLine="408"/>
        <w:rPr>
          <w:rFonts w:hint="eastAsia" w:ascii="Times New Roman" w:hAnsi="Times New Roman"/>
        </w:rPr>
      </w:pPr>
      <w:r>
        <w:rPr>
          <w:rFonts w:hint="eastAsia" w:ascii="Times New Roman" w:hAnsi="Times New Roman"/>
        </w:rPr>
        <w:t xml:space="preserve">   A. More people will go to work on foot.    B. More people will go to work by car.   </w:t>
      </w:r>
    </w:p>
    <w:p>
      <w:pPr>
        <w:spacing w:line="240" w:lineRule="auto"/>
        <w:ind w:firstLine="408"/>
        <w:rPr>
          <w:rFonts w:hint="eastAsia" w:ascii="Times New Roman" w:hAnsi="Times New Roman"/>
        </w:rPr>
      </w:pPr>
      <w:r>
        <w:rPr>
          <w:rFonts w:hint="eastAsia" w:ascii="Times New Roman" w:hAnsi="Times New Roman"/>
        </w:rPr>
        <w:t xml:space="preserve">   C. More people will go to work by bike.</w:t>
      </w:r>
    </w:p>
    <w:p>
      <w:pPr>
        <w:spacing w:line="240" w:lineRule="auto"/>
        <w:rPr>
          <w:rFonts w:hint="eastAsia" w:ascii="Times New Roman" w:hAnsi="Times New Roman"/>
        </w:rPr>
      </w:pPr>
      <w:r>
        <w:rPr>
          <w:rFonts w:hint="eastAsia" w:ascii="Times New Roman" w:hAnsi="Times New Roman"/>
        </w:rPr>
        <w:t>(    )15. Which place is more interesting to take vacations to?</w:t>
      </w:r>
    </w:p>
    <w:p>
      <w:pPr>
        <w:spacing w:line="240" w:lineRule="auto"/>
        <w:rPr>
          <w:rFonts w:hint="eastAsia" w:ascii="Times New Roman" w:hAnsi="Times New Roman"/>
        </w:rPr>
      </w:pPr>
      <w:r>
        <w:rPr>
          <w:rFonts w:hint="eastAsia" w:ascii="Times New Roman" w:hAnsi="Times New Roman"/>
        </w:rPr>
        <w:t xml:space="preserve">       A. The earth.            B. The moon.                 C. The Mars.</w:t>
      </w:r>
    </w:p>
    <w:p>
      <w:pPr>
        <w:spacing w:line="240" w:lineRule="auto"/>
        <w:rPr>
          <w:rFonts w:hint="eastAsia" w:ascii="宋体" w:hAnsi="宋体" w:eastAsia="宋体" w:cs="宋体"/>
          <w:szCs w:val="21"/>
        </w:rPr>
      </w:pPr>
      <w:r>
        <w:rPr>
          <w:rFonts w:ascii="Times New Roman" w:hAnsi="Times New Roman"/>
          <w:b/>
          <w:bCs/>
          <w:szCs w:val="21"/>
        </w:rPr>
        <w:t>第三节</w:t>
      </w:r>
      <w:r>
        <w:rPr>
          <w:rFonts w:hint="eastAsia" w:ascii="Times New Roman" w:hAnsi="Times New Roman"/>
          <w:b/>
          <w:bCs/>
          <w:szCs w:val="21"/>
        </w:rPr>
        <w:t xml:space="preserve"> </w:t>
      </w:r>
      <w:r>
        <w:rPr>
          <w:rFonts w:hint="eastAsia" w:ascii="宋体" w:hAnsi="宋体" w:eastAsia="宋体" w:cs="宋体"/>
          <w:szCs w:val="21"/>
        </w:rPr>
        <w:t>听下面一篇短文，根据短文内容选出最佳答案，使其和表格中的特征相匹配, 并将其标号填涂在答题卡的相应位置。短文读两遍。</w:t>
      </w:r>
    </w:p>
    <w:tbl>
      <w:tblPr>
        <w:tblStyle w:val="6"/>
        <w:tblW w:w="7290"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0"/>
        <w:gridCol w:w="4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40" w:type="dxa"/>
            <w:noWrap w:val="0"/>
            <w:vAlign w:val="top"/>
          </w:tcPr>
          <w:p>
            <w:pPr>
              <w:spacing w:line="240" w:lineRule="auto"/>
              <w:rPr>
                <w:rFonts w:ascii="Times New Roman" w:hAnsi="Times New Roman"/>
              </w:rPr>
            </w:pPr>
            <w:r>
              <w:rPr>
                <w:rFonts w:hint="eastAsia" w:ascii="Times New Roman" w:hAnsi="Times New Roman"/>
              </w:rPr>
              <w:t>16. __________________</w:t>
            </w:r>
          </w:p>
        </w:tc>
        <w:tc>
          <w:tcPr>
            <w:tcW w:w="4750" w:type="dxa"/>
            <w:noWrap w:val="0"/>
            <w:vAlign w:val="top"/>
          </w:tcPr>
          <w:p>
            <w:pPr>
              <w:spacing w:line="240" w:lineRule="auto"/>
              <w:rPr>
                <w:rFonts w:ascii="Times New Roman" w:hAnsi="Times New Roman"/>
              </w:rPr>
            </w:pPr>
            <w:r>
              <w:rPr>
                <w:rFonts w:hint="eastAsia" w:ascii="Times New Roman" w:hAnsi="Times New Roman"/>
              </w:rPr>
              <w:t>the cheapest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40" w:type="dxa"/>
            <w:noWrap w:val="0"/>
            <w:vAlign w:val="top"/>
          </w:tcPr>
          <w:p>
            <w:pPr>
              <w:spacing w:line="240" w:lineRule="auto"/>
              <w:rPr>
                <w:rFonts w:ascii="Times New Roman" w:hAnsi="Times New Roman"/>
              </w:rPr>
            </w:pPr>
            <w:r>
              <w:rPr>
                <w:rFonts w:hint="eastAsia" w:ascii="Times New Roman" w:hAnsi="Times New Roman"/>
              </w:rPr>
              <w:t>17. __________________</w:t>
            </w:r>
          </w:p>
        </w:tc>
        <w:tc>
          <w:tcPr>
            <w:tcW w:w="4750" w:type="dxa"/>
            <w:noWrap w:val="0"/>
            <w:vAlign w:val="top"/>
          </w:tcPr>
          <w:p>
            <w:pPr>
              <w:spacing w:line="240" w:lineRule="auto"/>
              <w:rPr>
                <w:rFonts w:ascii="Times New Roman" w:hAnsi="Times New Roman"/>
              </w:rPr>
            </w:pPr>
            <w:r>
              <w:rPr>
                <w:rFonts w:hint="eastAsia" w:ascii="Times New Roman" w:hAnsi="Times New Roman"/>
              </w:rPr>
              <w:t>has the friendliest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40" w:type="dxa"/>
            <w:noWrap w:val="0"/>
            <w:vAlign w:val="top"/>
          </w:tcPr>
          <w:p>
            <w:pPr>
              <w:spacing w:line="240" w:lineRule="auto"/>
              <w:rPr>
                <w:rFonts w:ascii="Times New Roman" w:hAnsi="Times New Roman"/>
              </w:rPr>
            </w:pPr>
            <w:r>
              <w:rPr>
                <w:rFonts w:hint="eastAsia" w:ascii="Times New Roman" w:hAnsi="Times New Roman"/>
              </w:rPr>
              <w:t>18. __________________</w:t>
            </w:r>
          </w:p>
        </w:tc>
        <w:tc>
          <w:tcPr>
            <w:tcW w:w="4750" w:type="dxa"/>
            <w:noWrap w:val="0"/>
            <w:vAlign w:val="top"/>
          </w:tcPr>
          <w:p>
            <w:pPr>
              <w:spacing w:line="240" w:lineRule="auto"/>
              <w:rPr>
                <w:rFonts w:ascii="Times New Roman" w:hAnsi="Times New Roman"/>
              </w:rPr>
            </w:pPr>
            <w:r>
              <w:rPr>
                <w:rFonts w:hint="eastAsia" w:ascii="Times New Roman" w:hAnsi="Times New Roman"/>
              </w:rPr>
              <w:t>the most relaxing and has the biggest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40" w:type="dxa"/>
            <w:noWrap w:val="0"/>
            <w:vAlign w:val="top"/>
          </w:tcPr>
          <w:p>
            <w:pPr>
              <w:spacing w:line="240" w:lineRule="auto"/>
              <w:rPr>
                <w:rFonts w:ascii="Times New Roman" w:hAnsi="Times New Roman"/>
              </w:rPr>
            </w:pPr>
            <w:r>
              <w:rPr>
                <w:rFonts w:hint="eastAsia" w:ascii="Times New Roman" w:hAnsi="Times New Roman"/>
              </w:rPr>
              <w:t>19. __________________</w:t>
            </w:r>
          </w:p>
        </w:tc>
        <w:tc>
          <w:tcPr>
            <w:tcW w:w="4750" w:type="dxa"/>
            <w:noWrap w:val="0"/>
            <w:vAlign w:val="top"/>
          </w:tcPr>
          <w:p>
            <w:pPr>
              <w:spacing w:line="240" w:lineRule="auto"/>
              <w:rPr>
                <w:rFonts w:ascii="Times New Roman" w:hAnsi="Times New Roman"/>
              </w:rPr>
            </w:pPr>
            <w:r>
              <w:rPr>
                <w:rFonts w:hint="eastAsia" w:ascii="Times New Roman" w:hAnsi="Times New Roman"/>
              </w:rPr>
              <w:t>the most popular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40" w:type="dxa"/>
            <w:noWrap w:val="0"/>
            <w:vAlign w:val="top"/>
          </w:tcPr>
          <w:p>
            <w:pPr>
              <w:spacing w:line="240" w:lineRule="auto"/>
              <w:rPr>
                <w:rFonts w:ascii="Times New Roman" w:hAnsi="Times New Roman"/>
              </w:rPr>
            </w:pPr>
            <w:r>
              <w:rPr>
                <w:rFonts w:hint="eastAsia" w:ascii="Times New Roman" w:hAnsi="Times New Roman"/>
              </w:rPr>
              <w:t>20. __________________</w:t>
            </w:r>
          </w:p>
        </w:tc>
        <w:tc>
          <w:tcPr>
            <w:tcW w:w="4750" w:type="dxa"/>
            <w:noWrap w:val="0"/>
            <w:vAlign w:val="top"/>
          </w:tcPr>
          <w:p>
            <w:pPr>
              <w:spacing w:line="240" w:lineRule="auto"/>
              <w:rPr>
                <w:rFonts w:ascii="Times New Roman" w:hAnsi="Times New Roman"/>
              </w:rPr>
            </w:pPr>
            <w:r>
              <w:rPr>
                <w:rFonts w:hint="eastAsia" w:ascii="Times New Roman" w:hAnsi="Times New Roman"/>
              </w:rPr>
              <w:t>has bad service and uncomfortable seats</w:t>
            </w:r>
          </w:p>
        </w:tc>
      </w:tr>
    </w:tbl>
    <w:p>
      <w:pPr>
        <w:spacing w:line="240" w:lineRule="auto"/>
        <w:ind w:left="-420" w:leftChars="-200" w:right="-823" w:rightChars="-392" w:firstLine="420" w:firstLineChars="200"/>
        <w:jc w:val="both"/>
        <w:rPr>
          <w:rFonts w:hint="eastAsia" w:ascii="Times New Roman" w:hAnsi="Times New Roman"/>
        </w:rPr>
      </w:pPr>
      <w:r>
        <w:rPr>
          <w:rFonts w:hint="eastAsia" w:ascii="Times New Roman" w:hAnsi="Times New Roman"/>
        </w:rPr>
        <w:t xml:space="preserve">A. Hengdian Palace   B. Movie Palace   C. Oscar Cinema   D. Town Cinema </w:t>
      </w:r>
      <w:r>
        <w:rPr>
          <w:rFonts w:hint="eastAsia" w:ascii="Times New Roman" w:hAnsi="Times New Roman"/>
          <w:lang w:val="en-US" w:eastAsia="zh-CN"/>
        </w:rPr>
        <w:t xml:space="preserve"> </w:t>
      </w:r>
      <w:r>
        <w:rPr>
          <w:rFonts w:hint="eastAsia" w:ascii="Times New Roman" w:hAnsi="Times New Roman"/>
        </w:rPr>
        <w:t>E. Young Cinema</w:t>
      </w:r>
    </w:p>
    <w:p>
      <w:pPr>
        <w:spacing w:line="240" w:lineRule="auto"/>
        <w:rPr>
          <w:rFonts w:ascii="Times New Roman" w:hAnsi="Times New Roman"/>
          <w:szCs w:val="21"/>
        </w:rPr>
      </w:pPr>
      <w:r>
        <w:rPr>
          <w:rFonts w:ascii="Times New Roman" w:hAnsi="Times New Roman"/>
          <w:b/>
          <w:bCs/>
          <w:szCs w:val="21"/>
        </w:rPr>
        <w:t>二、单项选择（15题，每小题1分，共15分）</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 21. </w:t>
      </w:r>
      <w:r>
        <w:rPr>
          <w:rFonts w:hint="eastAsia" w:ascii="Times New Roman" w:hAnsi="Times New Roman" w:cs="Times New Roman"/>
          <w:b w:val="0"/>
          <w:bCs w:val="0"/>
          <w:color w:val="auto"/>
          <w:sz w:val="21"/>
          <w:szCs w:val="21"/>
          <w:lang w:val="en-US" w:eastAsia="zh-CN"/>
        </w:rPr>
        <w:t>Wearing face masks</w:t>
      </w:r>
      <w:r>
        <w:rPr>
          <w:rFonts w:hint="default" w:ascii="Times New Roman" w:hAnsi="Times New Roman" w:cs="Times New Roman"/>
          <w:b w:val="0"/>
          <w:bCs w:val="0"/>
          <w:color w:val="auto"/>
          <w:sz w:val="21"/>
          <w:szCs w:val="21"/>
          <w:lang w:val="en-US" w:eastAsia="zh-CN"/>
        </w:rPr>
        <w:t xml:space="preserve"> is really _______ useful </w:t>
      </w:r>
      <w:r>
        <w:rPr>
          <w:rFonts w:hint="eastAsia" w:ascii="Times New Roman" w:hAnsi="Times New Roman" w:cs="Times New Roman"/>
          <w:b w:val="0"/>
          <w:bCs w:val="0"/>
          <w:color w:val="auto"/>
          <w:sz w:val="21"/>
          <w:szCs w:val="21"/>
          <w:lang w:val="en-US" w:eastAsia="zh-CN"/>
        </w:rPr>
        <w:t>way to prevent the novel coronavirus</w:t>
      </w:r>
      <w:r>
        <w:rPr>
          <w:rFonts w:hint="default" w:ascii="Times New Roman" w:hAnsi="Times New Roman" w:cs="Times New Roman"/>
          <w:b w:val="0"/>
          <w:bCs w:val="0"/>
          <w:color w:val="auto"/>
          <w:sz w:val="21"/>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420" w:leftChars="0" w:firstLine="420" w:firstLineChars="0"/>
        <w:jc w:val="both"/>
        <w:textAlignment w:val="auto"/>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A.</w:t>
      </w:r>
      <w:r>
        <w:rPr>
          <w:rFonts w:hint="default" w:ascii="Times New Roman" w:hAnsi="Times New Roman" w:cs="Times New Roman"/>
          <w:b w:val="0"/>
          <w:bCs w:val="0"/>
          <w:color w:val="auto"/>
          <w:sz w:val="21"/>
          <w:szCs w:val="21"/>
          <w:lang w:val="en-US" w:eastAsia="zh-CN"/>
        </w:rPr>
        <w:t>a</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B. an</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C. /</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D. the</w:t>
      </w:r>
    </w:p>
    <w:p>
      <w:pPr>
        <w:spacing w:line="240" w:lineRule="auto"/>
        <w:rPr>
          <w:rFonts w:hint="eastAsia" w:ascii="Times New Roman" w:hAnsi="Times New Roman"/>
        </w:rPr>
      </w:pPr>
      <w:r>
        <w:rPr>
          <w:rFonts w:hint="eastAsia" w:ascii="Times New Roman" w:hAnsi="Times New Roman"/>
        </w:rPr>
        <w:t>(    )22. - Can you make a _______ about our school in 20 years?</w:t>
      </w:r>
    </w:p>
    <w:p>
      <w:pPr>
        <w:spacing w:line="240" w:lineRule="auto"/>
        <w:rPr>
          <w:rFonts w:hint="eastAsia" w:ascii="Times New Roman" w:hAnsi="Times New Roman"/>
        </w:rPr>
      </w:pPr>
      <w:r>
        <w:rPr>
          <w:rFonts w:hint="eastAsia" w:ascii="Times New Roman" w:hAnsi="Times New Roman"/>
        </w:rPr>
        <w:t xml:space="preserve">        - Sure. I think each student will have a robot to help him study.</w:t>
      </w:r>
    </w:p>
    <w:p>
      <w:pPr>
        <w:spacing w:line="240" w:lineRule="auto"/>
        <w:rPr>
          <w:rFonts w:hint="eastAsia" w:ascii="Times New Roman" w:hAnsi="Times New Roman"/>
        </w:rPr>
      </w:pPr>
      <w:r>
        <w:rPr>
          <w:rFonts w:hint="eastAsia" w:ascii="Times New Roman" w:hAnsi="Times New Roman"/>
        </w:rPr>
        <w:t xml:space="preserve">        A. promise</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B. prediction</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C. dream</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D. decision</w:t>
      </w:r>
    </w:p>
    <w:p>
      <w:pPr>
        <w:spacing w:line="240" w:lineRule="auto"/>
        <w:rPr>
          <w:rFonts w:hint="eastAsia" w:ascii="Times New Roman" w:hAnsi="Times New Roman"/>
        </w:rPr>
      </w:pPr>
      <w:r>
        <w:rPr>
          <w:rFonts w:hint="eastAsia" w:ascii="Times New Roman" w:hAnsi="Times New Roman"/>
        </w:rPr>
        <w:t>(    )2</w:t>
      </w:r>
      <w:r>
        <w:rPr>
          <w:rFonts w:hint="eastAsia" w:ascii="Times New Roman" w:hAnsi="Times New Roman"/>
          <w:lang w:val="en-US" w:eastAsia="zh-CN"/>
        </w:rPr>
        <w:t>3</w:t>
      </w:r>
      <w:r>
        <w:rPr>
          <w:rFonts w:hint="eastAsia" w:ascii="Times New Roman" w:hAnsi="Times New Roman"/>
        </w:rPr>
        <w:t xml:space="preserve">. </w:t>
      </w:r>
      <w:r>
        <w:rPr>
          <w:rFonts w:hint="eastAsia" w:ascii="Times New Roman" w:hAnsi="Times New Roman"/>
          <w:lang w:val="en-US" w:eastAsia="zh-CN"/>
        </w:rPr>
        <w:t>Kathy</w:t>
      </w:r>
      <w:r>
        <w:rPr>
          <w:rFonts w:hint="eastAsia" w:ascii="Times New Roman" w:hAnsi="Times New Roman"/>
        </w:rPr>
        <w:t xml:space="preserve"> has an </w:t>
      </w:r>
      <w:r>
        <w:rPr>
          <w:rFonts w:hint="eastAsia" w:ascii="Times New Roman" w:hAnsi="Times New Roman"/>
          <w:lang w:val="en-US" w:eastAsia="zh-CN"/>
        </w:rPr>
        <w:t>e</w:t>
      </w:r>
      <w:r>
        <w:rPr>
          <w:rFonts w:hint="eastAsia" w:ascii="Times New Roman" w:hAnsi="Times New Roman"/>
        </w:rPr>
        <w:t>lder sister, but she</w:t>
      </w:r>
      <w:r>
        <w:rPr>
          <w:rFonts w:ascii="Times New Roman" w:hAnsi="Times New Roman"/>
        </w:rPr>
        <w:t>’</w:t>
      </w:r>
      <w:r>
        <w:rPr>
          <w:rFonts w:hint="eastAsia" w:ascii="Times New Roman" w:hAnsi="Times New Roman"/>
        </w:rPr>
        <w:t>s _______ of the two.</w:t>
      </w:r>
    </w:p>
    <w:p>
      <w:pPr>
        <w:spacing w:line="240" w:lineRule="auto"/>
        <w:rPr>
          <w:rFonts w:hint="eastAsia" w:ascii="Times New Roman" w:hAnsi="Times New Roman"/>
        </w:rPr>
      </w:pPr>
      <w:r>
        <w:rPr>
          <w:rFonts w:hint="eastAsia" w:ascii="Times New Roman" w:hAnsi="Times New Roman"/>
        </w:rPr>
        <w:t xml:space="preserve">        A. taller</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B. a taller</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C. the taller</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D. the tallest</w:t>
      </w:r>
    </w:p>
    <w:p>
      <w:pPr>
        <w:spacing w:line="240" w:lineRule="auto"/>
        <w:rPr>
          <w:rFonts w:hint="eastAsia" w:ascii="Times New Roman" w:hAnsi="Times New Roman"/>
        </w:rPr>
      </w:pPr>
      <w:r>
        <w:rPr>
          <w:rFonts w:hint="eastAsia" w:ascii="Times New Roman" w:hAnsi="Times New Roman"/>
        </w:rPr>
        <w:t>(    )2</w:t>
      </w:r>
      <w:r>
        <w:rPr>
          <w:rFonts w:hint="eastAsia" w:ascii="Times New Roman" w:hAnsi="Times New Roman"/>
          <w:lang w:val="en-US" w:eastAsia="zh-CN"/>
        </w:rPr>
        <w:t>4</w:t>
      </w:r>
      <w:r>
        <w:rPr>
          <w:rFonts w:hint="eastAsia" w:ascii="Times New Roman" w:hAnsi="Times New Roman"/>
        </w:rPr>
        <w:t xml:space="preserve">. </w:t>
      </w:r>
      <w:r>
        <w:rPr>
          <w:rFonts w:hint="eastAsia" w:ascii="Times New Roman" w:hAnsi="Times New Roman"/>
          <w:lang w:val="en-US" w:eastAsia="zh-CN"/>
        </w:rPr>
        <w:t>Alex</w:t>
      </w:r>
      <w:r>
        <w:rPr>
          <w:rFonts w:hint="eastAsia" w:ascii="Times New Roman" w:hAnsi="Times New Roman"/>
        </w:rPr>
        <w:t xml:space="preserve"> h</w:t>
      </w:r>
      <w:r>
        <w:rPr>
          <w:rFonts w:hint="eastAsia" w:ascii="Times New Roman" w:hAnsi="Times New Roman"/>
          <w:lang w:val="en-US" w:eastAsia="zh-CN"/>
        </w:rPr>
        <w:t>as</w:t>
      </w:r>
      <w:r>
        <w:rPr>
          <w:rFonts w:hint="eastAsia" w:ascii="Times New Roman" w:hAnsi="Times New Roman"/>
        </w:rPr>
        <w:t xml:space="preserve"> travelled to many places _________, but </w:t>
      </w:r>
      <w:r>
        <w:rPr>
          <w:rFonts w:hint="eastAsia" w:ascii="Times New Roman" w:hAnsi="Times New Roman"/>
          <w:lang w:val="en-US" w:eastAsia="zh-CN"/>
        </w:rPr>
        <w:t xml:space="preserve">he </w:t>
      </w:r>
      <w:r>
        <w:rPr>
          <w:rFonts w:hint="eastAsia" w:ascii="Times New Roman" w:hAnsi="Times New Roman"/>
        </w:rPr>
        <w:t>never feel</w:t>
      </w:r>
      <w:r>
        <w:rPr>
          <w:rFonts w:hint="eastAsia" w:ascii="Times New Roman" w:hAnsi="Times New Roman"/>
          <w:lang w:val="en-US" w:eastAsia="zh-CN"/>
        </w:rPr>
        <w:t>s</w:t>
      </w:r>
      <w:r>
        <w:rPr>
          <w:rFonts w:hint="eastAsia" w:ascii="Times New Roman" w:hAnsi="Times New Roman"/>
        </w:rPr>
        <w:t xml:space="preserve"> _________.</w:t>
      </w:r>
    </w:p>
    <w:p>
      <w:pPr>
        <w:spacing w:line="240" w:lineRule="auto"/>
        <w:rPr>
          <w:rFonts w:hint="eastAsia" w:ascii="Times New Roman" w:hAnsi="Times New Roman"/>
        </w:rPr>
      </w:pPr>
      <w:r>
        <w:rPr>
          <w:rFonts w:hint="eastAsia" w:ascii="Times New Roman" w:hAnsi="Times New Roman"/>
        </w:rPr>
        <w:t xml:space="preserve">        A. alone; alone</w:t>
      </w:r>
      <w:r>
        <w:rPr>
          <w:rFonts w:hint="eastAsia" w:ascii="Times New Roman" w:hAnsi="Times New Roman"/>
          <w:lang w:val="en-US" w:eastAsia="zh-CN"/>
        </w:rPr>
        <w:tab/>
      </w:r>
      <w:r>
        <w:rPr>
          <w:rFonts w:hint="eastAsia" w:ascii="Times New Roman" w:hAnsi="Times New Roman"/>
        </w:rPr>
        <w:t>B. lonely; lonely     C. lonely; alone</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D. alone; lonely</w:t>
      </w:r>
    </w:p>
    <w:p>
      <w:pPr>
        <w:spacing w:line="240" w:lineRule="auto"/>
        <w:rPr>
          <w:rFonts w:hint="eastAsia" w:ascii="Times New Roman" w:hAnsi="Times New Roman"/>
        </w:rPr>
      </w:pPr>
      <w:r>
        <w:rPr>
          <w:rFonts w:hint="eastAsia" w:ascii="Times New Roman" w:hAnsi="Times New Roman"/>
        </w:rPr>
        <w:t>(    )2</w:t>
      </w:r>
      <w:r>
        <w:rPr>
          <w:rFonts w:hint="eastAsia" w:ascii="Times New Roman" w:hAnsi="Times New Roman"/>
          <w:lang w:val="en-US" w:eastAsia="zh-CN"/>
        </w:rPr>
        <w:t>5</w:t>
      </w:r>
      <w:r>
        <w:rPr>
          <w:rFonts w:hint="eastAsia" w:ascii="Times New Roman" w:hAnsi="Times New Roman"/>
        </w:rPr>
        <w:t>. - There _______ an English speaking contest in our school next month.</w:t>
      </w:r>
    </w:p>
    <w:p>
      <w:pPr>
        <w:spacing w:line="240" w:lineRule="auto"/>
        <w:rPr>
          <w:rFonts w:hint="eastAsia" w:ascii="Times New Roman" w:hAnsi="Times New Roman"/>
        </w:rPr>
      </w:pPr>
      <w:r>
        <w:rPr>
          <w:rFonts w:hint="eastAsia" w:ascii="Times New Roman" w:hAnsi="Times New Roman"/>
        </w:rPr>
        <w:t xml:space="preserve">        - Really? I</w:t>
      </w:r>
      <w:r>
        <w:rPr>
          <w:rFonts w:ascii="Times New Roman" w:hAnsi="Times New Roman"/>
        </w:rPr>
        <w:t>’</w:t>
      </w:r>
      <w:r>
        <w:rPr>
          <w:rFonts w:hint="eastAsia" w:ascii="Times New Roman" w:hAnsi="Times New Roman"/>
        </w:rPr>
        <w:t>d like to see it.</w:t>
      </w:r>
    </w:p>
    <w:p>
      <w:pPr>
        <w:spacing w:line="240" w:lineRule="auto"/>
        <w:rPr>
          <w:rFonts w:hint="eastAsia" w:ascii="Times New Roman" w:hAnsi="Times New Roman"/>
        </w:rPr>
      </w:pPr>
      <w:r>
        <w:rPr>
          <w:rFonts w:hint="eastAsia" w:ascii="Times New Roman" w:hAnsi="Times New Roman"/>
        </w:rPr>
        <w:t xml:space="preserve">        A. will have</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B. is going to have     C. will be</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rPr>
        <w:t>D. will going</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 2</w:t>
      </w:r>
      <w:r>
        <w:rPr>
          <w:rFonts w:hint="eastAsia" w:ascii="Times New Roman" w:hAnsi="Times New Roman" w:cs="Times New Roman"/>
          <w:b w:val="0"/>
          <w:bCs w:val="0"/>
          <w:color w:val="auto"/>
          <w:sz w:val="21"/>
          <w:szCs w:val="21"/>
          <w:lang w:val="en-US" w:eastAsia="zh-CN"/>
        </w:rPr>
        <w:t>6</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 xml:space="preserve"> Zhong Nanshan</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is</w:t>
      </w:r>
      <w:r>
        <w:rPr>
          <w:rFonts w:hint="default" w:ascii="Times New Roman" w:hAnsi="Times New Roman" w:cs="Times New Roman"/>
          <w:b w:val="0"/>
          <w:bCs w:val="0"/>
          <w:color w:val="auto"/>
          <w:sz w:val="21"/>
          <w:szCs w:val="21"/>
          <w:lang w:val="en-US" w:eastAsia="zh-CN"/>
        </w:rPr>
        <w:t xml:space="preserve"> ______ famous ____ all </w:t>
      </w:r>
      <w:r>
        <w:rPr>
          <w:rFonts w:hint="eastAsia" w:ascii="Times New Roman" w:hAnsi="Times New Roman" w:cs="Times New Roman"/>
          <w:b w:val="0"/>
          <w:bCs w:val="0"/>
          <w:color w:val="auto"/>
          <w:sz w:val="21"/>
          <w:szCs w:val="21"/>
          <w:lang w:val="en-US" w:eastAsia="zh-CN"/>
        </w:rPr>
        <w:t>people in China</w:t>
      </w:r>
      <w:r>
        <w:rPr>
          <w:rFonts w:hint="default" w:ascii="Times New Roman" w:hAnsi="Times New Roman" w:cs="Times New Roman"/>
          <w:b w:val="0"/>
          <w:bCs w:val="0"/>
          <w:color w:val="auto"/>
          <w:sz w:val="21"/>
          <w:szCs w:val="21"/>
          <w:lang w:val="en-US" w:eastAsia="zh-CN"/>
        </w:rPr>
        <w:t xml:space="preserve"> know </w:t>
      </w:r>
      <w:r>
        <w:rPr>
          <w:rFonts w:hint="eastAsia" w:ascii="Times New Roman" w:hAnsi="Times New Roman" w:cs="Times New Roman"/>
          <w:b w:val="0"/>
          <w:bCs w:val="0"/>
          <w:color w:val="auto"/>
          <w:sz w:val="21"/>
          <w:szCs w:val="21"/>
          <w:lang w:val="en-US" w:eastAsia="zh-CN"/>
        </w:rPr>
        <w:t>him</w:t>
      </w:r>
      <w:r>
        <w:rPr>
          <w:rFonts w:hint="default" w:ascii="Times New Roman" w:hAnsi="Times New Roman" w:cs="Times New Roman"/>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420" w:leftChars="0"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A.</w:t>
      </w:r>
      <w:r>
        <w:rPr>
          <w:rFonts w:hint="default" w:ascii="Times New Roman" w:hAnsi="Times New Roman" w:cs="Times New Roman"/>
          <w:b w:val="0"/>
          <w:bCs w:val="0"/>
          <w:color w:val="auto"/>
          <w:sz w:val="21"/>
          <w:szCs w:val="21"/>
          <w:lang w:val="en-US" w:eastAsia="zh-CN"/>
        </w:rPr>
        <w:t>too; to</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B. enough; to</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C. so; that</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D. as; as</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w:t>
      </w:r>
      <w:r>
        <w:rPr>
          <w:rFonts w:hint="eastAsia" w:ascii="Times New Roman" w:hAnsi="Times New Roman" w:cs="Times New Roman"/>
          <w:b w:val="0"/>
          <w:bCs w:val="0"/>
          <w:color w:val="auto"/>
          <w:sz w:val="21"/>
          <w:szCs w:val="21"/>
          <w:lang w:val="en-US" w:eastAsia="zh-CN"/>
        </w:rPr>
        <w:t>27</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It is ______ for him </w:t>
      </w:r>
      <w:r>
        <w:rPr>
          <w:rFonts w:hint="eastAsia" w:ascii="Times New Roman" w:hAnsi="Times New Roman" w:cs="Times New Roman"/>
          <w:b w:val="0"/>
          <w:bCs w:val="0"/>
          <w:color w:val="auto"/>
          <w:sz w:val="21"/>
          <w:szCs w:val="21"/>
          <w:lang w:val="en-US" w:eastAsia="zh-CN"/>
        </w:rPr>
        <w:t xml:space="preserve">to </w:t>
      </w:r>
      <w:r>
        <w:rPr>
          <w:rFonts w:hint="default" w:ascii="Times New Roman" w:hAnsi="Times New Roman" w:cs="Times New Roman"/>
          <w:b w:val="0"/>
          <w:bCs w:val="0"/>
          <w:color w:val="auto"/>
          <w:sz w:val="21"/>
          <w:szCs w:val="21"/>
          <w:lang w:val="en-US" w:eastAsia="zh-CN"/>
        </w:rPr>
        <w:t>get to school on time, because it is raining _______.</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A. hard; hardly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B. hardly; hard      C. hard; hard       D. hardly; hardly</w:t>
      </w:r>
    </w:p>
    <w:p>
      <w:pPr>
        <w:keepNext w:val="0"/>
        <w:keepLines w:val="0"/>
        <w:pageBreakBefore w:val="0"/>
        <w:widowControl w:val="0"/>
        <w:kinsoku/>
        <w:wordWrap/>
        <w:overflowPunct/>
        <w:topLinePunct w:val="0"/>
        <w:autoSpaceDE/>
        <w:autoSpaceDN/>
        <w:bidi w:val="0"/>
        <w:adjustRightInd w:val="0"/>
        <w:snapToGrid w:val="0"/>
        <w:spacing w:line="240" w:lineRule="auto"/>
        <w:ind w:left="840" w:hanging="840" w:hangingChars="4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 </w:t>
      </w:r>
      <w:r>
        <w:rPr>
          <w:rFonts w:hint="eastAsia" w:ascii="Times New Roman" w:hAnsi="Times New Roman" w:cs="Times New Roman"/>
          <w:b w:val="0"/>
          <w:bCs w:val="0"/>
          <w:color w:val="auto"/>
          <w:sz w:val="21"/>
          <w:szCs w:val="21"/>
          <w:lang w:val="en-US" w:eastAsia="zh-CN"/>
        </w:rPr>
        <w:t>28</w:t>
      </w:r>
      <w:r>
        <w:rPr>
          <w:rFonts w:hint="default" w:ascii="Times New Roman" w:hAnsi="Times New Roman" w:cs="Times New Roman"/>
          <w:b w:val="0"/>
          <w:bCs w:val="0"/>
          <w:color w:val="auto"/>
          <w:sz w:val="21"/>
          <w:szCs w:val="21"/>
          <w:lang w:val="en-US" w:eastAsia="zh-CN"/>
        </w:rPr>
        <w:t xml:space="preserve">.The plague is so serious that the </w:t>
      </w:r>
      <w:r>
        <w:rPr>
          <w:rFonts w:hint="eastAsia" w:ascii="Times New Roman" w:hAnsi="Times New Roman" w:cs="Times New Roman"/>
          <w:b w:val="0"/>
          <w:bCs w:val="0"/>
          <w:color w:val="auto"/>
          <w:sz w:val="21"/>
          <w:szCs w:val="21"/>
          <w:lang w:val="en-US" w:eastAsia="zh-CN"/>
        </w:rPr>
        <w:t xml:space="preserve">scientists </w:t>
      </w:r>
      <w:r>
        <w:rPr>
          <w:rFonts w:hint="default" w:ascii="Times New Roman" w:hAnsi="Times New Roman" w:cs="Times New Roman"/>
          <w:b w:val="0"/>
          <w:bCs w:val="0"/>
          <w:color w:val="auto"/>
          <w:sz w:val="21"/>
          <w:szCs w:val="21"/>
          <w:lang w:val="en-US" w:eastAsia="zh-CN"/>
        </w:rPr>
        <w:t>need to __________ the problem as quickly as possible.</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A. look out</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B. look up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C. look after        D. look into </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)2</w:t>
      </w:r>
      <w:r>
        <w:rPr>
          <w:rFonts w:hint="eastAsia" w:ascii="Times New Roman" w:hAnsi="Times New Roman" w:cs="Times New Roman"/>
          <w:b w:val="0"/>
          <w:bCs w:val="0"/>
          <w:color w:val="auto"/>
          <w:sz w:val="21"/>
          <w:szCs w:val="21"/>
          <w:lang w:val="en-US" w:eastAsia="zh-CN"/>
        </w:rPr>
        <w:t>9</w:t>
      </w:r>
      <w:r>
        <w:rPr>
          <w:rFonts w:hint="default" w:ascii="Times New Roman" w:hAnsi="Times New Roman" w:cs="Times New Roman"/>
          <w:b w:val="0"/>
          <w:bCs w:val="0"/>
          <w:color w:val="auto"/>
          <w:sz w:val="21"/>
          <w:szCs w:val="21"/>
          <w:lang w:val="en-US" w:eastAsia="zh-CN"/>
        </w:rPr>
        <w:t>. The light is coming in ______ the window and the room seems very bright.</w:t>
      </w:r>
    </w:p>
    <w:p>
      <w:pPr>
        <w:keepNext w:val="0"/>
        <w:keepLines w:val="0"/>
        <w:pageBreakBefore w:val="0"/>
        <w:widowControl w:val="0"/>
        <w:kinsoku/>
        <w:wordWrap/>
        <w:overflowPunct/>
        <w:topLinePunct w:val="0"/>
        <w:autoSpaceDE/>
        <w:autoSpaceDN/>
        <w:bidi w:val="0"/>
        <w:adjustRightInd w:val="0"/>
        <w:snapToGrid w:val="0"/>
        <w:spacing w:line="240" w:lineRule="auto"/>
        <w:ind w:firstLine="630" w:firstLineChars="3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A. </w:t>
      </w:r>
      <w:r>
        <w:rPr>
          <w:rFonts w:hint="eastAsia" w:ascii="Times New Roman" w:hAnsi="Times New Roman" w:cs="Times New Roman"/>
          <w:b w:val="0"/>
          <w:bCs w:val="0"/>
          <w:color w:val="auto"/>
          <w:sz w:val="21"/>
          <w:szCs w:val="21"/>
          <w:lang w:val="en-US" w:eastAsia="zh-CN"/>
        </w:rPr>
        <w:t>a</w:t>
      </w:r>
      <w:r>
        <w:rPr>
          <w:rFonts w:hint="default" w:ascii="Times New Roman" w:hAnsi="Times New Roman" w:cs="Times New Roman"/>
          <w:b w:val="0"/>
          <w:bCs w:val="0"/>
          <w:color w:val="auto"/>
          <w:sz w:val="21"/>
          <w:szCs w:val="21"/>
          <w:lang w:val="en-US" w:eastAsia="zh-CN"/>
        </w:rPr>
        <w:t>cross</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B. through</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C. over         </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D. past</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w:t>
      </w:r>
      <w:r>
        <w:rPr>
          <w:rFonts w:hint="eastAsia" w:ascii="Times New Roman" w:hAnsi="Times New Roman" w:cs="Times New Roman"/>
          <w:b w:val="0"/>
          <w:bCs w:val="0"/>
          <w:color w:val="auto"/>
          <w:sz w:val="21"/>
          <w:szCs w:val="21"/>
          <w:lang w:val="en-US" w:eastAsia="zh-CN"/>
        </w:rPr>
        <w:t>30</w:t>
      </w:r>
      <w:r>
        <w:rPr>
          <w:rFonts w:hint="default" w:ascii="Times New Roman" w:hAnsi="Times New Roman" w:cs="Times New Roman"/>
          <w:b w:val="0"/>
          <w:bCs w:val="0"/>
          <w:color w:val="auto"/>
          <w:sz w:val="21"/>
          <w:szCs w:val="21"/>
          <w:lang w:val="en-US" w:eastAsia="zh-CN"/>
        </w:rPr>
        <w:t>. He ______ to you as soon as he _______ there.</w:t>
      </w:r>
    </w:p>
    <w:p>
      <w:pPr>
        <w:keepNext w:val="0"/>
        <w:keepLines w:val="0"/>
        <w:pageBreakBefore w:val="0"/>
        <w:widowControl w:val="0"/>
        <w:kinsoku/>
        <w:wordWrap/>
        <w:overflowPunct/>
        <w:topLinePunct w:val="0"/>
        <w:autoSpaceDE/>
        <w:autoSpaceDN/>
        <w:bidi w:val="0"/>
        <w:adjustRightInd w:val="0"/>
        <w:snapToGrid w:val="0"/>
        <w:spacing w:line="240" w:lineRule="auto"/>
        <w:ind w:firstLine="630" w:firstLineChars="3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A. will write, will arrive   </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B. will write, arrives  </w:t>
      </w:r>
    </w:p>
    <w:p>
      <w:pPr>
        <w:keepNext w:val="0"/>
        <w:keepLines w:val="0"/>
        <w:pageBreakBefore w:val="0"/>
        <w:widowControl w:val="0"/>
        <w:kinsoku/>
        <w:wordWrap/>
        <w:overflowPunct/>
        <w:topLinePunct w:val="0"/>
        <w:autoSpaceDE/>
        <w:autoSpaceDN/>
        <w:bidi w:val="0"/>
        <w:adjustRightInd w:val="0"/>
        <w:snapToGrid w:val="0"/>
        <w:spacing w:line="240" w:lineRule="auto"/>
        <w:ind w:firstLine="630" w:firstLineChars="3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C. writes, will arrive  </w:t>
      </w:r>
      <w:r>
        <w:rPr>
          <w:rFonts w:hint="eastAsia"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D. writes, arrives</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)3</w:t>
      </w:r>
      <w:r>
        <w:rPr>
          <w:rFonts w:hint="eastAsia" w:ascii="Times New Roman" w:hAnsi="Times New Roman" w:cs="Times New Roman"/>
          <w:b w:val="0"/>
          <w:bCs w:val="0"/>
          <w:color w:val="auto"/>
          <w:sz w:val="21"/>
          <w:szCs w:val="21"/>
          <w:lang w:val="en-US" w:eastAsia="zh-CN"/>
        </w:rPr>
        <w:t>1</w:t>
      </w:r>
      <w:r>
        <w:rPr>
          <w:rFonts w:hint="default" w:ascii="Times New Roman" w:hAnsi="Times New Roman" w:cs="Times New Roman"/>
          <w:b w:val="0"/>
          <w:bCs w:val="0"/>
          <w:color w:val="auto"/>
          <w:sz w:val="21"/>
          <w:szCs w:val="21"/>
          <w:lang w:val="en-US" w:eastAsia="zh-CN"/>
        </w:rPr>
        <w:t>.There is no ______ that the technology is changing the way we work.</w:t>
      </w:r>
    </w:p>
    <w:p>
      <w:pPr>
        <w:keepNext w:val="0"/>
        <w:keepLines w:val="0"/>
        <w:pageBreakBefore w:val="0"/>
        <w:widowControl w:val="0"/>
        <w:kinsoku/>
        <w:wordWrap/>
        <w:overflowPunct/>
        <w:topLinePunct w:val="0"/>
        <w:autoSpaceDE/>
        <w:autoSpaceDN/>
        <w:bidi w:val="0"/>
        <w:adjustRightInd w:val="0"/>
        <w:snapToGrid w:val="0"/>
        <w:spacing w:line="240" w:lineRule="auto"/>
        <w:ind w:firstLine="627" w:firstLineChars="299"/>
        <w:jc w:val="both"/>
        <w:textAlignment w:val="auto"/>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A.</w:t>
      </w:r>
      <w:r>
        <w:rPr>
          <w:rFonts w:hint="default" w:ascii="Times New Roman" w:hAnsi="Times New Roman" w:cs="Times New Roman"/>
          <w:b w:val="0"/>
          <w:bCs w:val="0"/>
          <w:color w:val="auto"/>
          <w:sz w:val="21"/>
          <w:szCs w:val="21"/>
          <w:lang w:val="en-US" w:eastAsia="zh-CN"/>
        </w:rPr>
        <w:t xml:space="preserve">way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B. doubt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C. chance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D. possibility</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w:t>
      </w:r>
      <w:r>
        <w:rPr>
          <w:rFonts w:hint="eastAsia" w:ascii="Times New Roman" w:hAnsi="Times New Roman" w:cs="Times New Roman"/>
          <w:b w:val="0"/>
          <w:bCs w:val="0"/>
          <w:color w:val="auto"/>
          <w:sz w:val="21"/>
          <w:szCs w:val="21"/>
          <w:lang w:val="en-US" w:eastAsia="zh-CN"/>
        </w:rPr>
        <w:t>3</w:t>
      </w:r>
      <w:r>
        <w:rPr>
          <w:rFonts w:hint="default" w:ascii="Times New Roman" w:hAnsi="Times New Roman" w:cs="Times New Roman"/>
          <w:b w:val="0"/>
          <w:bCs w:val="0"/>
          <w:color w:val="auto"/>
          <w:sz w:val="21"/>
          <w:szCs w:val="21"/>
          <w:lang w:val="en-US" w:eastAsia="zh-CN"/>
        </w:rPr>
        <w:t>2. They organized a dinner party in _____ of freedom and human rights.</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A. celebration</w:t>
      </w:r>
      <w:r>
        <w:rPr>
          <w:rFonts w:hint="default"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B. revolution</w:t>
      </w:r>
      <w:r>
        <w:rPr>
          <w:rFonts w:hint="default"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C. resolution</w:t>
      </w:r>
      <w:r>
        <w:rPr>
          <w:rFonts w:hint="default"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D. communication</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)3</w:t>
      </w:r>
      <w:r>
        <w:rPr>
          <w:rFonts w:hint="eastAsia" w:ascii="Times New Roman" w:hAnsi="Times New Roman" w:cs="Times New Roman"/>
          <w:b w:val="0"/>
          <w:bCs w:val="0"/>
          <w:color w:val="auto"/>
          <w:sz w:val="21"/>
          <w:szCs w:val="21"/>
          <w:lang w:val="en-US" w:eastAsia="zh-CN"/>
        </w:rPr>
        <w:t>3</w:t>
      </w:r>
      <w:r>
        <w:rPr>
          <w:rFonts w:hint="default" w:ascii="Times New Roman" w:hAnsi="Times New Roman" w:cs="Times New Roman"/>
          <w:b w:val="0"/>
          <w:bCs w:val="0"/>
          <w:color w:val="auto"/>
          <w:sz w:val="21"/>
          <w:szCs w:val="21"/>
          <w:lang w:val="en-US" w:eastAsia="zh-CN"/>
        </w:rPr>
        <w:t>.</w:t>
      </w:r>
      <w:r>
        <w:rPr>
          <w:rFonts w:hint="default" w:ascii="Times New Roman" w:hAnsi="Times New Roman" w:cs="Times New Roman"/>
          <w:b w:val="0"/>
          <w:bCs w:val="0"/>
          <w:i/>
          <w:iCs/>
          <w:color w:val="auto"/>
          <w:sz w:val="21"/>
          <w:szCs w:val="21"/>
          <w:lang w:val="en-US" w:eastAsia="zh-CN"/>
        </w:rPr>
        <w:t>The Three Body Problem</w:t>
      </w:r>
      <w:r>
        <w:rPr>
          <w:rFonts w:hint="default" w:ascii="Times New Roman" w:hAnsi="Times New Roman" w:cs="Times New Roman"/>
          <w:b w:val="0"/>
          <w:bCs w:val="0"/>
          <w:color w:val="auto"/>
          <w:sz w:val="21"/>
          <w:szCs w:val="21"/>
          <w:lang w:val="en-US" w:eastAsia="zh-CN"/>
        </w:rPr>
        <w:t xml:space="preserve"> is my favorite book. I really look forward to _____ it with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Liu Cixin in the meeting this Sunday.</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A. discuss </w:t>
      </w:r>
      <w:r>
        <w:rPr>
          <w:rFonts w:hint="default"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B. discussing     C. discussed   </w:t>
      </w:r>
      <w:r>
        <w:rPr>
          <w:rFonts w:hint="default"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D. to discuss</w:t>
      </w:r>
    </w:p>
    <w:p>
      <w:pPr>
        <w:spacing w:line="240" w:lineRule="auto"/>
        <w:ind w:left="1050" w:right="-204" w:rightChars="-97" w:hanging="1050" w:hangingChars="500"/>
        <w:jc w:val="left"/>
        <w:rPr>
          <w:rFonts w:ascii="Times New Roman" w:hAnsi="Times New Roman"/>
          <w:szCs w:val="21"/>
        </w:rPr>
      </w:pPr>
      <w:r>
        <w:rPr>
          <w:rFonts w:hint="default" w:ascii="Times New Roman" w:hAnsi="Times New Roman" w:cs="Times New Roman"/>
          <w:b w:val="0"/>
          <w:bCs w:val="0"/>
          <w:color w:val="auto"/>
          <w:sz w:val="21"/>
          <w:szCs w:val="21"/>
          <w:lang w:val="en-US" w:eastAsia="zh-CN"/>
        </w:rPr>
        <w:t>(    )</w:t>
      </w:r>
      <w:r>
        <w:rPr>
          <w:rFonts w:ascii="Times New Roman" w:hAnsi="Times New Roman"/>
          <w:szCs w:val="21"/>
        </w:rPr>
        <w:t>3</w:t>
      </w:r>
      <w:r>
        <w:rPr>
          <w:rFonts w:hint="eastAsia" w:ascii="Times New Roman" w:hAnsi="Times New Roman"/>
          <w:szCs w:val="21"/>
          <w:lang w:val="en-US" w:eastAsia="zh-CN"/>
        </w:rPr>
        <w:t>4</w:t>
      </w:r>
      <w:r>
        <w:rPr>
          <w:rFonts w:ascii="Times New Roman" w:hAnsi="Times New Roman"/>
          <w:szCs w:val="21"/>
        </w:rPr>
        <w:t>. Jackson is such a changeable boy. He _____ painting for a while, but soon lost interest.</w:t>
      </w:r>
    </w:p>
    <w:p>
      <w:pPr>
        <w:spacing w:line="240" w:lineRule="auto"/>
        <w:jc w:val="left"/>
        <w:rPr>
          <w:rFonts w:ascii="Times New Roman" w:hAnsi="Times New Roman"/>
          <w:szCs w:val="21"/>
        </w:rPr>
      </w:pPr>
      <w:r>
        <w:rPr>
          <w:rFonts w:ascii="Times New Roman" w:hAnsi="Times New Roman"/>
          <w:szCs w:val="21"/>
        </w:rPr>
        <w:t xml:space="preserve">      A. gave up</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    B. set up     </w:t>
      </w:r>
      <w:r>
        <w:rPr>
          <w:rFonts w:hint="eastAsia" w:ascii="Times New Roman" w:hAnsi="Times New Roman"/>
          <w:szCs w:val="21"/>
        </w:rPr>
        <w:tab/>
      </w:r>
      <w:r>
        <w:rPr>
          <w:rFonts w:ascii="Times New Roman" w:hAnsi="Times New Roman"/>
          <w:szCs w:val="21"/>
        </w:rPr>
        <w:t xml:space="preserve">C. looked up   </w:t>
      </w:r>
      <w:r>
        <w:rPr>
          <w:rFonts w:hint="eastAsia" w:ascii="Times New Roman" w:hAnsi="Times New Roman"/>
          <w:szCs w:val="21"/>
        </w:rPr>
        <w:tab/>
      </w:r>
      <w:r>
        <w:rPr>
          <w:rFonts w:ascii="Times New Roman" w:hAnsi="Times New Roman"/>
          <w:szCs w:val="21"/>
        </w:rPr>
        <w:t>D. took up</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 35.Which of the following sentences is correct?.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A. A blind man is crossing the street.    B. Mr. Green will come back after 3 days.</w:t>
      </w:r>
    </w:p>
    <w:p>
      <w:pPr>
        <w:keepNext w:val="0"/>
        <w:keepLines w:val="0"/>
        <w:pageBreakBefore w:val="0"/>
        <w:widowControl w:val="0"/>
        <w:kinsoku/>
        <w:wordWrap/>
        <w:overflowPunct/>
        <w:topLinePunct w:val="0"/>
        <w:autoSpaceDE/>
        <w:autoSpaceDN/>
        <w:bidi w:val="0"/>
        <w:adjustRightInd w:val="0"/>
        <w:snapToGrid w:val="0"/>
        <w:spacing w:line="240" w:lineRule="auto"/>
        <w:ind w:right="-204" w:rightChars="-97" w:firstLine="420" w:firstLineChars="200"/>
        <w:jc w:val="both"/>
        <w:textAlignment w:val="auto"/>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 C. I hope you to get a good job.  </w:t>
      </w:r>
      <w:r>
        <w:rPr>
          <w:rFonts w:hint="eastAsia" w:ascii="Times New Roman" w:hAnsi="Times New Roman" w:cs="Times New Roman"/>
          <w:b w:val="0"/>
          <w:bCs w:val="0"/>
          <w:color w:val="auto"/>
          <w:sz w:val="21"/>
          <w:szCs w:val="21"/>
          <w:lang w:val="en-US" w:eastAsia="zh-CN"/>
        </w:rPr>
        <w:tab/>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D.Our teacher often tells us don’t speak in class. </w:t>
      </w:r>
    </w:p>
    <w:p>
      <w:pPr>
        <w:spacing w:line="240" w:lineRule="auto"/>
        <w:rPr>
          <w:rFonts w:hint="eastAsia" w:ascii="黑体" w:hAnsi="黑体" w:eastAsia="黑体" w:cs="黑体"/>
          <w:kern w:val="2"/>
          <w:sz w:val="21"/>
          <w:szCs w:val="21"/>
          <w:u w:val="none"/>
          <w:lang w:val="en-US" w:eastAsia="zh-CN" w:bidi="ar-SA"/>
        </w:rPr>
      </w:pPr>
      <w:r>
        <w:rPr>
          <w:rFonts w:hint="eastAsia" w:ascii="黑体" w:hAnsi="黑体" w:eastAsia="黑体" w:cs="黑体"/>
          <w:szCs w:val="21"/>
        </w:rPr>
        <w:t>三、完形填空（10小题，每小题1分，共10分）</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firstLineChars="200"/>
        <w:jc w:val="both"/>
        <w:textAlignment w:val="auto"/>
        <w:rPr>
          <w:rFonts w:hint="default" w:ascii="Times New Roman" w:hAnsi="Times New Roman" w:cs="Times New Roman" w:eastAsiaTheme="minorEastAsia"/>
          <w:kern w:val="2"/>
          <w:sz w:val="21"/>
          <w:szCs w:val="21"/>
          <w:u w:val="none"/>
          <w:lang w:val="en-US" w:eastAsia="zh-CN" w:bidi="ar-SA"/>
        </w:rPr>
      </w:pPr>
      <w:r>
        <w:rPr>
          <w:rFonts w:hint="default" w:ascii="Times New Roman" w:hAnsi="Times New Roman" w:eastAsia="等线" w:cs="Times New Roman"/>
          <w:kern w:val="2"/>
          <w:sz w:val="21"/>
          <w:szCs w:val="21"/>
          <w:u w:val="none"/>
          <w:lang w:val="en-US" w:eastAsia="zh-CN" w:bidi="ar-SA"/>
        </w:rPr>
        <w:t>The novel coronavirus might have</w:t>
      </w:r>
      <w:r>
        <w:rPr>
          <w:rFonts w:hint="eastAsia" w:eastAsia="等线" w:cs="Times New Roman"/>
          <w:kern w:val="2"/>
          <w:sz w:val="21"/>
          <w:szCs w:val="21"/>
          <w:u w:val="none"/>
          <w:lang w:val="en-US" w:eastAsia="zh-CN" w:bidi="ar-SA"/>
        </w:rPr>
        <w:t xml:space="preserve"> </w:t>
      </w:r>
      <w:r>
        <w:rPr>
          <w:rFonts w:hint="default" w:ascii="Times New Roman" w:hAnsi="Times New Roman" w:eastAsia="等线" w:cs="Times New Roman"/>
          <w:kern w:val="2"/>
          <w:sz w:val="21"/>
          <w:szCs w:val="21"/>
          <w:u w:val="none"/>
          <w:lang w:val="en-US" w:eastAsia="zh-CN" w:bidi="ar-SA"/>
        </w:rPr>
        <w:t>stopped Chinese students</w:t>
      </w:r>
      <w:r>
        <w:rPr>
          <w:rFonts w:hint="eastAsia" w:eastAsia="等线" w:cs="Times New Roman"/>
          <w:kern w:val="2"/>
          <w:sz w:val="21"/>
          <w:szCs w:val="21"/>
          <w:u w:val="none"/>
          <w:lang w:val="en-US" w:eastAsia="zh-CN" w:bidi="ar-SA"/>
        </w:rPr>
        <w:t xml:space="preserve"> </w:t>
      </w:r>
      <w:r>
        <w:rPr>
          <w:rFonts w:ascii="Times New Roman" w:hAnsi="Times New Roman"/>
          <w:szCs w:val="21"/>
        </w:rPr>
        <w:t>36.________</w:t>
      </w:r>
      <w:r>
        <w:rPr>
          <w:rFonts w:hint="default" w:ascii="Times New Roman" w:hAnsi="Times New Roman" w:eastAsia="等线" w:cs="Times New Roman"/>
          <w:kern w:val="2"/>
          <w:sz w:val="21"/>
          <w:szCs w:val="21"/>
          <w:u w:val="none"/>
          <w:lang w:val="en-US" w:eastAsia="zh-CN" w:bidi="ar-SA"/>
        </w:rPr>
        <w:t>going back to school. But it hasn’t stopped them from learning. Many of the</w:t>
      </w:r>
      <w:r>
        <w:rPr>
          <w:rFonts w:hint="default" w:ascii="Times New Roman" w:hAnsi="Times New Roman" w:cs="Times New Roman" w:eastAsiaTheme="minorEastAsia"/>
          <w:kern w:val="2"/>
          <w:sz w:val="21"/>
          <w:szCs w:val="21"/>
          <w:u w:val="none"/>
          <w:lang w:val="en-US" w:eastAsia="zh-CN" w:bidi="ar-SA"/>
        </w:rPr>
        <w:t>m are now studying at home.</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both"/>
        <w:textAlignment w:val="auto"/>
        <w:rPr>
          <w:rFonts w:hint="default" w:ascii="Times New Roman" w:hAnsi="Times New Roman" w:cs="Times New Roman" w:eastAsiaTheme="minorEastAsia"/>
          <w:kern w:val="2"/>
          <w:sz w:val="21"/>
          <w:szCs w:val="21"/>
          <w:u w:val="none"/>
          <w:lang w:val="en-US" w:eastAsia="zh-CN" w:bidi="ar-SA"/>
        </w:rPr>
      </w:pPr>
      <w:r>
        <w:rPr>
          <w:rFonts w:hint="default" w:ascii="Times New Roman" w:hAnsi="Times New Roman" w:cs="Times New Roman" w:eastAsiaTheme="minorEastAsia"/>
          <w:kern w:val="2"/>
          <w:sz w:val="21"/>
          <w:szCs w:val="21"/>
          <w:u w:val="none"/>
          <w:lang w:val="en-US" w:eastAsia="zh-CN" w:bidi="ar-SA"/>
        </w:rPr>
        <w:t>Most schools</w:t>
      </w:r>
      <w:r>
        <w:rPr>
          <w:rFonts w:hint="eastAsia" w:cs="Times New Roman" w:eastAsiaTheme="minorEastAsia"/>
          <w:kern w:val="2"/>
          <w:sz w:val="21"/>
          <w:szCs w:val="21"/>
          <w:u w:val="none"/>
          <w:lang w:val="en-US" w:eastAsia="zh-CN" w:bidi="ar-SA"/>
        </w:rPr>
        <w:t xml:space="preserve"> </w:t>
      </w:r>
      <w:r>
        <w:rPr>
          <w:rFonts w:ascii="Times New Roman" w:hAnsi="Times New Roman"/>
          <w:szCs w:val="21"/>
        </w:rPr>
        <w:t>3</w:t>
      </w:r>
      <w:r>
        <w:rPr>
          <w:rFonts w:hint="eastAsia" w:eastAsia="宋体"/>
          <w:szCs w:val="21"/>
          <w:lang w:val="en-US" w:eastAsia="zh-CN"/>
        </w:rPr>
        <w:t>7</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China started their new</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term online on Feb 17. They have moved offline</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classes online. Students can have classes at home through livestreaming(直播) and recorded</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broadcasts(</w:t>
      </w:r>
      <w:r>
        <w:rPr>
          <w:rFonts w:hint="eastAsia" w:cs="Times New Roman" w:eastAsiaTheme="minorEastAsia"/>
          <w:kern w:val="2"/>
          <w:sz w:val="21"/>
          <w:szCs w:val="21"/>
          <w:u w:val="none"/>
          <w:lang w:val="en-US" w:eastAsia="zh-CN" w:bidi="ar-SA"/>
        </w:rPr>
        <w:t>录</w:t>
      </w:r>
      <w:r>
        <w:rPr>
          <w:rFonts w:hint="default" w:ascii="Times New Roman" w:hAnsi="Times New Roman" w:cs="Times New Roman" w:eastAsiaTheme="minorEastAsia"/>
          <w:kern w:val="2"/>
          <w:sz w:val="21"/>
          <w:szCs w:val="21"/>
          <w:u w:val="none"/>
          <w:lang w:val="en-US" w:eastAsia="zh-CN" w:bidi="ar-SA"/>
        </w:rPr>
        <w:t>播)</w:t>
      </w:r>
      <w:r>
        <w:rPr>
          <w:rFonts w:hint="eastAsia" w:cs="Times New Roman" w:eastAsiaTheme="minorEastAsia"/>
          <w:kern w:val="2"/>
          <w:sz w:val="21"/>
          <w:szCs w:val="21"/>
          <w:u w:val="none"/>
          <w:lang w:val="en-US" w:eastAsia="zh-CN" w:bidi="ar-SA"/>
        </w:rPr>
        <w:t>.</w:t>
      </w:r>
      <w:r>
        <w:rPr>
          <w:rFonts w:hint="default" w:ascii="Times New Roman" w:hAnsi="Times New Roman" w:cs="Times New Roman" w:eastAsiaTheme="minorEastAsia"/>
          <w:kern w:val="2"/>
          <w:sz w:val="21"/>
          <w:szCs w:val="21"/>
          <w:u w:val="none"/>
          <w:lang w:val="en-US" w:eastAsia="zh-CN" w:bidi="ar-SA"/>
        </w:rPr>
        <w:t xml:space="preserve"> </w:t>
      </w:r>
      <w:r>
        <w:rPr>
          <w:rFonts w:ascii="Times New Roman" w:hAnsi="Times New Roman"/>
          <w:szCs w:val="21"/>
        </w:rPr>
        <w:t>3</w:t>
      </w:r>
      <w:r>
        <w:rPr>
          <w:rFonts w:hint="eastAsia" w:eastAsia="宋体"/>
          <w:szCs w:val="21"/>
          <w:lang w:val="en-US" w:eastAsia="zh-CN"/>
        </w:rPr>
        <w:t>8</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school courses, students can also find many free</w:t>
      </w:r>
      <w:r>
        <w:rPr>
          <w:rFonts w:hint="eastAsia" w:cs="Times New Roman" w:eastAsiaTheme="minorEastAsia"/>
          <w:kern w:val="2"/>
          <w:sz w:val="21"/>
          <w:szCs w:val="21"/>
          <w:u w:val="none"/>
          <w:lang w:val="en-US" w:eastAsia="zh-CN" w:bidi="ar-SA"/>
        </w:rPr>
        <w:t xml:space="preserve"> resources(资源) </w:t>
      </w:r>
      <w:r>
        <w:rPr>
          <w:rFonts w:hint="default" w:ascii="Times New Roman" w:hAnsi="Times New Roman" w:cs="Times New Roman" w:eastAsiaTheme="minorEastAsia"/>
          <w:kern w:val="2"/>
          <w:sz w:val="21"/>
          <w:szCs w:val="21"/>
          <w:u w:val="none"/>
          <w:lang w:val="en-US" w:eastAsia="zh-CN" w:bidi="ar-SA"/>
        </w:rPr>
        <w:t xml:space="preserve">online to learn by </w:t>
      </w:r>
      <w:r>
        <w:rPr>
          <w:rFonts w:ascii="Times New Roman" w:hAnsi="Times New Roman"/>
          <w:szCs w:val="21"/>
        </w:rPr>
        <w:t>3</w:t>
      </w:r>
      <w:r>
        <w:rPr>
          <w:rFonts w:hint="eastAsia" w:eastAsia="宋体"/>
          <w:szCs w:val="21"/>
          <w:lang w:val="en-US" w:eastAsia="zh-CN"/>
        </w:rPr>
        <w:t>9</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 xml:space="preserve"> at home.</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firstLineChars="200"/>
        <w:jc w:val="both"/>
        <w:textAlignment w:val="auto"/>
        <w:rPr>
          <w:rFonts w:hint="default" w:ascii="Times New Roman" w:hAnsi="Times New Roman" w:cs="Times New Roman" w:eastAsiaTheme="minorEastAsia"/>
          <w:kern w:val="2"/>
          <w:sz w:val="21"/>
          <w:szCs w:val="21"/>
          <w:u w:val="none"/>
          <w:lang w:val="en-US" w:eastAsia="zh-CN" w:bidi="ar-SA"/>
        </w:rPr>
      </w:pPr>
      <w:r>
        <w:rPr>
          <w:rFonts w:hint="default" w:ascii="Times New Roman" w:hAnsi="Times New Roman" w:cs="Times New Roman" w:eastAsiaTheme="minorEastAsia"/>
          <w:kern w:val="2"/>
          <w:sz w:val="21"/>
          <w:szCs w:val="21"/>
          <w:u w:val="none"/>
          <w:lang w:val="en-US" w:eastAsia="zh-CN" w:bidi="ar-SA"/>
        </w:rPr>
        <w:t>On Feb 17, the Ministry of Education (MOE) made a national cloud learning</w:t>
      </w:r>
      <w:r>
        <w:rPr>
          <w:rFonts w:hint="eastAsia" w:cs="Times New Roman" w:eastAsiaTheme="minorEastAsia"/>
          <w:kern w:val="2"/>
          <w:sz w:val="21"/>
          <w:szCs w:val="21"/>
          <w:u w:val="none"/>
          <w:lang w:val="en-US" w:eastAsia="zh-CN" w:bidi="ar-SA"/>
        </w:rPr>
        <w:t xml:space="preserve"> platform</w:t>
      </w:r>
      <w:r>
        <w:rPr>
          <w:rFonts w:hint="default" w:ascii="Times New Roman" w:hAnsi="Times New Roman"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zh-TW" w:eastAsia="zh-TW" w:bidi="ar-SA"/>
        </w:rPr>
        <w:t>(</w:t>
      </w:r>
      <w:r>
        <w:rPr>
          <w:rFonts w:hint="default" w:ascii="Times New Roman" w:hAnsi="Times New Roman" w:cs="Times New Roman" w:eastAsiaTheme="minorEastAsia"/>
          <w:kern w:val="2"/>
          <w:sz w:val="21"/>
          <w:szCs w:val="21"/>
          <w:u w:val="none"/>
          <w:lang w:val="en-US" w:eastAsia="zh-CN" w:bidi="ar-SA"/>
        </w:rPr>
        <w:t>平台）for primary and secondary schools. The cloud platform</w:t>
      </w:r>
      <w:r>
        <w:rPr>
          <w:rFonts w:hint="eastAsia" w:cs="Times New Roman" w:eastAsiaTheme="minorEastAsia"/>
          <w:kern w:val="2"/>
          <w:sz w:val="21"/>
          <w:szCs w:val="21"/>
          <w:u w:val="none"/>
          <w:lang w:val="en-US" w:eastAsia="zh-CN" w:bidi="ar-SA"/>
        </w:rPr>
        <w:t xml:space="preserve"> </w:t>
      </w:r>
      <w:r>
        <w:rPr>
          <w:rFonts w:hint="eastAsia" w:eastAsiaTheme="minorEastAsia"/>
          <w:szCs w:val="21"/>
          <w:lang w:val="en-US" w:eastAsia="zh-CN"/>
        </w:rPr>
        <w:t>40</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all major subjects</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so</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180 million students can keep learning even with schools</w:t>
      </w:r>
      <w:r>
        <w:rPr>
          <w:rFonts w:hint="eastAsia" w:cs="Times New Roman" w:eastAsiaTheme="minorEastAsia"/>
          <w:kern w:val="2"/>
          <w:sz w:val="21"/>
          <w:szCs w:val="21"/>
          <w:u w:val="none"/>
          <w:lang w:val="en-US" w:eastAsia="zh-CN" w:bidi="ar-SA"/>
        </w:rPr>
        <w:t xml:space="preserve"> </w:t>
      </w:r>
      <w:r>
        <w:rPr>
          <w:rFonts w:hint="eastAsia" w:eastAsiaTheme="minorEastAsia"/>
          <w:szCs w:val="21"/>
          <w:lang w:val="en-US" w:eastAsia="zh-CN"/>
        </w:rPr>
        <w:t>41</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 xml:space="preserve">. In some countryside areas, students might not have the internet. But they can learn through their own educational TV </w:t>
      </w:r>
      <w:r>
        <w:rPr>
          <w:rFonts w:hint="default" w:ascii="Times New Roman" w:hAnsi="Times New Roman" w:cs="Times New Roman" w:eastAsiaTheme="minorEastAsia"/>
          <w:kern w:val="2"/>
          <w:sz w:val="21"/>
          <w:szCs w:val="21"/>
          <w:u w:val="none"/>
          <w:lang w:val="zh-TW" w:eastAsia="zh-TW" w:bidi="ar-SA"/>
        </w:rPr>
        <w:t>(</w:t>
      </w:r>
      <w:r>
        <w:rPr>
          <w:rFonts w:hint="default" w:ascii="Times New Roman" w:hAnsi="Times New Roman" w:cs="Times New Roman" w:eastAsiaTheme="minorEastAsia"/>
          <w:kern w:val="2"/>
          <w:sz w:val="21"/>
          <w:szCs w:val="21"/>
          <w:u w:val="none"/>
          <w:lang w:val="en-US" w:eastAsia="zh-CN" w:bidi="ar-SA"/>
        </w:rPr>
        <w:t>频道)，according to Xinhua.</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firstLineChars="200"/>
        <w:jc w:val="both"/>
        <w:textAlignment w:val="auto"/>
        <w:rPr>
          <w:rFonts w:hint="default" w:ascii="Times New Roman" w:hAnsi="Times New Roman" w:cs="Times New Roman" w:eastAsiaTheme="minorEastAsia"/>
          <w:kern w:val="2"/>
          <w:sz w:val="21"/>
          <w:szCs w:val="21"/>
          <w:u w:val="none"/>
          <w:lang w:val="en-US" w:eastAsia="zh-CN" w:bidi="ar-SA"/>
        </w:rPr>
      </w:pPr>
      <w:r>
        <w:rPr>
          <w:rFonts w:hint="default" w:ascii="Times New Roman" w:hAnsi="Times New Roman" w:cs="Times New Roman" w:eastAsiaTheme="minorEastAsia"/>
          <w:kern w:val="2"/>
          <w:sz w:val="21"/>
          <w:szCs w:val="21"/>
          <w:u w:val="none"/>
          <w:lang w:val="en-US" w:eastAsia="zh-CN" w:bidi="ar-SA"/>
        </w:rPr>
        <w:t>Online education companies</w:t>
      </w:r>
      <w:r>
        <w:rPr>
          <w:rFonts w:hint="eastAsia" w:cs="Times New Roman" w:eastAsiaTheme="minorEastAsia"/>
          <w:kern w:val="2"/>
          <w:sz w:val="21"/>
          <w:szCs w:val="21"/>
          <w:u w:val="none"/>
          <w:lang w:val="en-US" w:eastAsia="zh-CN" w:bidi="ar-SA"/>
        </w:rPr>
        <w:t>(教育公司)</w:t>
      </w:r>
      <w:r>
        <w:rPr>
          <w:rFonts w:hint="default" w:ascii="Times New Roman" w:hAnsi="Times New Roman" w:cs="Times New Roman" w:eastAsiaTheme="minorEastAsia"/>
          <w:kern w:val="2"/>
          <w:sz w:val="21"/>
          <w:szCs w:val="21"/>
          <w:u w:val="none"/>
          <w:lang w:val="en-US" w:eastAsia="zh-CN" w:bidi="ar-SA"/>
        </w:rPr>
        <w:t xml:space="preserve"> have also </w:t>
      </w:r>
      <w:r>
        <w:rPr>
          <w:rFonts w:hint="eastAsia" w:eastAsiaTheme="minorEastAsia"/>
          <w:szCs w:val="21"/>
          <w:lang w:val="en-US" w:eastAsia="zh-CN"/>
        </w:rPr>
        <w:t>42</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help</w:t>
      </w:r>
      <w:r>
        <w:rPr>
          <w:rFonts w:hint="eastAsia" w:cs="Times New Roman" w:eastAsiaTheme="minorEastAsia"/>
          <w:kern w:val="2"/>
          <w:sz w:val="21"/>
          <w:szCs w:val="21"/>
          <w:u w:val="none"/>
          <w:lang w:val="en-US" w:eastAsia="zh-CN" w:bidi="ar-SA"/>
        </w:rPr>
        <w:t xml:space="preserve"> to the students</w:t>
      </w:r>
      <w:r>
        <w:rPr>
          <w:rFonts w:hint="default" w:ascii="Times New Roman" w:hAnsi="Times New Roman" w:cs="Times New Roman" w:eastAsiaTheme="minorEastAsia"/>
          <w:kern w:val="2"/>
          <w:sz w:val="21"/>
          <w:szCs w:val="21"/>
          <w:u w:val="none"/>
          <w:lang w:val="en-US" w:eastAsia="zh-CN" w:bidi="ar-SA"/>
        </w:rPr>
        <w:t xml:space="preserve">. </w:t>
      </w:r>
      <w:r>
        <w:rPr>
          <w:rFonts w:hint="eastAsia" w:cs="Times New Roman" w:eastAsiaTheme="minorEastAsia"/>
          <w:kern w:val="2"/>
          <w:sz w:val="21"/>
          <w:szCs w:val="21"/>
          <w:u w:val="none"/>
          <w:lang w:val="en-US" w:eastAsia="zh-CN" w:bidi="ar-SA"/>
        </w:rPr>
        <w:t xml:space="preserve">Mr. </w:t>
      </w:r>
      <w:r>
        <w:rPr>
          <w:rFonts w:hint="default" w:ascii="Times New Roman" w:hAnsi="Times New Roman" w:cs="Times New Roman" w:eastAsiaTheme="minorEastAsia"/>
          <w:kern w:val="2"/>
          <w:sz w:val="21"/>
          <w:szCs w:val="21"/>
          <w:u w:val="none"/>
          <w:lang w:val="en-US" w:eastAsia="zh-CN" w:bidi="ar-SA"/>
        </w:rPr>
        <w:t>Yang is the</w:t>
      </w:r>
      <w:r>
        <w:rPr>
          <w:rFonts w:hint="eastAsia" w:cs="Times New Roman" w:eastAsiaTheme="minorEastAsia"/>
          <w:kern w:val="2"/>
          <w:sz w:val="21"/>
          <w:szCs w:val="21"/>
          <w:u w:val="none"/>
          <w:lang w:val="en-US" w:eastAsia="zh-CN" w:bidi="ar-SA"/>
        </w:rPr>
        <w:t xml:space="preserve"> founder</w:t>
      </w:r>
      <w:r>
        <w:rPr>
          <w:rFonts w:hint="default" w:ascii="Times New Roman" w:hAnsi="Times New Roman" w:cs="Times New Roman" w:eastAsiaTheme="minorEastAsia"/>
          <w:kern w:val="2"/>
          <w:sz w:val="21"/>
          <w:szCs w:val="21"/>
          <w:u w:val="none"/>
          <w:lang w:val="zh-TW" w:eastAsia="zh-TW" w:bidi="ar-SA"/>
        </w:rPr>
        <w:t>(</w:t>
      </w:r>
      <w:r>
        <w:rPr>
          <w:rFonts w:hint="default" w:ascii="Times New Roman" w:hAnsi="Times New Roman" w:cs="Times New Roman" w:eastAsiaTheme="minorEastAsia"/>
          <w:kern w:val="2"/>
          <w:sz w:val="21"/>
          <w:szCs w:val="21"/>
          <w:u w:val="none"/>
          <w:lang w:val="en-US" w:eastAsia="zh-CN" w:bidi="ar-SA"/>
        </w:rPr>
        <w:t xml:space="preserve">创始人）of online education </w:t>
      </w:r>
      <w:r>
        <w:rPr>
          <w:rFonts w:hint="eastAsia" w:cs="Times New Roman" w:eastAsiaTheme="minorEastAsia"/>
          <w:kern w:val="2"/>
          <w:sz w:val="21"/>
          <w:szCs w:val="21"/>
          <w:u w:val="none"/>
          <w:lang w:val="en-US" w:eastAsia="zh-CN" w:bidi="ar-SA"/>
        </w:rPr>
        <w:t>startup</w:t>
      </w:r>
      <w:r>
        <w:rPr>
          <w:rFonts w:hint="default" w:ascii="Times New Roman" w:hAnsi="Times New Roman" w:cs="Times New Roman" w:eastAsiaTheme="minorEastAsia"/>
          <w:kern w:val="2"/>
          <w:sz w:val="21"/>
          <w:szCs w:val="21"/>
          <w:u w:val="none"/>
          <w:lang w:val="zh-TW" w:eastAsia="zh-TW" w:bidi="ar-SA"/>
        </w:rPr>
        <w:t>(</w:t>
      </w:r>
      <w:r>
        <w:rPr>
          <w:rFonts w:hint="default" w:ascii="Times New Roman" w:hAnsi="Times New Roman" w:cs="Times New Roman" w:eastAsiaTheme="minorEastAsia"/>
          <w:kern w:val="2"/>
          <w:sz w:val="21"/>
          <w:szCs w:val="21"/>
          <w:u w:val="none"/>
          <w:lang w:val="en-US" w:eastAsia="zh-CN" w:bidi="ar-SA"/>
        </w:rPr>
        <w:t>初创公司）vipJr. He told TEENS that the company</w:t>
      </w:r>
      <w:r>
        <w:rPr>
          <w:rFonts w:hint="default" w:cs="Times New Roman" w:eastAsiaTheme="minorEastAsia"/>
          <w:kern w:val="2"/>
          <w:sz w:val="21"/>
          <w:szCs w:val="21"/>
          <w:u w:val="none"/>
          <w:lang w:val="en-US" w:eastAsia="zh-CN" w:bidi="ar-SA"/>
        </w:rPr>
        <w:t>’</w:t>
      </w:r>
      <w:r>
        <w:rPr>
          <w:rFonts w:hint="eastAsia" w:cs="Times New Roman" w:eastAsiaTheme="minorEastAsia"/>
          <w:kern w:val="2"/>
          <w:sz w:val="21"/>
          <w:szCs w:val="21"/>
          <w:u w:val="none"/>
          <w:lang w:val="en-US" w:eastAsia="zh-CN" w:bidi="ar-SA"/>
        </w:rPr>
        <w:t>s</w:t>
      </w:r>
      <w:r>
        <w:rPr>
          <w:rFonts w:hint="default" w:ascii="Times New Roman" w:hAnsi="Times New Roman" w:cs="Times New Roman" w:eastAsiaTheme="minorEastAsia"/>
          <w:kern w:val="2"/>
          <w:sz w:val="21"/>
          <w:szCs w:val="21"/>
          <w:u w:val="none"/>
          <w:lang w:val="en-US" w:eastAsia="zh-CN" w:bidi="ar-SA"/>
        </w:rPr>
        <w:t xml:space="preserve"> recorded classes</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are all</w:t>
      </w:r>
      <w:r>
        <w:rPr>
          <w:rFonts w:hint="eastAsia" w:cs="Times New Roman" w:eastAsiaTheme="minorEastAsia"/>
          <w:kern w:val="2"/>
          <w:sz w:val="21"/>
          <w:szCs w:val="21"/>
          <w:u w:val="none"/>
          <w:lang w:val="en-US" w:eastAsia="zh-CN" w:bidi="ar-SA"/>
        </w:rPr>
        <w:t xml:space="preserve"> </w:t>
      </w:r>
      <w:r>
        <w:rPr>
          <w:rFonts w:hint="eastAsia" w:ascii="Times New Roman" w:hAnsi="Times New Roman"/>
          <w:szCs w:val="21"/>
          <w:lang w:val="en-US" w:eastAsia="zh-CN"/>
        </w:rPr>
        <w:t>available</w:t>
      </w:r>
      <w:r>
        <w:rPr>
          <w:rFonts w:hint="eastAsia"/>
          <w:szCs w:val="21"/>
          <w:lang w:val="en-US" w:eastAsia="zh-CN"/>
        </w:rPr>
        <w:t xml:space="preserve"> </w:t>
      </w:r>
      <w:r>
        <w:rPr>
          <w:rFonts w:hint="default" w:ascii="Times New Roman" w:hAnsi="Times New Roman" w:cs="Times New Roman" w:eastAsiaTheme="minorEastAsia"/>
          <w:kern w:val="2"/>
          <w:sz w:val="21"/>
          <w:szCs w:val="21"/>
          <w:u w:val="none"/>
          <w:lang w:val="en-US" w:eastAsia="zh-CN" w:bidi="ar-SA"/>
        </w:rPr>
        <w:t>for free online. The company has also helped several schools build a platform called Air Classroom. It can give students</w:t>
      </w:r>
      <w:r>
        <w:rPr>
          <w:rFonts w:hint="eastAsia" w:cs="Times New Roman" w:eastAsiaTheme="minorEastAsia"/>
          <w:kern w:val="2"/>
          <w:sz w:val="21"/>
          <w:szCs w:val="21"/>
          <w:u w:val="none"/>
          <w:lang w:val="en-US" w:eastAsia="zh-CN" w:bidi="ar-SA"/>
        </w:rPr>
        <w:t xml:space="preserve"> </w:t>
      </w:r>
      <w:r>
        <w:rPr>
          <w:rFonts w:hint="eastAsia" w:eastAsiaTheme="minorEastAsia"/>
          <w:szCs w:val="21"/>
          <w:lang w:val="en-US" w:eastAsia="zh-CN"/>
        </w:rPr>
        <w:t>43</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 xml:space="preserve"> resources and question-answering services.</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firstLineChars="200"/>
        <w:jc w:val="both"/>
        <w:textAlignment w:val="auto"/>
        <w:rPr>
          <w:rFonts w:hint="default" w:ascii="Times New Roman" w:hAnsi="Times New Roman" w:cs="Times New Roman" w:eastAsiaTheme="minorEastAsia"/>
          <w:kern w:val="2"/>
          <w:sz w:val="21"/>
          <w:szCs w:val="21"/>
          <w:u w:val="none"/>
          <w:lang w:val="en-US" w:eastAsia="zh-CN" w:bidi="ar-SA"/>
        </w:rPr>
      </w:pPr>
      <w:r>
        <w:rPr>
          <w:rFonts w:hint="default" w:ascii="Times New Roman" w:hAnsi="Times New Roman" w:cs="Times New Roman" w:eastAsiaTheme="minorEastAsia"/>
          <w:kern w:val="2"/>
          <w:sz w:val="21"/>
          <w:szCs w:val="21"/>
          <w:u w:val="none"/>
          <w:lang w:val="en-US" w:eastAsia="zh-CN" w:bidi="ar-SA"/>
        </w:rPr>
        <w:t>Epidemic prevention and control efforts are also part of the online classes. According to the MOE’s</w:t>
      </w:r>
      <w:r>
        <w:rPr>
          <w:rFonts w:hint="default" w:ascii="Times New Roman" w:hAnsi="Times New Roman" w:cs="Times New Roman" w:eastAsiaTheme="minorEastAsia"/>
          <w:kern w:val="2"/>
          <w:sz w:val="21"/>
          <w:szCs w:val="21"/>
          <w:u w:val="none"/>
          <w:lang w:val="en-US" w:eastAsia="en-US" w:bidi="ar-SA"/>
        </w:rPr>
        <w:t>(</w:t>
      </w:r>
      <w:r>
        <w:rPr>
          <w:rFonts w:hint="default" w:ascii="Times New Roman" w:hAnsi="Times New Roman" w:cs="Times New Roman" w:eastAsiaTheme="minorEastAsia"/>
          <w:kern w:val="2"/>
          <w:sz w:val="21"/>
          <w:szCs w:val="21"/>
          <w:u w:val="none"/>
          <w:lang w:val="en-US" w:eastAsia="zh-CN" w:bidi="ar-SA"/>
        </w:rPr>
        <w:t>指导意见)</w:t>
      </w:r>
      <w:r>
        <w:rPr>
          <w:rFonts w:hint="eastAsia" w:cs="Times New Roman" w:eastAsiaTheme="minorEastAsia"/>
          <w:kern w:val="2"/>
          <w:sz w:val="21"/>
          <w:szCs w:val="21"/>
          <w:u w:val="none"/>
          <w:lang w:val="en-US" w:eastAsia="zh-CN" w:bidi="ar-SA"/>
        </w:rPr>
        <w:t xml:space="preserve">, </w:t>
      </w:r>
      <w:r>
        <w:rPr>
          <w:rFonts w:hint="default" w:ascii="Times New Roman" w:hAnsi="Times New Roman" w:cs="Times New Roman" w:eastAsiaTheme="minorEastAsia"/>
          <w:kern w:val="2"/>
          <w:sz w:val="21"/>
          <w:szCs w:val="21"/>
          <w:u w:val="none"/>
          <w:lang w:val="en-US" w:eastAsia="zh-CN" w:bidi="ar-SA"/>
        </w:rPr>
        <w:t xml:space="preserve">students should learn about the novel coronavirus, </w:t>
      </w:r>
      <w:r>
        <w:rPr>
          <w:rFonts w:hint="eastAsia" w:eastAsiaTheme="minorEastAsia"/>
          <w:szCs w:val="21"/>
          <w:lang w:val="en-US" w:eastAsia="zh-CN"/>
        </w:rPr>
        <w:t>44</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 xml:space="preserve"> how to protect themselves and tell rumors (</w:t>
      </w:r>
      <w:r>
        <w:rPr>
          <w:rFonts w:hint="eastAsia" w:cs="Times New Roman" w:eastAsiaTheme="minorEastAsia"/>
          <w:kern w:val="2"/>
          <w:sz w:val="21"/>
          <w:szCs w:val="21"/>
          <w:u w:val="none"/>
          <w:lang w:val="en-US" w:eastAsia="zh-CN" w:bidi="ar-SA"/>
        </w:rPr>
        <w:t>谣</w:t>
      </w:r>
      <w:r>
        <w:rPr>
          <w:rFonts w:hint="default" w:ascii="Times New Roman" w:hAnsi="Times New Roman" w:cs="Times New Roman" w:eastAsiaTheme="minorEastAsia"/>
          <w:kern w:val="2"/>
          <w:sz w:val="21"/>
          <w:szCs w:val="21"/>
          <w:u w:val="none"/>
          <w:lang w:val="en-US" w:eastAsia="zh-CN" w:bidi="ar-SA"/>
        </w:rPr>
        <w:t>言</w:t>
      </w:r>
      <w:r>
        <w:rPr>
          <w:rFonts w:hint="default" w:ascii="Times New Roman" w:hAnsi="Times New Roman" w:cs="Times New Roman" w:eastAsiaTheme="minorEastAsia"/>
          <w:kern w:val="2"/>
          <w:sz w:val="21"/>
          <w:szCs w:val="21"/>
          <w:u w:val="none"/>
          <w:lang w:val="zh-TW" w:eastAsia="zh-TW" w:bidi="ar-SA"/>
        </w:rPr>
        <w:t>）</w:t>
      </w:r>
      <w:r>
        <w:rPr>
          <w:rFonts w:hint="default" w:ascii="Times New Roman" w:hAnsi="Times New Roman" w:cs="Times New Roman" w:eastAsiaTheme="minorEastAsia"/>
          <w:kern w:val="2"/>
          <w:sz w:val="21"/>
          <w:szCs w:val="21"/>
          <w:u w:val="none"/>
          <w:lang w:val="en-US" w:eastAsia="zh-CN" w:bidi="ar-SA"/>
        </w:rPr>
        <w:t xml:space="preserve">apart from facts. They can also get mental health </w:t>
      </w:r>
      <w:r>
        <w:rPr>
          <w:rFonts w:hint="eastAsia" w:eastAsiaTheme="minorEastAsia"/>
          <w:szCs w:val="21"/>
          <w:lang w:val="en-US" w:eastAsia="zh-CN"/>
        </w:rPr>
        <w:t>45</w:t>
      </w:r>
      <w:r>
        <w:rPr>
          <w:rFonts w:ascii="Times New Roman" w:hAnsi="Times New Roman"/>
          <w:szCs w:val="21"/>
        </w:rPr>
        <w:t>.________</w:t>
      </w:r>
      <w:r>
        <w:rPr>
          <w:rFonts w:hint="default" w:ascii="Times New Roman" w:hAnsi="Times New Roman" w:cs="Times New Roman" w:eastAsiaTheme="minorEastAsia"/>
          <w:kern w:val="2"/>
          <w:sz w:val="21"/>
          <w:szCs w:val="21"/>
          <w:u w:val="none"/>
          <w:lang w:val="en-US" w:eastAsia="zh-CN" w:bidi="ar-SA"/>
        </w:rPr>
        <w:t>online.</w:t>
      </w:r>
    </w:p>
    <w:p>
      <w:pPr>
        <w:spacing w:line="240" w:lineRule="auto"/>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)36. A.</w:t>
      </w:r>
      <w:r>
        <w:rPr>
          <w:rFonts w:hint="eastAsia" w:ascii="Times New Roman" w:hAnsi="Times New Roman"/>
          <w:szCs w:val="21"/>
          <w:lang w:val="en-US" w:eastAsia="zh-CN"/>
        </w:rPr>
        <w:t>from</w:t>
      </w:r>
      <w:r>
        <w:rPr>
          <w:rFonts w:ascii="Times New Roman" w:hAnsi="Times New Roman"/>
          <w:szCs w:val="21"/>
        </w:rPr>
        <w:t xml:space="preserve">           B. </w:t>
      </w:r>
      <w:r>
        <w:rPr>
          <w:rFonts w:hint="eastAsia" w:ascii="Times New Roman" w:hAnsi="Times New Roman"/>
          <w:szCs w:val="21"/>
          <w:lang w:val="en-US" w:eastAsia="zh-CN"/>
        </w:rPr>
        <w:t>to</w:t>
      </w:r>
      <w:r>
        <w:rPr>
          <w:rFonts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 xml:space="preserve">C. </w:t>
      </w:r>
      <w:r>
        <w:rPr>
          <w:rFonts w:hint="eastAsia" w:ascii="Times New Roman" w:hAnsi="Times New Roman"/>
          <w:szCs w:val="21"/>
          <w:lang w:val="en-US" w:eastAsia="zh-CN"/>
        </w:rPr>
        <w:t>of</w:t>
      </w:r>
      <w:r>
        <w:rPr>
          <w:rFonts w:ascii="Times New Roman" w:hAnsi="Times New Roman"/>
          <w:szCs w:val="21"/>
        </w:rPr>
        <w:t xml:space="preserve">          </w:t>
      </w:r>
      <w:r>
        <w:rPr>
          <w:rFonts w:hint="eastAsia" w:ascii="Times New Roman" w:hAnsi="Times New Roman"/>
          <w:szCs w:val="21"/>
          <w:lang w:val="en-US" w:eastAsia="zh-CN"/>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in</w:t>
      </w:r>
      <w:r>
        <w:rPr>
          <w:rFonts w:ascii="Times New Roman" w:hAnsi="Times New Roman"/>
          <w:szCs w:val="21"/>
        </w:rPr>
        <w:t xml:space="preserve"> </w:t>
      </w:r>
    </w:p>
    <w:p>
      <w:pPr>
        <w:spacing w:line="240" w:lineRule="auto"/>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)37.A.</w:t>
      </w:r>
      <w:r>
        <w:rPr>
          <w:rFonts w:hint="eastAsia" w:ascii="Times New Roman" w:hAnsi="Times New Roman"/>
          <w:szCs w:val="21"/>
          <w:lang w:val="en-US" w:eastAsia="zh-CN"/>
        </w:rPr>
        <w:t>cross</w:t>
      </w:r>
      <w:r>
        <w:rPr>
          <w:rFonts w:ascii="Times New Roman" w:hAnsi="Times New Roman"/>
          <w:szCs w:val="21"/>
        </w:rPr>
        <w:t xml:space="preserve">           B.</w:t>
      </w:r>
      <w:r>
        <w:rPr>
          <w:rFonts w:hint="eastAsia" w:ascii="Times New Roman" w:hAnsi="Times New Roman"/>
          <w:szCs w:val="21"/>
          <w:lang w:val="en-US" w:eastAsia="zh-CN"/>
        </w:rPr>
        <w:t>by</w:t>
      </w:r>
      <w:r>
        <w:rPr>
          <w:rFonts w:ascii="Times New Roman" w:hAnsi="Times New Roman"/>
          <w:szCs w:val="21"/>
        </w:rPr>
        <w:t xml:space="preserve">        </w:t>
      </w:r>
      <w:r>
        <w:rPr>
          <w:rFonts w:hint="eastAsia" w:ascii="Times New Roman" w:hAnsi="Times New Roman"/>
          <w:szCs w:val="21"/>
          <w:lang w:val="en-US" w:eastAsia="zh-CN"/>
        </w:rPr>
        <w:tab/>
      </w:r>
      <w:r>
        <w:rPr>
          <w:rFonts w:hint="eastAsia" w:ascii="Times New Roman" w:hAnsi="Times New Roman"/>
          <w:szCs w:val="21"/>
          <w:lang w:val="en-US" w:eastAsia="zh-CN"/>
        </w:rPr>
        <w:tab/>
      </w:r>
      <w:r>
        <w:rPr>
          <w:rFonts w:ascii="Times New Roman" w:hAnsi="Times New Roman"/>
          <w:szCs w:val="21"/>
        </w:rPr>
        <w:t xml:space="preserve">C. </w:t>
      </w:r>
      <w:r>
        <w:rPr>
          <w:rFonts w:hint="eastAsia" w:ascii="Times New Roman" w:hAnsi="Times New Roman"/>
          <w:szCs w:val="21"/>
          <w:lang w:val="en-US" w:eastAsia="zh-CN"/>
        </w:rPr>
        <w:t>across</w:t>
      </w:r>
      <w:r>
        <w:rPr>
          <w:rFonts w:ascii="Times New Roman" w:hAnsi="Times New Roman"/>
          <w:szCs w:val="21"/>
        </w:rPr>
        <w:t xml:space="preserve">       </w:t>
      </w:r>
      <w:r>
        <w:rPr>
          <w:rFonts w:hint="eastAsia" w:ascii="Times New Roman" w:hAnsi="Times New Roman"/>
          <w:szCs w:val="21"/>
          <w:lang w:val="en-US" w:eastAsia="zh-CN"/>
        </w:rPr>
        <w:tab/>
      </w:r>
      <w:r>
        <w:rPr>
          <w:rFonts w:hint="eastAsia" w:ascii="Times New Roman" w:hAnsi="Times New Roman"/>
          <w:szCs w:val="21"/>
          <w:lang w:val="en-US" w:eastAsia="zh-CN"/>
        </w:rPr>
        <w:t xml:space="preserve">  </w:t>
      </w:r>
      <w:r>
        <w:rPr>
          <w:rFonts w:ascii="Times New Roman" w:hAnsi="Times New Roman"/>
          <w:szCs w:val="21"/>
        </w:rPr>
        <w:t xml:space="preserve">D. </w:t>
      </w:r>
      <w:r>
        <w:rPr>
          <w:rFonts w:hint="eastAsia" w:ascii="Times New Roman" w:hAnsi="Times New Roman"/>
          <w:szCs w:val="21"/>
          <w:lang w:val="en-US" w:eastAsia="zh-CN"/>
        </w:rPr>
        <w:t>near</w:t>
      </w:r>
      <w:r>
        <w:rPr>
          <w:rFonts w:ascii="Times New Roman" w:hAnsi="Times New Roman"/>
          <w:szCs w:val="21"/>
        </w:rPr>
        <w:t xml:space="preserve"> </w:t>
      </w:r>
    </w:p>
    <w:p>
      <w:pPr>
        <w:spacing w:line="240" w:lineRule="auto"/>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)38. A.</w:t>
      </w:r>
      <w:r>
        <w:rPr>
          <w:rFonts w:hint="eastAsia" w:ascii="Times New Roman" w:hAnsi="Times New Roman"/>
          <w:szCs w:val="21"/>
          <w:lang w:val="en-US" w:eastAsia="zh-CN"/>
        </w:rPr>
        <w:t>In addition</w:t>
      </w:r>
      <w:r>
        <w:rPr>
          <w:rFonts w:ascii="Times New Roman" w:hAnsi="Times New Roman"/>
          <w:szCs w:val="21"/>
        </w:rPr>
        <w:t xml:space="preserve">      B.</w:t>
      </w:r>
      <w:r>
        <w:rPr>
          <w:rFonts w:hint="eastAsia" w:ascii="Times New Roman" w:hAnsi="Times New Roman"/>
          <w:szCs w:val="21"/>
          <w:lang w:val="en-US" w:eastAsia="zh-CN"/>
        </w:rPr>
        <w:t>Except</w:t>
      </w:r>
      <w:r>
        <w:rPr>
          <w:rFonts w:ascii="Times New Roman" w:hAnsi="Times New Roman"/>
          <w:szCs w:val="21"/>
        </w:rPr>
        <w:t xml:space="preserve">          C.</w:t>
      </w:r>
      <w:r>
        <w:rPr>
          <w:rFonts w:hint="eastAsia" w:ascii="Times New Roman" w:hAnsi="Times New Roman"/>
          <w:szCs w:val="21"/>
          <w:lang w:val="en-US" w:eastAsia="zh-CN"/>
        </w:rPr>
        <w:t>Besides</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lang w:val="en-US" w:eastAsia="zh-CN"/>
        </w:rPr>
        <w:t>Except for</w:t>
      </w:r>
      <w:r>
        <w:rPr>
          <w:rFonts w:ascii="Times New Roman" w:hAnsi="Times New Roman"/>
          <w:szCs w:val="21"/>
        </w:rPr>
        <w:t xml:space="preserve">  </w:t>
      </w:r>
    </w:p>
    <w:p>
      <w:pPr>
        <w:spacing w:line="240" w:lineRule="auto"/>
        <w:rPr>
          <w:rFonts w:hint="default" w:ascii="Times New Roman" w:hAnsi="Times New Roman" w:eastAsia="等线"/>
          <w:szCs w:val="21"/>
          <w:lang w:val="en-US" w:eastAsia="zh-CN"/>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)39. A.</w:t>
      </w:r>
      <w:r>
        <w:rPr>
          <w:rFonts w:hint="eastAsia" w:ascii="Times New Roman" w:hAnsi="Times New Roman"/>
          <w:szCs w:val="21"/>
          <w:lang w:val="en-US" w:eastAsia="zh-CN"/>
        </w:rPr>
        <w:t>them</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lang w:val="en-US" w:eastAsia="zh-CN"/>
        </w:rPr>
        <w:t>themselves</w:t>
      </w:r>
      <w:r>
        <w:rPr>
          <w:rFonts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C.</w:t>
      </w:r>
      <w:r>
        <w:rPr>
          <w:rFonts w:hint="eastAsia" w:ascii="Times New Roman" w:hAnsi="Times New Roman"/>
          <w:szCs w:val="21"/>
          <w:lang w:val="en-US" w:eastAsia="zh-CN"/>
        </w:rPr>
        <w:t>they</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lang w:val="en-US" w:eastAsia="zh-CN"/>
        </w:rPr>
        <w:t>their</w:t>
      </w:r>
    </w:p>
    <w:p>
      <w:pPr>
        <w:spacing w:line="240" w:lineRule="auto"/>
        <w:rPr>
          <w:rFonts w:hint="eastAsia" w:ascii="Times New Roman" w:hAnsi="Times New Roman"/>
          <w:szCs w:val="21"/>
          <w:lang w:val="en-US" w:eastAsia="zh-CN"/>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)40. A.</w:t>
      </w:r>
      <w:r>
        <w:rPr>
          <w:rFonts w:hint="eastAsia" w:ascii="Times New Roman" w:hAnsi="Times New Roman"/>
          <w:szCs w:val="21"/>
          <w:lang w:val="en-US" w:eastAsia="zh-CN"/>
        </w:rPr>
        <w:t>contains</w:t>
      </w:r>
      <w:r>
        <w:rPr>
          <w:rFonts w:ascii="Times New Roman" w:hAnsi="Times New Roman"/>
          <w:szCs w:val="21"/>
        </w:rPr>
        <w:t xml:space="preserve">        B.</w:t>
      </w:r>
      <w:r>
        <w:rPr>
          <w:rFonts w:hint="eastAsia" w:ascii="Times New Roman" w:hAnsi="Times New Roman"/>
          <w:szCs w:val="21"/>
          <w:lang w:val="en-US" w:eastAsia="zh-CN"/>
        </w:rPr>
        <w:t>includes</w:t>
      </w:r>
      <w:r>
        <w:rPr>
          <w:rFonts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C.</w:t>
      </w:r>
      <w:r>
        <w:rPr>
          <w:rFonts w:hint="eastAsia" w:ascii="Times New Roman" w:hAnsi="Times New Roman"/>
          <w:szCs w:val="21"/>
          <w:lang w:val="en-US" w:eastAsia="zh-CN"/>
        </w:rPr>
        <w:t>consists of</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lang w:val="en-US" w:eastAsia="zh-CN"/>
        </w:rPr>
        <w:t>covers</w:t>
      </w:r>
    </w:p>
    <w:p>
      <w:pPr>
        <w:spacing w:line="240" w:lineRule="auto"/>
        <w:rPr>
          <w:rFonts w:hint="default" w:ascii="Times New Roman" w:hAnsi="Times New Roman" w:eastAsia="等线"/>
          <w:szCs w:val="21"/>
          <w:lang w:val="en-US" w:eastAsia="zh-CN"/>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)4</w:t>
      </w:r>
      <w:r>
        <w:rPr>
          <w:rFonts w:hint="eastAsia" w:ascii="Times New Roman" w:hAnsi="Times New Roman"/>
          <w:szCs w:val="21"/>
          <w:lang w:val="en-US" w:eastAsia="zh-CN"/>
        </w:rPr>
        <w:t>1</w:t>
      </w:r>
      <w:r>
        <w:rPr>
          <w:rFonts w:ascii="Times New Roman" w:hAnsi="Times New Roman"/>
          <w:szCs w:val="21"/>
        </w:rPr>
        <w:t>. A.</w:t>
      </w:r>
      <w:r>
        <w:rPr>
          <w:rFonts w:hint="eastAsia" w:ascii="Times New Roman" w:hAnsi="Times New Roman"/>
          <w:szCs w:val="21"/>
          <w:lang w:val="en-US" w:eastAsia="zh-CN"/>
        </w:rPr>
        <w:t>closing</w:t>
      </w:r>
      <w:r>
        <w:rPr>
          <w:rFonts w:ascii="Times New Roman" w:hAnsi="Times New Roman"/>
          <w:szCs w:val="21"/>
        </w:rPr>
        <w:t xml:space="preserve">      </w:t>
      </w:r>
      <w:r>
        <w:rPr>
          <w:rFonts w:hint="eastAsia" w:ascii="Times New Roman" w:hAnsi="Times New Roman"/>
          <w:szCs w:val="21"/>
          <w:lang w:val="en-US" w:eastAsia="zh-CN"/>
        </w:rPr>
        <w:tab/>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lang w:val="en-US" w:eastAsia="zh-CN"/>
        </w:rPr>
        <w:t xml:space="preserve">open </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C.</w:t>
      </w:r>
      <w:r>
        <w:rPr>
          <w:rFonts w:hint="eastAsia" w:ascii="Times New Roman" w:hAnsi="Times New Roman"/>
          <w:szCs w:val="21"/>
          <w:lang w:val="en-US" w:eastAsia="zh-CN"/>
        </w:rPr>
        <w:t>closed</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D.</w:t>
      </w:r>
      <w:r>
        <w:rPr>
          <w:rFonts w:hint="eastAsia" w:ascii="Times New Roman" w:hAnsi="Times New Roman"/>
          <w:szCs w:val="21"/>
          <w:lang w:val="en-US" w:eastAsia="zh-CN"/>
        </w:rPr>
        <w:t>opening</w:t>
      </w:r>
    </w:p>
    <w:p>
      <w:pPr>
        <w:spacing w:line="240" w:lineRule="auto"/>
        <w:rPr>
          <w:rFonts w:hint="default" w:ascii="Times New Roman" w:hAnsi="Times New Roman" w:eastAsia="等线"/>
          <w:szCs w:val="21"/>
          <w:lang w:val="en-US" w:eastAsia="zh-CN"/>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)4</w:t>
      </w:r>
      <w:r>
        <w:rPr>
          <w:rFonts w:hint="eastAsia" w:ascii="Times New Roman" w:hAnsi="Times New Roman"/>
          <w:szCs w:val="21"/>
          <w:lang w:val="en-US" w:eastAsia="zh-CN"/>
        </w:rPr>
        <w:t>2</w:t>
      </w:r>
      <w:r>
        <w:rPr>
          <w:rFonts w:ascii="Times New Roman" w:hAnsi="Times New Roman"/>
          <w:szCs w:val="21"/>
        </w:rPr>
        <w:t>. A.</w:t>
      </w:r>
      <w:r>
        <w:rPr>
          <w:rFonts w:hint="eastAsia" w:ascii="Times New Roman" w:hAnsi="Times New Roman"/>
          <w:szCs w:val="21"/>
          <w:lang w:val="en-US" w:eastAsia="zh-CN"/>
        </w:rPr>
        <w:t>furnished</w:t>
      </w:r>
      <w:r>
        <w:rPr>
          <w:rFonts w:ascii="Times New Roman" w:hAnsi="Times New Roman"/>
          <w:szCs w:val="21"/>
        </w:rPr>
        <w:t xml:space="preserve">        B.</w:t>
      </w:r>
      <w:r>
        <w:rPr>
          <w:rFonts w:hint="eastAsia" w:ascii="Times New Roman" w:hAnsi="Times New Roman"/>
          <w:szCs w:val="21"/>
          <w:lang w:val="en-US" w:eastAsia="zh-CN"/>
        </w:rPr>
        <w:t>afforded</w:t>
      </w:r>
      <w:r>
        <w:rPr>
          <w:rFonts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 xml:space="preserve"> C. </w:t>
      </w:r>
      <w:r>
        <w:rPr>
          <w:rFonts w:hint="eastAsia" w:ascii="Times New Roman" w:hAnsi="Times New Roman"/>
          <w:szCs w:val="21"/>
          <w:lang w:val="en-US" w:eastAsia="zh-CN"/>
        </w:rPr>
        <w:t>supported</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lang w:val="en-US" w:eastAsia="zh-CN"/>
        </w:rPr>
        <w:t>offered</w:t>
      </w:r>
    </w:p>
    <w:p>
      <w:pPr>
        <w:spacing w:line="240" w:lineRule="auto"/>
        <w:rPr>
          <w:rFonts w:ascii="Times New Roman" w:hAnsi="Times New Roman"/>
          <w:szCs w:val="21"/>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)43. A.</w:t>
      </w:r>
      <w:r>
        <w:rPr>
          <w:rFonts w:hint="eastAsia" w:ascii="Times New Roman" w:hAnsi="Times New Roman"/>
          <w:szCs w:val="21"/>
          <w:lang w:val="en-US" w:eastAsia="zh-CN"/>
        </w:rPr>
        <w:t>ask</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B.</w:t>
      </w:r>
      <w:r>
        <w:rPr>
          <w:rFonts w:hint="eastAsia" w:ascii="Times New Roman" w:hAnsi="Times New Roman"/>
          <w:szCs w:val="21"/>
          <w:lang w:val="en-US" w:eastAsia="zh-CN"/>
        </w:rPr>
        <w:t>learn</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C.</w:t>
      </w:r>
      <w:r>
        <w:rPr>
          <w:rFonts w:hint="eastAsia" w:ascii="Times New Roman" w:hAnsi="Times New Roman"/>
          <w:szCs w:val="21"/>
          <w:lang w:val="en-US" w:eastAsia="zh-CN"/>
        </w:rPr>
        <w:t>learning</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lang w:val="en-US" w:eastAsia="zh-CN"/>
        </w:rPr>
        <w:t>asking</w:t>
      </w:r>
      <w:r>
        <w:rPr>
          <w:rFonts w:ascii="Times New Roman" w:hAnsi="Times New Roman"/>
          <w:szCs w:val="21"/>
        </w:rPr>
        <w:t xml:space="preserve"> </w:t>
      </w:r>
    </w:p>
    <w:p>
      <w:pPr>
        <w:spacing w:line="240" w:lineRule="auto"/>
        <w:rPr>
          <w:rFonts w:hint="default" w:ascii="Times New Roman" w:hAnsi="Times New Roman" w:eastAsia="等线"/>
          <w:szCs w:val="21"/>
          <w:lang w:val="en-US" w:eastAsia="zh-CN"/>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)44. A.</w:t>
      </w:r>
      <w:r>
        <w:rPr>
          <w:rFonts w:hint="eastAsia" w:ascii="Times New Roman" w:hAnsi="Times New Roman"/>
          <w:szCs w:val="21"/>
          <w:lang w:val="en-US" w:eastAsia="zh-CN"/>
        </w:rPr>
        <w:t>as well</w:t>
      </w:r>
      <w:r>
        <w:rPr>
          <w:rFonts w:ascii="Times New Roman" w:hAnsi="Times New Roman"/>
          <w:szCs w:val="21"/>
        </w:rPr>
        <w:t xml:space="preserve">          B.</w:t>
      </w:r>
      <w:r>
        <w:rPr>
          <w:rFonts w:hint="eastAsia" w:ascii="Times New Roman" w:hAnsi="Times New Roman"/>
          <w:szCs w:val="21"/>
          <w:lang w:val="en-US" w:eastAsia="zh-CN"/>
        </w:rPr>
        <w:t>as well as</w:t>
      </w:r>
      <w:r>
        <w:rPr>
          <w:rFonts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 xml:space="preserve">C. </w:t>
      </w:r>
      <w:r>
        <w:rPr>
          <w:rFonts w:hint="eastAsia" w:ascii="Times New Roman" w:hAnsi="Times New Roman"/>
          <w:szCs w:val="21"/>
          <w:lang w:val="en-US" w:eastAsia="zh-CN"/>
        </w:rPr>
        <w:t>too</w:t>
      </w:r>
      <w:r>
        <w:rPr>
          <w:rFonts w:ascii="Times New Roman" w:hAnsi="Times New Roman"/>
          <w:szCs w:val="21"/>
        </w:rPr>
        <w:t xml:space="preserve">          </w:t>
      </w:r>
      <w:r>
        <w:rPr>
          <w:rFonts w:hint="eastAsia" w:ascii="Times New Roman" w:hAnsi="Times New Roman"/>
          <w:szCs w:val="21"/>
          <w:lang w:val="en-US" w:eastAsia="zh-CN"/>
        </w:rPr>
        <w:tab/>
      </w:r>
      <w:r>
        <w:rPr>
          <w:rFonts w:hint="eastAsia" w:ascii="Times New Roman" w:hAnsi="Times New Roman"/>
          <w:szCs w:val="21"/>
          <w:lang w:val="en-US" w:eastAsia="zh-CN"/>
        </w:rPr>
        <w:t xml:space="preserve">   </w:t>
      </w:r>
      <w:r>
        <w:rPr>
          <w:rFonts w:ascii="Times New Roman" w:hAnsi="Times New Roman"/>
          <w:szCs w:val="21"/>
        </w:rPr>
        <w:t>D.</w:t>
      </w:r>
      <w:r>
        <w:rPr>
          <w:rFonts w:hint="eastAsia" w:ascii="Times New Roman" w:hAnsi="Times New Roman"/>
          <w:szCs w:val="21"/>
          <w:lang w:val="en-US" w:eastAsia="zh-CN"/>
        </w:rPr>
        <w:t>also</w:t>
      </w:r>
    </w:p>
    <w:p>
      <w:pPr>
        <w:spacing w:line="240" w:lineRule="auto"/>
        <w:rPr>
          <w:rFonts w:hint="eastAsia" w:ascii="Times New Roman" w:hAnsi="Times New Roman"/>
          <w:szCs w:val="21"/>
          <w:lang w:val="en-US" w:eastAsia="zh-CN"/>
        </w:rPr>
      </w:pPr>
      <w:r>
        <w:rPr>
          <w:rFonts w:ascii="Times New Roman" w:hAnsi="Times New Roman"/>
          <w:szCs w:val="21"/>
        </w:rPr>
        <w:t>(</w:t>
      </w:r>
      <w:r>
        <w:rPr>
          <w:rFonts w:hint="eastAsia" w:ascii="Times New Roman" w:hAnsi="Times New Roman"/>
          <w:szCs w:val="21"/>
          <w:lang w:val="en-US" w:eastAsia="zh-CN"/>
        </w:rPr>
        <w:t xml:space="preserve">  </w:t>
      </w:r>
      <w:r>
        <w:rPr>
          <w:rFonts w:ascii="Times New Roman" w:hAnsi="Times New Roman"/>
          <w:szCs w:val="21"/>
        </w:rPr>
        <w:t>)45.A.</w:t>
      </w:r>
      <w:r>
        <w:rPr>
          <w:rFonts w:hint="eastAsia" w:ascii="Times New Roman" w:hAnsi="Times New Roman"/>
          <w:szCs w:val="21"/>
          <w:lang w:val="en-US" w:eastAsia="zh-CN"/>
        </w:rPr>
        <w:t>suggestion</w:t>
      </w:r>
      <w:r>
        <w:rPr>
          <w:rFonts w:ascii="Times New Roman" w:hAnsi="Times New Roman"/>
          <w:szCs w:val="21"/>
        </w:rPr>
        <w:t xml:space="preserve">       B.</w:t>
      </w:r>
      <w:r>
        <w:rPr>
          <w:rFonts w:hint="eastAsia" w:ascii="Times New Roman" w:hAnsi="Times New Roman"/>
          <w:szCs w:val="21"/>
          <w:lang w:val="en-US" w:eastAsia="zh-CN"/>
        </w:rPr>
        <w:t>advice</w:t>
      </w:r>
      <w:r>
        <w:rPr>
          <w:rFonts w:ascii="Times New Roman" w:hAnsi="Times New Roman"/>
          <w:szCs w:val="21"/>
        </w:rPr>
        <w:t xml:space="preserve">          C.</w:t>
      </w:r>
      <w:r>
        <w:rPr>
          <w:rFonts w:hint="eastAsia" w:ascii="Times New Roman" w:hAnsi="Times New Roman"/>
          <w:szCs w:val="21"/>
          <w:lang w:val="en-US" w:eastAsia="zh-CN"/>
        </w:rPr>
        <w:t>recommendation</w:t>
      </w:r>
      <w:r>
        <w:rPr>
          <w:rFonts w:ascii="Times New Roman" w:hAnsi="Times New Roman"/>
          <w:szCs w:val="21"/>
        </w:rPr>
        <w:t xml:space="preserve">    D.</w:t>
      </w:r>
      <w:r>
        <w:rPr>
          <w:rFonts w:hint="eastAsia" w:ascii="Times New Roman" w:hAnsi="Times New Roman"/>
          <w:szCs w:val="21"/>
          <w:lang w:val="en-US" w:eastAsia="zh-CN"/>
        </w:rPr>
        <w:t>instruction</w:t>
      </w:r>
    </w:p>
    <w:p>
      <w:pPr>
        <w:spacing w:line="240" w:lineRule="auto"/>
        <w:jc w:val="both"/>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四、阅读理解（20小题，每小题1分，共20分）</w:t>
      </w:r>
    </w:p>
    <w:p>
      <w:pPr>
        <w:spacing w:line="240" w:lineRule="auto"/>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A</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There was a kingdom long, long ago. It was ruled by king who loved r</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ddles. Once a year the king made a new riddle. He gave a prize to the person who could solve the riddle.</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There was a baker who also lived in this kingdom. Everyone agreed that he baked the 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nest breads.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baker had almost everything he needed except for a horse. If the baker had a horse, he could sell his fine breads from one end of the kingdom to the other.</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One year the king made a new riddle that puzzled everyone. "I will give a prize to the person who can solve my riddle," the king said. Whoever wins will have the pick of one of my strongest horses." He then drew a line down the middle of the courtyard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"Make this line shorter without erasing(清除) any part of it," the king challenged.</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People came from far and wide. They looked at the line and squinted at it. They even put their noses to the ground and scratched their heads.</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How can you make a line shorter without erasing any part of it?”the people in the crowd asked each other. Some of them tried. The dressmaker kicked dirt(泥土)over the line to hide it. The farmer poured water over the line to make it disappear. None of these efforts worked, and the people went home disappointed. Everyone was puzzled about how to solve this new riddle.</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week passed, and nobody had any new ideas. Then one day the baker came into the courtyard with a bag of flour(面粉).</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Your Majesty, "the baker said to the king, I can make your line shorter without erasing any part of it." Then the baker opened his bag of flour. He poured out a line of flour right next to the king's line. The line the baker made was longer than the king's line.</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Now, good king, "the baker smiled, "your line is shorter.</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people were amazed. The king laughed and clapped his hands. "You have won the prize. I will give you a horse of your choice.</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baker was excited. Now he could sell his breads from one end of the kingdom to the other.</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46.</w:t>
      </w:r>
      <w:r>
        <w:rPr>
          <w:rFonts w:hint="default" w:ascii="Times New Roman" w:hAnsi="Times New Roman" w:cs="Times New Roman"/>
          <w:sz w:val="21"/>
          <w:szCs w:val="21"/>
        </w:rPr>
        <w:t>What was the baker's problem at the beginning of the story?</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A . He couldn't make 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ne breads.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 He needed money to open more stores.</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.He didn't have enough flour to make more breads.</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 He had dif</w:t>
      </w:r>
      <w:r>
        <w:rPr>
          <w:rFonts w:hint="eastAsia" w:ascii="Times New Roman" w:hAnsi="Times New Roman" w:cs="Times New Roman"/>
          <w:sz w:val="21"/>
          <w:szCs w:val="21"/>
          <w:lang w:val="en-US" w:eastAsia="zh-CN"/>
        </w:rPr>
        <w:t>fi</w:t>
      </w:r>
      <w:r>
        <w:rPr>
          <w:rFonts w:hint="default" w:ascii="Times New Roman" w:hAnsi="Times New Roman" w:cs="Times New Roman"/>
          <w:sz w:val="21"/>
          <w:szCs w:val="21"/>
        </w:rPr>
        <w:t>culty s</w:t>
      </w:r>
      <w:r>
        <w:rPr>
          <w:rFonts w:hint="eastAsia" w:ascii="Times New Roman" w:hAnsi="Times New Roman" w:cs="Times New Roman"/>
          <w:sz w:val="21"/>
          <w:szCs w:val="21"/>
          <w:lang w:val="en-US" w:eastAsia="zh-CN"/>
        </w:rPr>
        <w:t>e</w:t>
      </w:r>
      <w:r>
        <w:rPr>
          <w:rFonts w:hint="default" w:ascii="Times New Roman" w:hAnsi="Times New Roman" w:cs="Times New Roman"/>
          <w:sz w:val="21"/>
          <w:szCs w:val="21"/>
        </w:rPr>
        <w:t>lling breads all over the kingdom.</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47.</w:t>
      </w:r>
      <w:r>
        <w:rPr>
          <w:rFonts w:hint="default" w:ascii="Times New Roman" w:hAnsi="Times New Roman" w:cs="Times New Roman"/>
          <w:sz w:val="21"/>
          <w:szCs w:val="21"/>
        </w:rPr>
        <w:t>The dressmaker and the farmer failed because they both</w:t>
      </w:r>
      <w:r>
        <w:rPr>
          <w:rFonts w:hint="eastAsia" w:ascii="Times New Roman" w:hAnsi="Times New Roman" w:cs="Times New Roman"/>
          <w:sz w:val="21"/>
          <w:szCs w:val="21"/>
          <w:lang w:val="en-US" w:eastAsia="zh-CN"/>
        </w:rPr>
        <w:t>________</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 tried to erase the line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 . poured water over the line</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.kicked dirt over the line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 . put their noses to the ground</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48.</w:t>
      </w:r>
      <w:r>
        <w:rPr>
          <w:rFonts w:hint="default" w:ascii="Times New Roman" w:hAnsi="Times New Roman" w:cs="Times New Roman"/>
          <w:sz w:val="21"/>
          <w:szCs w:val="21"/>
        </w:rPr>
        <w:t>The baker smiled because</w:t>
      </w:r>
      <w:r>
        <w:rPr>
          <w:rFonts w:hint="eastAsia" w:ascii="Times New Roman" w:hAnsi="Times New Roman" w:cs="Times New Roman"/>
          <w:sz w:val="21"/>
          <w:szCs w:val="21"/>
          <w:lang w:val="en-US" w:eastAsia="zh-CN"/>
        </w:rPr>
        <w:t>_______.</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.he was glad to see he king</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 .he wanted to make the king happy</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.he felt sure that he solved the riddle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 .he sold a lot of breads to the v</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llagers</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49.</w:t>
      </w:r>
      <w:r>
        <w:rPr>
          <w:rFonts w:hint="default" w:ascii="Times New Roman" w:hAnsi="Times New Roman" w:cs="Times New Roman"/>
          <w:sz w:val="21"/>
          <w:szCs w:val="21"/>
        </w:rPr>
        <w:t>This story shows that the king liked</w:t>
      </w:r>
      <w:r>
        <w:rPr>
          <w:rFonts w:hint="eastAsia" w:ascii="Times New Roman" w:hAnsi="Times New Roman" w:cs="Times New Roman"/>
          <w:sz w:val="21"/>
          <w:szCs w:val="21"/>
          <w:lang w:val="en-US" w:eastAsia="zh-CN"/>
        </w:rPr>
        <w:t>_____.</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A.to be rich</w:t>
      </w:r>
      <w:r>
        <w:rPr>
          <w:rFonts w:hint="eastAsia" w:ascii="Times New Roman" w:hAnsi="Times New Roman" w:cs="Times New Roman"/>
          <w:sz w:val="21"/>
          <w:szCs w:val="21"/>
          <w:lang w:val="en-US" w:eastAsia="zh-CN"/>
        </w:rPr>
        <w:t xml:space="preserve">        B. to train horses    </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.to eat breads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.to have fun</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50.</w:t>
      </w:r>
      <w:r>
        <w:rPr>
          <w:rFonts w:hint="default" w:ascii="Times New Roman" w:hAnsi="Times New Roman" w:cs="Times New Roman"/>
          <w:sz w:val="21"/>
          <w:szCs w:val="21"/>
        </w:rPr>
        <w:t>Who tells this story?</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bCs/>
          <w:sz w:val="21"/>
          <w:szCs w:val="21"/>
        </w:rPr>
      </w:pPr>
      <w:r>
        <w:rPr>
          <w:rFonts w:hint="default" w:ascii="Times New Roman" w:hAnsi="Times New Roman" w:cs="Times New Roman"/>
          <w:sz w:val="21"/>
          <w:szCs w:val="21"/>
        </w:rPr>
        <w:t>A .The 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.The farmer and the dressmaker</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rPr>
        <w:t>C .The baker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.Someone who is not a character in the story</w:t>
      </w:r>
    </w:p>
    <w:p>
      <w:pPr>
        <w:spacing w:line="240" w:lineRule="auto"/>
        <w:ind w:firstLine="420" w:firstLineChars="200"/>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B</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Brooke wanted a dollhouse and some sugar cookies. So the 6- year- old </w:t>
      </w:r>
      <w:r>
        <w:rPr>
          <w:rFonts w:hint="default" w:ascii="Times New Roman" w:hAnsi="Times New Roman" w:cs="Times New Roman"/>
          <w:sz w:val="21"/>
          <w:szCs w:val="21"/>
          <w:lang w:val="en-US"/>
        </w:rPr>
        <w:t xml:space="preserve">girl </w:t>
      </w:r>
      <w:r>
        <w:rPr>
          <w:rFonts w:hint="default" w:ascii="Times New Roman" w:hAnsi="Times New Roman" w:cs="Times New Roman"/>
          <w:sz w:val="21"/>
          <w:szCs w:val="21"/>
        </w:rPr>
        <w:t>asked Alexa to get them. Alexa wasn't her mom or babysitter. It was a voice- activated home assistant powered by AI (人工智能). And it made Brooke's wishes come true. A few days later, much to her parents' surprise, a $170 dollhouse and four pounds of cookies showed up. They ate the cookies and gave away the dollhouse to a local hospital. And that's not the end of the story. When a news reporter told the story of what happened on TV, Alexa devices (设备) in many listeners' homes woke up and tried to order dollhouses!</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Alexa isn't the only AI willing to serve you. Apple Home Pod has Siri, Google Home has its Assistant, and the upcoming Galaxy Home device will have Bixby. People who have these devices use them mainly for listening to music, checking the weather, and setting timers. According to a report from The Information, nowadays voice shopping is rare. But many scientists predict a </w:t>
      </w:r>
      <w:r>
        <w:rPr>
          <w:rFonts w:hint="default" w:ascii="Times New Roman" w:hAnsi="Times New Roman" w:cs="Times New Roman"/>
          <w:sz w:val="21"/>
          <w:szCs w:val="21"/>
          <w:u w:val="single"/>
        </w:rPr>
        <w:t>boom</w:t>
      </w:r>
      <w:r>
        <w:rPr>
          <w:rFonts w:hint="default" w:ascii="Times New Roman" w:hAnsi="Times New Roman" w:cs="Times New Roman"/>
          <w:sz w:val="21"/>
          <w:szCs w:val="21"/>
        </w:rPr>
        <w:t xml:space="preserve"> in voice shopping in the near future. Is that a good thing?</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You can shout out an order as soon as you think of it, even if you are cooking, cleaning, or driving. In addition, people with disabilities who are unable to use a keyboard or mouse can shop without any help.</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But voice shopping has its disadvantages. Unwanted dollhouses aren't the biggest problem. It's usually very easy to cancel an order or return products. The thing that worries some people is that these assistants are always listening. They have to be able to respond when you want them. So they listen for"Alexa" or "OK Google" or another order. When they hear it, they start recording the conversation. Some have worried about what happens </w:t>
      </w:r>
      <w:r>
        <w:rPr>
          <w:rFonts w:hint="eastAsia" w:ascii="Times New Roman" w:hAnsi="Times New Roman" w:cs="Times New Roman"/>
          <w:sz w:val="21"/>
          <w:szCs w:val="21"/>
          <w:lang w:val="en-US" w:eastAsia="zh-CN"/>
        </w:rPr>
        <w:t xml:space="preserve">to </w:t>
      </w:r>
      <w:r>
        <w:rPr>
          <w:rFonts w:hint="default" w:ascii="Times New Roman" w:hAnsi="Times New Roman" w:cs="Times New Roman"/>
          <w:sz w:val="21"/>
          <w:szCs w:val="21"/>
        </w:rPr>
        <w:t>shopping habits? And what if someone hacks (入侵) the device? The CIA found a way to hack smart TVs to turn them into spies that listen all the time. Others could do the same with any smart device.</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do you think? Are you ready to start voice shopping?</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51.</w:t>
      </w:r>
      <w:r>
        <w:rPr>
          <w:rFonts w:hint="default" w:ascii="Times New Roman" w:hAnsi="Times New Roman" w:cs="Times New Roman"/>
          <w:sz w:val="21"/>
          <w:szCs w:val="21"/>
        </w:rPr>
        <w:t>From the passage, we know that Alexa</w:t>
      </w:r>
      <w:r>
        <w:rPr>
          <w:rFonts w:hint="eastAsia" w:ascii="Times New Roman" w:hAnsi="Times New Roman" w:cs="Times New Roman"/>
          <w:sz w:val="21"/>
          <w:szCs w:val="21"/>
          <w:lang w:val="en-US" w:eastAsia="zh-CN"/>
        </w:rPr>
        <w:t xml:space="preserve"> ________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can look after the baby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 can cook delicious food</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.is a toy doll sold online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 is one kind of AI device</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52.</w:t>
      </w:r>
      <w:r>
        <w:rPr>
          <w:rFonts w:hint="default" w:ascii="Times New Roman" w:hAnsi="Times New Roman" w:cs="Times New Roman"/>
          <w:sz w:val="21"/>
          <w:szCs w:val="21"/>
        </w:rPr>
        <w:t>The underlined word "</w:t>
      </w:r>
      <w:r>
        <w:rPr>
          <w:rFonts w:hint="eastAsia" w:ascii="Times New Roman" w:hAnsi="Times New Roman" w:cs="Times New Roman"/>
          <w:sz w:val="21"/>
          <w:szCs w:val="21"/>
          <w:lang w:val="en-US" w:eastAsia="zh-CN"/>
        </w:rPr>
        <w:t>boom</w:t>
      </w:r>
      <w:r>
        <w:rPr>
          <w:rFonts w:hint="default" w:ascii="Times New Roman" w:hAnsi="Times New Roman" w:cs="Times New Roman"/>
          <w:sz w:val="21"/>
          <w:szCs w:val="21"/>
        </w:rPr>
        <w:t>" in Paragraph 2 probably means</w:t>
      </w:r>
      <w:r>
        <w:rPr>
          <w:rFonts w:hint="eastAsia" w:ascii="Times New Roman" w:hAnsi="Times New Roman" w:cs="Times New Roman"/>
          <w:sz w:val="21"/>
          <w:szCs w:val="21"/>
          <w:lang w:val="en-US" w:eastAsia="zh-CN"/>
        </w:rPr>
        <w:t>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A. </w:t>
      </w:r>
      <w:r>
        <w:rPr>
          <w:rFonts w:hint="eastAsia" w:ascii="Times New Roman" w:hAnsi="Times New Roman" w:cs="Times New Roman"/>
          <w:sz w:val="21"/>
          <w:szCs w:val="21"/>
          <w:lang w:val="en-US" w:eastAsia="zh-CN"/>
        </w:rPr>
        <w:t>growth</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 </w:t>
      </w:r>
      <w:r>
        <w:rPr>
          <w:rFonts w:hint="eastAsia" w:ascii="Times New Roman" w:hAnsi="Times New Roman" w:cs="Times New Roman"/>
          <w:sz w:val="21"/>
          <w:szCs w:val="21"/>
          <w:lang w:val="en-US" w:eastAsia="zh-CN"/>
        </w:rPr>
        <w:t>fall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w:t>
      </w:r>
      <w:r>
        <w:rPr>
          <w:rFonts w:hint="eastAsia" w:ascii="Times New Roman" w:hAnsi="Times New Roman" w:cs="Times New Roman"/>
          <w:sz w:val="21"/>
          <w:szCs w:val="21"/>
          <w:lang w:val="en-US" w:eastAsia="zh-CN"/>
        </w:rPr>
        <w:t>balance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w:t>
      </w:r>
      <w:r>
        <w:rPr>
          <w:rFonts w:hint="eastAsia" w:ascii="Times New Roman" w:hAnsi="Times New Roman" w:cs="Times New Roman"/>
          <w:sz w:val="21"/>
          <w:szCs w:val="21"/>
          <w:lang w:val="en-US" w:eastAsia="zh-CN"/>
        </w:rPr>
        <w:t>harm</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53.</w:t>
      </w:r>
      <w:r>
        <w:rPr>
          <w:rFonts w:hint="default" w:ascii="Times New Roman" w:hAnsi="Times New Roman" w:cs="Times New Roman"/>
          <w:sz w:val="21"/>
          <w:szCs w:val="21"/>
        </w:rPr>
        <w:t>Which of the f</w:t>
      </w:r>
      <w:r>
        <w:rPr>
          <w:rFonts w:hint="eastAsia" w:ascii="Times New Roman" w:hAnsi="Times New Roman" w:cs="Times New Roman"/>
          <w:sz w:val="21"/>
          <w:szCs w:val="21"/>
          <w:lang w:val="en-US" w:eastAsia="zh-CN"/>
        </w:rPr>
        <w:t>o</w:t>
      </w:r>
      <w:r>
        <w:rPr>
          <w:rFonts w:hint="default" w:ascii="Times New Roman" w:hAnsi="Times New Roman" w:cs="Times New Roman"/>
          <w:sz w:val="21"/>
          <w:szCs w:val="21"/>
        </w:rPr>
        <w:t>llowing is the best to 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ll in the"_</w:t>
      </w:r>
      <w:r>
        <w:rPr>
          <w:rFonts w:hint="default" w:ascii="Times New Roman" w:hAnsi="Times New Roman" w:cs="Times New Roman"/>
          <w:sz w:val="21"/>
          <w:szCs w:val="21"/>
          <w:u w:val="single"/>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in Paragraph 3?</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A. Convenience is the main advantage of voice shopping</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B . The cost of voice shopping is lower than other ways</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C .The popularity of voice shopping is increasing</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D .The technology of voice shopping needs improving</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54.</w:t>
      </w:r>
      <w:r>
        <w:rPr>
          <w:rFonts w:hint="default" w:ascii="Times New Roman" w:hAnsi="Times New Roman" w:cs="Times New Roman"/>
          <w:sz w:val="21"/>
          <w:szCs w:val="21"/>
        </w:rPr>
        <w:t xml:space="preserve"> Paragraph 4 mainly tells us that when people try voice shopping,</w:t>
      </w:r>
      <w:r>
        <w:rPr>
          <w:rFonts w:hint="eastAsia" w:ascii="Times New Roman" w:hAnsi="Times New Roman" w:cs="Times New Roman"/>
          <w:sz w:val="21"/>
          <w:szCs w:val="21"/>
          <w:lang w:val="en-US" w:eastAsia="zh-CN"/>
        </w:rPr>
        <w:t>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A. AI sometimes forgets people's orders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.personal information might be hacked</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C .it's dif</w:t>
      </w:r>
      <w:r>
        <w:rPr>
          <w:rFonts w:hint="eastAsia" w:ascii="Times New Roman" w:hAnsi="Times New Roman" w:cs="Times New Roman"/>
          <w:sz w:val="21"/>
          <w:szCs w:val="21"/>
          <w:lang w:val="en-US" w:eastAsia="zh-CN"/>
        </w:rPr>
        <w:t>fi</w:t>
      </w:r>
      <w:r>
        <w:rPr>
          <w:rFonts w:hint="default" w:ascii="Times New Roman" w:hAnsi="Times New Roman" w:cs="Times New Roman"/>
          <w:sz w:val="21"/>
          <w:szCs w:val="21"/>
        </w:rPr>
        <w:t>cult to cancel or return products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.the needs for products can't be satisf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ed</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)55.What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the best title?</w:t>
      </w:r>
    </w:p>
    <w:p>
      <w:pPr>
        <w:keepNext w:val="0"/>
        <w:keepLines w:val="0"/>
        <w:pageBreakBefore w:val="0"/>
        <w:widowControl w:val="0"/>
        <w:numPr>
          <w:ilvl w:val="0"/>
          <w:numId w:val="1"/>
        </w:numPr>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Brilliant Alexa                        B. Perfect voice shopping</w:t>
      </w:r>
    </w:p>
    <w:p>
      <w:pPr>
        <w:keepNext w:val="0"/>
        <w:keepLines w:val="0"/>
        <w:pageBreakBefore w:val="0"/>
        <w:widowControl w:val="0"/>
        <w:numPr>
          <w:ilvl w:val="0"/>
          <w:numId w:val="0"/>
        </w:numPr>
        <w:kinsoku/>
        <w:wordWrap/>
        <w:overflowPunct/>
        <w:topLinePunct w:val="0"/>
        <w:autoSpaceDE/>
        <w:autoSpaceDN/>
        <w:bidi w:val="0"/>
        <w:snapToGrid w:val="0"/>
        <w:spacing w:line="240" w:lineRule="auto"/>
        <w:ind w:leftChars="0"/>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C.Voice shopping: good or not?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   D. AI in our life</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w:t>
      </w:r>
    </w:p>
    <w:tbl>
      <w:tblPr>
        <w:tblStyle w:val="6"/>
        <w:tblW w:w="82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0"/>
        <w:gridCol w:w="4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6" w:hRule="atLeast"/>
        </w:trPr>
        <w:tc>
          <w:tcPr>
            <w:tcW w:w="4070" w:type="dxa"/>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Coffee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Pot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Restaurant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looking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Saturday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assistants(帮手)</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our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busy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town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centre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restaurant.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job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will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include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setting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clearing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tables,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serving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customers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helping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kitchen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looking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polite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patient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work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under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pressure.</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Hours:10a.m.</w:t>
            </w:r>
            <w:r>
              <w:rPr>
                <w:rFonts w:hint="eastAsia" w:ascii="Times New Roman" w:hAnsi="Times New Roman" w:cs="Times New Roman"/>
                <w:sz w:val="21"/>
                <w:szCs w:val="21"/>
                <w:lang w:val="en-US" w:eastAsia="zh-CN"/>
              </w:rPr>
              <w:t xml:space="preserve"> - </w:t>
            </w:r>
            <w:r>
              <w:rPr>
                <w:rFonts w:hint="default" w:ascii="Times New Roman" w:hAnsi="Times New Roman" w:cs="Times New Roman"/>
                <w:sz w:val="21"/>
                <w:szCs w:val="21"/>
              </w:rPr>
              <w:t>4p.m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including</w:t>
            </w:r>
            <w:r>
              <w:rPr>
                <w:rFonts w:hint="eastAsia" w:ascii="Times New Roman" w:hAnsi="Times New Roman" w:cs="Times New Roman"/>
                <w:sz w:val="21"/>
                <w:szCs w:val="21"/>
                <w:lang w:val="en-US" w:eastAsia="zh-CN"/>
              </w:rPr>
              <w:t xml:space="preserve"> half-an-hour  </w:t>
            </w:r>
            <w:r>
              <w:rPr>
                <w:rFonts w:hint="default" w:ascii="Times New Roman" w:hAnsi="Times New Roman" w:cs="Times New Roman"/>
                <w:sz w:val="21"/>
                <w:szCs w:val="21"/>
              </w:rPr>
              <w:t>lunch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break</w:t>
            </w:r>
            <w:r>
              <w:rPr>
                <w:rFonts w:hint="eastAsia" w:ascii="Times New Roman" w:hAnsi="Times New Roman" w:cs="Times New Roman"/>
                <w:sz w:val="21"/>
                <w:szCs w:val="21"/>
                <w:lang w:val="en-US" w:eastAsia="zh-CN"/>
              </w:rPr>
              <w:t xml:space="preserve"> without the pay</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Pay:£5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hour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lunch</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imes New Roman" w:hAnsi="Times New Roman" w:cs="Times New Roman"/>
                <w:sz w:val="21"/>
                <w:szCs w:val="21"/>
                <w:vertAlign w:val="baseline"/>
                <w:lang w:val="en-US" w:eastAsia="zh-CN"/>
              </w:rPr>
            </w:pPr>
          </w:p>
        </w:tc>
        <w:tc>
          <w:tcPr>
            <w:tcW w:w="4141" w:type="dxa"/>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Film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Extras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Wanted</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Have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ever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wanted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movies?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interested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acting?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making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lm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l</w:t>
            </w:r>
            <w:r>
              <w:rPr>
                <w:rFonts w:hint="default" w:ascii="Times New Roman" w:hAnsi="Times New Roman" w:cs="Times New Roman"/>
                <w:sz w:val="21"/>
                <w:szCs w:val="21"/>
              </w:rPr>
              <w:t>ocal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area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during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July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August</w:t>
            </w:r>
            <w:r>
              <w:rPr>
                <w:rFonts w:hint="eastAsia" w:ascii="Times New Roman" w:hAnsi="Times New Roman" w:cs="Times New Roman"/>
                <w:sz w:val="21"/>
                <w:szCs w:val="21"/>
                <w:lang w:val="en-US" w:eastAsia="zh-CN"/>
              </w:rPr>
              <w:t xml:space="preserve"> a</w:t>
            </w:r>
            <w:r>
              <w:rPr>
                <w:rFonts w:hint="default" w:ascii="Times New Roman" w:hAnsi="Times New Roman" w:cs="Times New Roman"/>
                <w:sz w:val="21"/>
                <w:szCs w:val="21"/>
              </w:rPr>
              <w:t>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need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several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extras(</w:t>
            </w:r>
            <w:r>
              <w:rPr>
                <w:rFonts w:hint="eastAsia" w:ascii="Times New Roman" w:hAnsi="Times New Roman" w:cs="Times New Roman"/>
                <w:sz w:val="21"/>
                <w:szCs w:val="21"/>
                <w:lang w:val="en-US" w:eastAsia="zh-CN"/>
              </w:rPr>
              <w:t>临时演员</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looking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active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social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14-18-year-olds.</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50</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meals.</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Please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include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recent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photograph</w:t>
            </w:r>
            <w:r>
              <w:rPr>
                <w:rFonts w:hint="eastAsia" w:ascii="Times New Roman" w:hAnsi="Times New Roman" w:cs="Times New Roman"/>
                <w:sz w:val="21"/>
                <w:szCs w:val="21"/>
                <w:lang w:val="en-US" w:eastAsia="zh-CN"/>
              </w:rPr>
              <w:t xml:space="preserve"> in </w:t>
            </w:r>
            <w:r>
              <w:rPr>
                <w:rFonts w:hint="default" w:ascii="Times New Roman" w:hAnsi="Times New Roman" w:cs="Times New Roman"/>
                <w:sz w:val="21"/>
                <w:szCs w:val="21"/>
              </w:rPr>
              <w:t>your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application.</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imes New Roman" w:hAnsi="Times New Roman" w:cs="Times New Roman"/>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4" w:hRule="atLeast"/>
        </w:trPr>
        <w:tc>
          <w:tcPr>
            <w:tcW w:w="4070" w:type="dxa"/>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Newspaper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Boys/Girls</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looking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honest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deliver(投递)</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newspapers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magazines.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need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one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person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morning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deliveries(7-8)</w:t>
            </w:r>
            <w:r>
              <w:rPr>
                <w:rFonts w:hint="eastAsia" w:ascii="Times New Roman" w:hAnsi="Times New Roman" w:cs="Times New Roman"/>
                <w:sz w:val="21"/>
                <w:szCs w:val="21"/>
                <w:lang w:val="en-US" w:eastAsia="zh-CN"/>
              </w:rPr>
              <w:t xml:space="preserve"> a</w:t>
            </w:r>
            <w:r>
              <w:rPr>
                <w:rFonts w:hint="default" w:ascii="Times New Roman" w:hAnsi="Times New Roman" w:cs="Times New Roman"/>
                <w:sz w:val="21"/>
                <w:szCs w:val="21"/>
              </w:rPr>
              <w:t>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two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evening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deliveries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(5-6).</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must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least13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years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old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have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your</w:t>
            </w:r>
            <w:r>
              <w:rPr>
                <w:rFonts w:hint="eastAsia" w:ascii="Times New Roman" w:hAnsi="Times New Roman" w:cs="Times New Roman"/>
                <w:sz w:val="21"/>
                <w:szCs w:val="21"/>
                <w:lang w:val="en-US" w:eastAsia="zh-CN"/>
              </w:rPr>
              <w:t xml:space="preserve"> o</w:t>
            </w:r>
            <w:r>
              <w:rPr>
                <w:rFonts w:hint="default" w:ascii="Times New Roman" w:hAnsi="Times New Roman" w:cs="Times New Roman"/>
                <w:sz w:val="21"/>
                <w:szCs w:val="21"/>
              </w:rPr>
              <w:t>wn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bicycle.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morning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deliveries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need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good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getting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up</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early,too!</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30</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week</w:t>
            </w:r>
          </w:p>
          <w:p>
            <w:pPr>
              <w:keepNext w:val="0"/>
              <w:keepLines w:val="0"/>
              <w:pageBreakBefore w:val="0"/>
              <w:widowControl w:val="0"/>
              <w:kinsoku/>
              <w:wordWrap/>
              <w:overflowPunct/>
              <w:topLinePunct w:val="0"/>
              <w:autoSpaceDE/>
              <w:autoSpaceDN/>
              <w:bidi w:val="0"/>
              <w:snapToGrid w:val="0"/>
              <w:spacing w:line="240" w:lineRule="auto"/>
              <w:ind w:left="210" w:hanging="210" w:hanging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apply(申请),</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please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whether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prefer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mornings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evenings.</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imes New Roman" w:hAnsi="Times New Roman" w:cs="Times New Roman"/>
                <w:sz w:val="21"/>
                <w:szCs w:val="21"/>
                <w:vertAlign w:val="baseline"/>
                <w:lang w:val="en-US" w:eastAsia="zh-CN"/>
              </w:rPr>
            </w:pPr>
          </w:p>
        </w:tc>
        <w:tc>
          <w:tcPr>
            <w:tcW w:w="4141" w:type="dxa"/>
          </w:tcPr>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PART-TIME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ASSISTANTS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WANTED</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Shop'n'Save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Supermarket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needs</w:t>
            </w:r>
            <w:r>
              <w:rPr>
                <w:rFonts w:hint="eastAsia" w:ascii="Times New Roman" w:hAnsi="Times New Roman" w:cs="Times New Roman"/>
                <w:sz w:val="21"/>
                <w:szCs w:val="21"/>
                <w:lang w:val="en-US" w:eastAsia="zh-CN"/>
              </w:rPr>
              <w:t xml:space="preserve"> t</w:t>
            </w:r>
            <w:r>
              <w:rPr>
                <w:rFonts w:hint="default" w:ascii="Times New Roman" w:hAnsi="Times New Roman" w:cs="Times New Roman"/>
                <w:sz w:val="21"/>
                <w:szCs w:val="21"/>
              </w:rPr>
              <w:t>wo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(14-18)</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evening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weekend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work.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job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includes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helping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customers,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putting</w:t>
            </w:r>
            <w:r>
              <w:rPr>
                <w:rFonts w:hint="eastAsia" w:ascii="Times New Roman" w:hAnsi="Times New Roman" w:cs="Times New Roman"/>
                <w:sz w:val="21"/>
                <w:szCs w:val="21"/>
                <w:lang w:val="en-US" w:eastAsia="zh-CN"/>
              </w:rPr>
              <w:t xml:space="preserve"> t</w:t>
            </w:r>
            <w:r>
              <w:rPr>
                <w:rFonts w:hint="default" w:ascii="Times New Roman" w:hAnsi="Times New Roman" w:cs="Times New Roman"/>
                <w:sz w:val="21"/>
                <w:szCs w:val="21"/>
              </w:rPr>
              <w:t>hings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shelves,collecting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trolleys,etc.</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Hours:5-7</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evenings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10-5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Saturdays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Sundays.</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Pay:£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hour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free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lunch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weekend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hours</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imes New Roman" w:hAnsi="Times New Roman" w:cs="Times New Roman"/>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56.</w:t>
      </w:r>
      <w:r>
        <w:rPr>
          <w:rFonts w:hint="default" w:ascii="Times New Roman" w:hAnsi="Times New Roman" w:cs="Times New Roman"/>
          <w:sz w:val="21"/>
          <w:szCs w:val="21"/>
        </w:rPr>
        <w:t xml:space="preserve"> To be a 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lm extra, one has to be</w:t>
      </w:r>
      <w:r>
        <w:rPr>
          <w:rFonts w:hint="eastAsia" w:ascii="Times New Roman" w:hAnsi="Times New Roman" w:cs="Times New Roman"/>
          <w:sz w:val="21"/>
          <w:szCs w:val="21"/>
          <w:lang w:val="en-US" w:eastAsia="zh-CN"/>
        </w:rPr>
        <w:t>_______</w:t>
      </w:r>
    </w:p>
    <w:p>
      <w:pPr>
        <w:keepNext w:val="0"/>
        <w:keepLines w:val="0"/>
        <w:pageBreakBefore w:val="0"/>
        <w:widowControl w:val="0"/>
        <w:kinsoku/>
        <w:wordWrap/>
        <w:overflowPunct/>
        <w:topLinePunct w:val="0"/>
        <w:autoSpaceDE/>
        <w:autoSpaceDN/>
        <w:bidi w:val="0"/>
        <w:snapToGrid w:val="0"/>
        <w:spacing w:line="240" w:lineRule="auto"/>
        <w:ind w:right="-624" w:rightChars="-297"/>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polite and patient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 active and social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.honest and strong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.helpful and careful</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57. </w:t>
      </w:r>
      <w:r>
        <w:rPr>
          <w:rFonts w:hint="default" w:ascii="Times New Roman" w:hAnsi="Times New Roman" w:cs="Times New Roman"/>
          <w:sz w:val="21"/>
          <w:szCs w:val="21"/>
        </w:rPr>
        <w:t>A part-time assistant at Shop'n'Save Supermarket needs to</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_</w:t>
      </w:r>
    </w:p>
    <w:p>
      <w:pPr>
        <w:keepNext w:val="0"/>
        <w:keepLines w:val="0"/>
        <w:pageBreakBefore w:val="0"/>
        <w:widowControl w:val="0"/>
        <w:kinsoku/>
        <w:wordWrap/>
        <w:overflowPunct/>
        <w:topLinePunct w:val="0"/>
        <w:autoSpaceDE/>
        <w:autoSpaceDN/>
        <w:bidi w:val="0"/>
        <w:snapToGrid w:val="0"/>
        <w:spacing w:line="240" w:lineRule="auto"/>
        <w:ind w:right="-624" w:rightChars="-297"/>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set and clear tables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 provide a photo</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.deliver newspapers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.help customers</w:t>
      </w:r>
    </w:p>
    <w:p>
      <w:pPr>
        <w:keepNext w:val="0"/>
        <w:keepLines w:val="0"/>
        <w:pageBreakBefore w:val="0"/>
        <w:widowControl w:val="0"/>
        <w:kinsoku/>
        <w:wordWrap/>
        <w:overflowPunct/>
        <w:topLinePunct w:val="0"/>
        <w:autoSpaceDE/>
        <w:autoSpaceDN/>
        <w:bidi w:val="0"/>
        <w:snapToGrid w:val="0"/>
        <w:spacing w:line="240" w:lineRule="auto"/>
        <w:ind w:right="-403" w:rightChars="-192"/>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58.</w:t>
      </w:r>
      <w:r>
        <w:rPr>
          <w:rFonts w:hint="default" w:ascii="Times New Roman" w:hAnsi="Times New Roman" w:cs="Times New Roman"/>
          <w:sz w:val="21"/>
          <w:szCs w:val="21"/>
        </w:rPr>
        <w:t xml:space="preserve"> If 13- year- old Tom is free from 5: 00 p. m. to 7: 00 p. m, which job can he apply </w:t>
      </w:r>
      <w:bookmarkStart w:id="1" w:name="_GoBack"/>
      <w:bookmarkEnd w:id="1"/>
      <w:r>
        <w:rPr>
          <w:rFonts w:hint="default" w:ascii="Times New Roman" w:hAnsi="Times New Roman" w:cs="Times New Roman"/>
          <w:sz w:val="21"/>
          <w:szCs w:val="21"/>
        </w:rPr>
        <w:t>for?</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A . A restaurant assistant.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 A f</w:t>
      </w:r>
      <w:r>
        <w:rPr>
          <w:rFonts w:hint="eastAsia" w:ascii="Times New Roman" w:hAnsi="Times New Roman" w:cs="Times New Roman"/>
          <w:sz w:val="21"/>
          <w:szCs w:val="21"/>
          <w:lang w:val="en-US" w:eastAsia="zh-CN"/>
        </w:rPr>
        <w:t>i</w:t>
      </w:r>
      <w:r>
        <w:rPr>
          <w:rFonts w:hint="default" w:ascii="Times New Roman" w:hAnsi="Times New Roman" w:cs="Times New Roman"/>
          <w:sz w:val="21"/>
          <w:szCs w:val="21"/>
        </w:rPr>
        <w:t>lm extra.</w:t>
      </w:r>
      <w:r>
        <w:rPr>
          <w:rFonts w:hint="eastAsia"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.A newspaper boy.</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.A supermarket assistant.</w:t>
      </w:r>
    </w:p>
    <w:p>
      <w:pPr>
        <w:keepNext w:val="0"/>
        <w:keepLines w:val="0"/>
        <w:pageBreakBefore w:val="0"/>
        <w:widowControl w:val="0"/>
        <w:kinsoku/>
        <w:wordWrap/>
        <w:overflowPunct/>
        <w:topLinePunct w:val="0"/>
        <w:autoSpaceDE/>
        <w:autoSpaceDN/>
        <w:bidi w:val="0"/>
        <w:snapToGrid w:val="0"/>
        <w:spacing w:line="240" w:lineRule="auto"/>
        <w:ind w:left="840" w:hanging="840" w:hangingChars="400"/>
        <w:jc w:val="both"/>
        <w:textAlignment w:val="auto"/>
        <w:rPr>
          <w:rFonts w:hint="eastAsia" w:ascii="Times New Roman" w:hAnsi="Times New Roman" w:cs="Times New Roman"/>
          <w:i w:val="0"/>
          <w:iCs w:val="0"/>
          <w:sz w:val="21"/>
          <w:szCs w:val="21"/>
          <w:lang w:val="en-US" w:eastAsia="zh-CN"/>
        </w:rPr>
      </w:pPr>
      <w:r>
        <w:rPr>
          <w:rFonts w:hint="eastAsia" w:ascii="Times New Roman" w:hAnsi="Times New Roman" w:cs="Times New Roman"/>
          <w:sz w:val="21"/>
          <w:szCs w:val="21"/>
          <w:lang w:val="en-US" w:eastAsia="zh-CN"/>
        </w:rPr>
        <w:t xml:space="preserve">(   )59. If Mike has worked as an assistant at </w:t>
      </w:r>
      <w:r>
        <w:rPr>
          <w:rFonts w:hint="eastAsia" w:ascii="Times New Roman" w:hAnsi="Times New Roman" w:cs="Times New Roman"/>
          <w:i/>
          <w:iCs/>
          <w:sz w:val="21"/>
          <w:szCs w:val="21"/>
          <w:lang w:val="en-US" w:eastAsia="zh-CN"/>
        </w:rPr>
        <w:t>t</w:t>
      </w:r>
      <w:r>
        <w:rPr>
          <w:rFonts w:hint="default" w:ascii="Times New Roman" w:hAnsi="Times New Roman" w:cs="Times New Roman"/>
          <w:i/>
          <w:iCs/>
          <w:sz w:val="21"/>
          <w:szCs w:val="21"/>
        </w:rPr>
        <w:t>he</w:t>
      </w:r>
      <w:r>
        <w:rPr>
          <w:rFonts w:hint="eastAsia" w:ascii="Times New Roman" w:hAnsi="Times New Roman" w:cs="Times New Roman"/>
          <w:i/>
          <w:iCs/>
          <w:sz w:val="21"/>
          <w:szCs w:val="21"/>
          <w:lang w:val="en-US" w:eastAsia="zh-CN"/>
        </w:rPr>
        <w:t xml:space="preserve"> </w:t>
      </w:r>
      <w:r>
        <w:rPr>
          <w:rFonts w:hint="default" w:ascii="Times New Roman" w:hAnsi="Times New Roman" w:cs="Times New Roman"/>
          <w:i/>
          <w:iCs/>
          <w:sz w:val="21"/>
          <w:szCs w:val="21"/>
        </w:rPr>
        <w:t>Coffee</w:t>
      </w:r>
      <w:r>
        <w:rPr>
          <w:rFonts w:hint="eastAsia" w:ascii="Times New Roman" w:hAnsi="Times New Roman" w:cs="Times New Roman"/>
          <w:i/>
          <w:iCs/>
          <w:sz w:val="21"/>
          <w:szCs w:val="21"/>
          <w:lang w:val="en-US" w:eastAsia="zh-CN"/>
        </w:rPr>
        <w:t xml:space="preserve"> </w:t>
      </w:r>
      <w:r>
        <w:rPr>
          <w:rFonts w:hint="default" w:ascii="Times New Roman" w:hAnsi="Times New Roman" w:cs="Times New Roman"/>
          <w:i/>
          <w:iCs/>
          <w:sz w:val="21"/>
          <w:szCs w:val="21"/>
        </w:rPr>
        <w:t>Pot</w:t>
      </w:r>
      <w:r>
        <w:rPr>
          <w:rFonts w:hint="eastAsia" w:ascii="Times New Roman" w:hAnsi="Times New Roman" w:cs="Times New Roman"/>
          <w:i/>
          <w:iCs/>
          <w:sz w:val="21"/>
          <w:szCs w:val="21"/>
          <w:lang w:val="en-US" w:eastAsia="zh-CN"/>
        </w:rPr>
        <w:t xml:space="preserve"> </w:t>
      </w:r>
      <w:r>
        <w:rPr>
          <w:rFonts w:hint="default" w:ascii="Times New Roman" w:hAnsi="Times New Roman" w:cs="Times New Roman"/>
          <w:i/>
          <w:iCs/>
          <w:sz w:val="21"/>
          <w:szCs w:val="21"/>
        </w:rPr>
        <w:t>Restaurant</w:t>
      </w:r>
      <w:r>
        <w:rPr>
          <w:rFonts w:hint="eastAsia" w:ascii="Times New Roman" w:hAnsi="Times New Roman" w:cs="Times New Roman"/>
          <w:i/>
          <w:iCs/>
          <w:sz w:val="21"/>
          <w:szCs w:val="21"/>
          <w:lang w:val="en-US" w:eastAsia="zh-CN"/>
        </w:rPr>
        <w:t xml:space="preserve"> </w:t>
      </w:r>
      <w:r>
        <w:rPr>
          <w:rFonts w:hint="eastAsia" w:ascii="Times New Roman" w:hAnsi="Times New Roman" w:cs="Times New Roman"/>
          <w:i w:val="0"/>
          <w:iCs w:val="0"/>
          <w:sz w:val="21"/>
          <w:szCs w:val="21"/>
          <w:lang w:val="en-US" w:eastAsia="zh-CN"/>
        </w:rPr>
        <w:t>for one day</w:t>
      </w:r>
      <w:r>
        <w:rPr>
          <w:rFonts w:hint="eastAsia" w:ascii="Times New Roman" w:hAnsi="Times New Roman" w:cs="Times New Roman"/>
          <w:i/>
          <w:iCs/>
          <w:sz w:val="21"/>
          <w:szCs w:val="21"/>
          <w:lang w:val="en-US" w:eastAsia="zh-CN"/>
        </w:rPr>
        <w:t xml:space="preserve">, </w:t>
      </w:r>
      <w:r>
        <w:rPr>
          <w:rFonts w:hint="eastAsia" w:ascii="Times New Roman" w:hAnsi="Times New Roman" w:cs="Times New Roman"/>
          <w:i w:val="0"/>
          <w:iCs w:val="0"/>
          <w:sz w:val="21"/>
          <w:szCs w:val="21"/>
          <w:lang w:val="en-US" w:eastAsia="zh-CN"/>
        </w:rPr>
        <w:t>how much can he get?</w:t>
      </w:r>
    </w:p>
    <w:p>
      <w:pPr>
        <w:keepNext w:val="0"/>
        <w:keepLines w:val="0"/>
        <w:pageBreakBefore w:val="0"/>
        <w:widowControl w:val="0"/>
        <w:numPr>
          <w:ilvl w:val="0"/>
          <w:numId w:val="2"/>
        </w:numPr>
        <w:kinsoku/>
        <w:wordWrap/>
        <w:overflowPunct/>
        <w:topLinePunct w:val="0"/>
        <w:autoSpaceDE/>
        <w:autoSpaceDN/>
        <w:bidi w:val="0"/>
        <w:snapToGrid w:val="0"/>
        <w:spacing w:line="240" w:lineRule="auto"/>
        <w:jc w:val="both"/>
        <w:textAlignment w:val="auto"/>
        <w:rPr>
          <w:rFonts w:hint="default" w:ascii="Times New Roman" w:hAnsi="Times New Roman" w:cs="Times New Roman"/>
          <w:i w:val="0"/>
          <w:iCs w:val="0"/>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5               B.</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30                C.</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27.5             D.</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22.5</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)60. Where can you read it as much as possible?</w:t>
      </w:r>
    </w:p>
    <w:p>
      <w:pPr>
        <w:keepNext w:val="0"/>
        <w:keepLines w:val="0"/>
        <w:pageBreakBefore w:val="0"/>
        <w:widowControl w:val="0"/>
        <w:numPr>
          <w:ilvl w:val="0"/>
          <w:numId w:val="3"/>
        </w:numPr>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Lost and Found     B. Science magazine     C. Notice board       D. TV show</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D</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xml:space="preserve">Since the novel coronavirus outbreak, many families have been told to stay safe inside their homes. This may have been nice at first, but now you are probably bored. </w:t>
      </w:r>
      <w:r>
        <w:rPr>
          <w:rFonts w:hint="eastAsia" w:ascii="Times New Roman" w:hAnsi="Times New Roman" w:cs="Times New Roman"/>
          <w:sz w:val="21"/>
          <w:szCs w:val="21"/>
          <w:lang w:val="en-US" w:eastAsia="zh-CN"/>
        </w:rPr>
        <w:t>61.___________</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One important thing, of course, is to keep active. While it can be tempting (诱人的) to sit down all day, make sure you get up to get your blood flowing. Stretching (拉伸), sit-ups or push-ups are all easy exercises to do at home. </w:t>
      </w:r>
      <w:r>
        <w:rPr>
          <w:rFonts w:hint="eastAsia" w:ascii="Times New Roman" w:hAnsi="Times New Roman" w:cs="Times New Roman"/>
          <w:sz w:val="21"/>
          <w:szCs w:val="21"/>
          <w:lang w:val="en-US" w:eastAsia="zh-CN"/>
        </w:rPr>
        <w:t>62.________________________</w:t>
      </w:r>
      <w:r>
        <w:rPr>
          <w:rFonts w:hint="default" w:ascii="Times New Roman" w:hAnsi="Times New Roman" w:cs="Times New Roman"/>
          <w:sz w:val="21"/>
          <w:szCs w:val="21"/>
        </w:rPr>
        <w:t>You can even find live-streaming (直播的) workout classes online so you aren’t alone.</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63._______________________</w:t>
      </w:r>
      <w:r>
        <w:rPr>
          <w:rFonts w:hint="default" w:ascii="Times New Roman" w:hAnsi="Times New Roman" w:cs="Times New Roman"/>
          <w:sz w:val="21"/>
          <w:szCs w:val="21"/>
        </w:rPr>
        <w:t xml:space="preserve"> Coding (编程),  drawing, playing a new instrument – the options are endless. You can browse (浏览) the thousands of how-to videos online to learn just about anything. Who needs to take extra classes when you can just watch videos and learn for free?</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If you don’t trust food delivery during this time, you’ll need to cook your own food. </w:t>
      </w:r>
      <w:r>
        <w:rPr>
          <w:rFonts w:hint="eastAsia" w:ascii="Times New Roman" w:hAnsi="Times New Roman" w:cs="Times New Roman"/>
          <w:sz w:val="21"/>
          <w:szCs w:val="21"/>
          <w:lang w:val="en-US" w:eastAsia="zh-CN"/>
        </w:rPr>
        <w:t>64._______________I</w:t>
      </w:r>
      <w:r>
        <w:rPr>
          <w:rFonts w:hint="default" w:ascii="Times New Roman" w:hAnsi="Times New Roman" w:cs="Times New Roman"/>
          <w:sz w:val="21"/>
          <w:szCs w:val="21"/>
        </w:rPr>
        <w:t>t’s a great time to practice preparing a meal for your parents. You can try your hand at folding the perfect dumplings, prepare a variety of meat and vegetables for homemade hot pot, or make use of your oven and bake yourself a pizza or some cookies.</w:t>
      </w:r>
    </w:p>
    <w:p>
      <w:pPr>
        <w:keepNext w:val="0"/>
        <w:keepLines w:val="0"/>
        <w:pageBreakBefore w:val="0"/>
        <w:widowControl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Nowadays</w:t>
      </w:r>
      <w:r>
        <w:rPr>
          <w:rFonts w:hint="default" w:ascii="Times New Roman" w:hAnsi="Times New Roman" w:cs="Times New Roman"/>
          <w:sz w:val="21"/>
          <w:szCs w:val="21"/>
        </w:rPr>
        <w:t xml:space="preserve"> the virus outbreak is a serious matter</w:t>
      </w:r>
      <w:r>
        <w:rPr>
          <w:rFonts w:hint="eastAsia" w:ascii="Times New Roman" w:hAnsi="Times New Roman" w:cs="Times New Roman"/>
          <w:sz w:val="21"/>
          <w:szCs w:val="21"/>
          <w:lang w:val="en-US" w:eastAsia="zh-CN"/>
        </w:rPr>
        <w:t>. 65._________________</w:t>
      </w:r>
      <w:r>
        <w:rPr>
          <w:rFonts w:hint="default" w:ascii="Times New Roman" w:hAnsi="Times New Roman" w:cs="Times New Roman"/>
          <w:sz w:val="21"/>
          <w:szCs w:val="21"/>
        </w:rPr>
        <w:t>Internet users have been flooding online with memes about the virus. For example, the lack of surgical masks has also produced some interesting innovations (创新) with ways to cover your mouth and nose: fruit, plastic containers and bags have all been used as mask replacements (替代物). Some young people even airbrush (修图) masks on WeChat avatars (头像). Seeing pictures of these unique masks is sure to make you laugh. </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It’s true that staying at home will breed boredom sometimes, but it’s also an opportunity to try new things. You now have more time to do all the things you were too busy to get started before. </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are you waiting for? Get to it!</w:t>
      </w:r>
    </w:p>
    <w:p>
      <w:pPr>
        <w:keepNext w:val="0"/>
        <w:keepLines w:val="0"/>
        <w:pageBreakBefore w:val="0"/>
        <w:widowControl w:val="0"/>
        <w:numPr>
          <w:ilvl w:val="0"/>
          <w:numId w:val="4"/>
        </w:numPr>
        <w:kinsoku/>
        <w:wordWrap/>
        <w:overflowPunct/>
        <w:topLinePunct w:val="0"/>
        <w:autoSpaceDE/>
        <w:autoSpaceDN/>
        <w:bidi w:val="0"/>
        <w:snapToGrid w:val="0"/>
        <w:spacing w:line="240" w:lineRule="auto"/>
        <w:ind w:firstLine="420" w:firstLineChars="20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But </w:t>
      </w:r>
      <w:r>
        <w:rPr>
          <w:rFonts w:hint="default" w:ascii="Times New Roman" w:hAnsi="Times New Roman" w:cs="Times New Roman"/>
          <w:sz w:val="21"/>
          <w:szCs w:val="21"/>
        </w:rPr>
        <w:t xml:space="preserve">it’s important to maintain a sense of humor and stay positive. </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B. </w:t>
      </w:r>
      <w:r>
        <w:rPr>
          <w:rFonts w:hint="default" w:ascii="Times New Roman" w:hAnsi="Times New Roman" w:cs="Times New Roman"/>
          <w:sz w:val="21"/>
          <w:szCs w:val="21"/>
        </w:rPr>
        <w:t>Make sure to keep up a daily exercise routine.</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C. </w:t>
      </w:r>
      <w:r>
        <w:rPr>
          <w:rFonts w:hint="default" w:ascii="Times New Roman" w:hAnsi="Times New Roman" w:cs="Times New Roman"/>
          <w:sz w:val="21"/>
          <w:szCs w:val="21"/>
        </w:rPr>
        <w:t>We’ve got some suggestions for you to beat the blues.</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D. </w:t>
      </w:r>
      <w:r>
        <w:rPr>
          <w:rFonts w:hint="default" w:ascii="Times New Roman" w:hAnsi="Times New Roman" w:cs="Times New Roman"/>
          <w:sz w:val="21"/>
          <w:szCs w:val="21"/>
        </w:rPr>
        <w:t>Now is also the perfect time to learn a new skill.</w:t>
      </w:r>
      <w:r>
        <w:rPr>
          <w:rFonts w:hint="eastAsia"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E. </w:t>
      </w:r>
      <w:r>
        <w:rPr>
          <w:rFonts w:hint="default" w:ascii="Times New Roman" w:hAnsi="Times New Roman" w:cs="Times New Roman"/>
          <w:sz w:val="21"/>
          <w:szCs w:val="21"/>
        </w:rPr>
        <w:t>Don’t place the responsibility for making food on your family alone</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五、补全对话（5小题，每小题1分，共5分）</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Hey! How's your day going?</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Pretty good</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____________66________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Excellent! Where are you going?</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B</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Well, 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m going to Thailand!</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xml:space="preserve">: Wow! Really? </w:t>
      </w:r>
      <w:r>
        <w:rPr>
          <w:rFonts w:hint="eastAsia" w:ascii="Times New Roman" w:hAnsi="Times New Roman" w:cs="Times New Roman"/>
          <w:sz w:val="21"/>
          <w:szCs w:val="21"/>
          <w:lang w:val="en-US" w:eastAsia="zh-CN"/>
        </w:rPr>
        <w:t>_______67___________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B</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One week later. About</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16</w:t>
      </w:r>
      <w:r>
        <w:rPr>
          <w:rFonts w:hint="default" w:ascii="Times New Roman" w:hAnsi="Times New Roman" w:cs="Times New Roman"/>
          <w:sz w:val="21"/>
          <w:szCs w:val="21"/>
        </w:rPr>
        <w:t xml:space="preserve"> May.</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_________68_________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B</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Of course not! 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m going there with my family.</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xml:space="preserve">: Amazing! What are you </w:t>
      </w:r>
      <w:r>
        <w:rPr>
          <w:rFonts w:hint="eastAsia" w:ascii="Times New Roman" w:hAnsi="Times New Roman" w:cs="Times New Roman"/>
          <w:sz w:val="21"/>
          <w:szCs w:val="21"/>
          <w:lang w:val="en-US" w:eastAsia="zh-CN"/>
        </w:rPr>
        <w:t xml:space="preserve">doing </w:t>
      </w:r>
      <w:r>
        <w:rPr>
          <w:rFonts w:hint="default" w:ascii="Times New Roman" w:hAnsi="Times New Roman" w:cs="Times New Roman"/>
          <w:sz w:val="21"/>
          <w:szCs w:val="21"/>
        </w:rPr>
        <w:t xml:space="preserve">there? </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B</w:t>
      </w:r>
      <w:r>
        <w:rPr>
          <w:rFonts w:hint="default" w:ascii="Times New Roman" w:hAnsi="Times New Roman" w:cs="Times New Roman"/>
          <w:sz w:val="21"/>
          <w:szCs w:val="21"/>
        </w:rPr>
        <w:t xml:space="preserve">: We're </w:t>
      </w:r>
      <w:r>
        <w:rPr>
          <w:rFonts w:hint="eastAsia" w:ascii="Times New Roman" w:hAnsi="Times New Roman" w:cs="Times New Roman"/>
          <w:sz w:val="21"/>
          <w:szCs w:val="21"/>
          <w:lang w:val="en-US" w:eastAsia="zh-CN"/>
        </w:rPr>
        <w:t>going to visit some tourist attractions and 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m really looking forward to</w:t>
      </w:r>
      <w:r>
        <w:rPr>
          <w:rFonts w:hint="default" w:ascii="Times New Roman" w:hAnsi="Times New Roman" w:cs="Times New Roman"/>
          <w:sz w:val="21"/>
          <w:szCs w:val="21"/>
        </w:rPr>
        <w:t xml:space="preserve"> the elephants</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Sounds great! ________69__________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B:About Five days. That means we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re coming back on 22</w:t>
      </w:r>
      <w:r>
        <w:rPr>
          <w:rFonts w:hint="eastAsia" w:ascii="Times New Roman" w:hAnsi="Times New Roman" w:cs="Times New Roman"/>
          <w:sz w:val="21"/>
          <w:szCs w:val="21"/>
          <w:vertAlign w:val="superscript"/>
          <w:lang w:val="en-US" w:eastAsia="zh-CN"/>
        </w:rPr>
        <w:t>nd</w:t>
      </w:r>
      <w:r>
        <w:rPr>
          <w:rFonts w:hint="eastAsia" w:ascii="Times New Roman" w:hAnsi="Times New Roman" w:cs="Times New Roman"/>
          <w:sz w:val="21"/>
          <w:szCs w:val="21"/>
          <w:lang w:val="en-US" w:eastAsia="zh-CN"/>
        </w:rPr>
        <w:t>. Well, what about your plan?</w:t>
      </w:r>
    </w:p>
    <w:p>
      <w:pPr>
        <w:keepNext w:val="0"/>
        <w:keepLines w:val="0"/>
        <w:pageBreakBefore w:val="0"/>
        <w:widowControl w:val="0"/>
        <w:numPr>
          <w:ilvl w:val="0"/>
          <w:numId w:val="0"/>
        </w:numPr>
        <w:kinsoku/>
        <w:wordWrap/>
        <w:overflowPunct/>
        <w:topLinePunct w:val="0"/>
        <w:autoSpaceDE/>
        <w:autoSpaceDN/>
        <w:bidi w:val="0"/>
        <w:snapToGrid w:val="0"/>
        <w:spacing w:line="240" w:lineRule="auto"/>
        <w:ind w:leftChars="0"/>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m going to take part in the summer camp in Beijing.</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B:_______70_______</w:t>
      </w:r>
    </w:p>
    <w:p>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A:You,too.</w:t>
      </w:r>
    </w:p>
    <w:tbl>
      <w:tblPr>
        <w:tblStyle w:val="6"/>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1" w:hRule="atLeast"/>
        </w:trPr>
        <w:tc>
          <w:tcPr>
            <w:tcW w:w="7200" w:type="dxa"/>
          </w:tcPr>
          <w:p>
            <w:pPr>
              <w:keepNext w:val="0"/>
              <w:keepLines w:val="0"/>
              <w:pageBreakBefore w:val="0"/>
              <w:widowControl w:val="0"/>
              <w:numPr>
                <w:ilvl w:val="0"/>
                <w:numId w:val="5"/>
              </w:numPr>
              <w:kinsoku/>
              <w:wordWrap/>
              <w:overflowPunct/>
              <w:topLinePunct w:val="0"/>
              <w:autoSpaceDE/>
              <w:autoSpaceDN/>
              <w:bidi w:val="0"/>
              <w:snapToGrid w:val="0"/>
              <w:spacing w:line="240" w:lineRule="auto"/>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Who are you going with?</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left="0" w:leftChars="0" w:firstLine="0" w:firstLineChars="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When will you start off?</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left="0" w:leftChars="0" w:firstLine="0" w:firstLineChars="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I hope you will enjoy yourself.</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left="0" w:leftChars="0" w:firstLine="0" w:firstLineChars="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How soon are you coming back?</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left="0" w:leftChars="0" w:firstLine="0" w:firstLineChars="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Are you going alone?</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left="0" w:leftChars="0" w:firstLine="0" w:firstLineChars="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m</w:t>
            </w:r>
            <w:r>
              <w:rPr>
                <w:rFonts w:hint="default" w:ascii="Times New Roman" w:hAnsi="Times New Roman" w:cs="Times New Roman"/>
                <w:sz w:val="21"/>
                <w:szCs w:val="21"/>
              </w:rPr>
              <w:t xml:space="preserve"> planning </w:t>
            </w:r>
            <w:r>
              <w:rPr>
                <w:rFonts w:hint="eastAsia" w:ascii="Times New Roman" w:hAnsi="Times New Roman" w:cs="Times New Roman"/>
                <w:sz w:val="21"/>
                <w:szCs w:val="21"/>
                <w:lang w:val="en-US" w:eastAsia="zh-CN"/>
              </w:rPr>
              <w:t>to go on holiday</w:t>
            </w:r>
            <w:r>
              <w:rPr>
                <w:rFonts w:hint="default" w:ascii="Times New Roman" w:hAnsi="Times New Roman" w:cs="Times New Roman"/>
                <w:sz w:val="21"/>
                <w:szCs w:val="21"/>
              </w:rPr>
              <w:t>.</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left="0" w:leftChars="0" w:firstLine="0" w:firstLineChars="0"/>
              <w:jc w:val="both"/>
              <w:textAlignment w:val="auto"/>
              <w:rPr>
                <w:rFonts w:hint="default"/>
                <w:lang w:val="en-US" w:eastAsia="zh-CN"/>
              </w:rPr>
            </w:pPr>
            <w:r>
              <w:rPr>
                <w:rFonts w:hint="eastAsia" w:ascii="Times New Roman" w:hAnsi="Times New Roman" w:cs="Times New Roman"/>
                <w:sz w:val="21"/>
                <w:szCs w:val="21"/>
                <w:lang w:val="en-US" w:eastAsia="zh-CN"/>
              </w:rPr>
              <w:t>How long are you staying there?</w:t>
            </w:r>
          </w:p>
        </w:tc>
      </w:tr>
    </w:tbl>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szCs w:val="21"/>
        </w:rPr>
      </w:pPr>
      <w:r>
        <w:rPr>
          <w:rFonts w:hint="eastAsia" w:ascii="黑体" w:hAnsi="黑体" w:eastAsia="黑体" w:cs="黑体"/>
          <w:szCs w:val="21"/>
        </w:rPr>
        <w:t>六、翻译句子（</w:t>
      </w:r>
      <w:r>
        <w:rPr>
          <w:rFonts w:hint="eastAsia" w:ascii="黑体" w:hAnsi="黑体" w:eastAsia="黑体" w:cs="黑体"/>
          <w:szCs w:val="21"/>
          <w:lang w:eastAsia="zh-CN"/>
        </w:rPr>
        <w:t>一空一词，</w:t>
      </w:r>
      <w:r>
        <w:rPr>
          <w:rFonts w:hint="eastAsia" w:ascii="黑体" w:hAnsi="黑体" w:eastAsia="黑体" w:cs="黑体"/>
          <w:szCs w:val="21"/>
        </w:rPr>
        <w:t>10小题，每</w:t>
      </w:r>
      <w:r>
        <w:rPr>
          <w:rFonts w:hint="eastAsia" w:ascii="黑体" w:hAnsi="黑体" w:eastAsia="黑体" w:cs="黑体"/>
          <w:szCs w:val="21"/>
          <w:lang w:val="en-US" w:eastAsia="zh-CN"/>
        </w:rPr>
        <w:t>题</w:t>
      </w:r>
      <w:r>
        <w:rPr>
          <w:rFonts w:hint="eastAsia" w:ascii="黑体" w:hAnsi="黑体" w:eastAsia="黑体" w:cs="黑体"/>
          <w:szCs w:val="21"/>
        </w:rPr>
        <w:t>1分，共10分</w:t>
      </w:r>
      <w:r>
        <w:rPr>
          <w:rFonts w:ascii="Times New Roman" w:hAnsi="Times New Roman"/>
          <w:szCs w:val="21"/>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71. 这个新产品的内部由四个主要部分组成。</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The new product_</w:t>
      </w:r>
      <w:r>
        <w:rPr>
          <w:rFonts w:ascii="Times New Roman" w:hAnsi="Times New Roman"/>
          <w:szCs w:val="21"/>
        </w:rPr>
        <w:t>_______</w:t>
      </w:r>
      <w:r>
        <w:rPr>
          <w:rFonts w:hint="eastAsia" w:ascii="Times New Roman" w:hAnsi="Times New Roman"/>
          <w:szCs w:val="21"/>
          <w:lang w:val="en-US" w:eastAsia="zh-CN"/>
        </w:rPr>
        <w:t xml:space="preserve"> </w:t>
      </w:r>
      <w:r>
        <w:rPr>
          <w:rFonts w:ascii="Times New Roman" w:hAnsi="Times New Roman"/>
          <w:szCs w:val="21"/>
        </w:rPr>
        <w:t>________</w:t>
      </w:r>
      <w:r>
        <w:rPr>
          <w:rFonts w:hint="eastAsia" w:ascii="Times New Roman" w:hAnsi="Times New Roman"/>
          <w:szCs w:val="21"/>
          <w:lang w:val="en-US" w:eastAsia="zh-CN"/>
        </w:rPr>
        <w:t>four main parts inside.</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72.在十二岁的时候，梅佐凡蒂不仅说他的母语意大利语，还说德语、希腊语、拉丁语和至少五种其他语言。</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szCs w:val="21"/>
          <w:lang w:val="en-US" w:eastAsia="zh-CN"/>
        </w:rPr>
      </w:pPr>
      <w:r>
        <w:rPr>
          <w:rFonts w:ascii="Times New Roman" w:hAnsi="Times New Roman"/>
          <w:szCs w:val="21"/>
        </w:rPr>
        <w:t xml:space="preserve">_____ ______ ________ ____ </w:t>
      </w:r>
      <w:r>
        <w:rPr>
          <w:rFonts w:hint="eastAsia" w:ascii="Times New Roman" w:hAnsi="Times New Roman"/>
          <w:szCs w:val="21"/>
          <w:lang w:val="en-US" w:eastAsia="zh-CN"/>
        </w:rPr>
        <w:t>12，Mezzofanti spoke his native Italian, as well as German, Greek, Latin, and</w:t>
      </w:r>
      <w:r>
        <w:rPr>
          <w:rFonts w:ascii="Times New Roman" w:hAnsi="Times New Roman"/>
          <w:szCs w:val="21"/>
        </w:rPr>
        <w:t>________</w:t>
      </w:r>
      <w:r>
        <w:rPr>
          <w:rFonts w:hint="eastAsia" w:ascii="Times New Roman" w:hAnsi="Times New Roman"/>
          <w:szCs w:val="21"/>
          <w:lang w:val="en-US" w:eastAsia="zh-CN"/>
        </w:rPr>
        <w:t xml:space="preserve"> </w:t>
      </w:r>
      <w:r>
        <w:rPr>
          <w:rFonts w:ascii="Times New Roman" w:hAnsi="Times New Roman"/>
          <w:szCs w:val="21"/>
        </w:rPr>
        <w:t>________</w:t>
      </w:r>
      <w:r>
        <w:rPr>
          <w:rFonts w:hint="eastAsia" w:ascii="Times New Roman" w:hAnsi="Times New Roman"/>
          <w:szCs w:val="21"/>
          <w:lang w:val="en-US" w:eastAsia="zh-CN"/>
        </w:rPr>
        <w:t>five other languages.</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73.他是个喜欢玩文字游戏的有创造力的男孩，所以他乐于创造新词。</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He is a creative boy who likes to</w:t>
      </w:r>
      <w:r>
        <w:rPr>
          <w:rFonts w:ascii="Times New Roman" w:hAnsi="Times New Roman"/>
          <w:szCs w:val="21"/>
        </w:rPr>
        <w:t>________</w:t>
      </w:r>
      <w:r>
        <w:rPr>
          <w:rFonts w:hint="eastAsia" w:ascii="Times New Roman" w:hAnsi="Times New Roman"/>
          <w:szCs w:val="21"/>
          <w:lang w:val="en-US" w:eastAsia="zh-CN"/>
        </w:rPr>
        <w:t xml:space="preserve"> </w:t>
      </w:r>
      <w:r>
        <w:rPr>
          <w:rFonts w:ascii="Times New Roman" w:hAnsi="Times New Roman"/>
          <w:szCs w:val="21"/>
        </w:rPr>
        <w:t>________</w:t>
      </w:r>
      <w:r>
        <w:rPr>
          <w:rFonts w:hint="eastAsia" w:ascii="Times New Roman" w:hAnsi="Times New Roman"/>
          <w:szCs w:val="21"/>
          <w:lang w:val="en-US" w:eastAsia="zh-CN"/>
        </w:rPr>
        <w:t>languages, so he has fun</w:t>
      </w:r>
      <w:r>
        <w:rPr>
          <w:rFonts w:ascii="Times New Roman" w:hAnsi="Times New Roman"/>
          <w:szCs w:val="21"/>
        </w:rPr>
        <w:t>________</w:t>
      </w:r>
      <w:r>
        <w:rPr>
          <w:rFonts w:hint="eastAsia" w:ascii="Times New Roman" w:hAnsi="Times New Roman"/>
          <w:szCs w:val="21"/>
          <w:lang w:val="en-US" w:eastAsia="zh-CN"/>
        </w:rPr>
        <w:t xml:space="preserve">new words.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74. 孟加拉国现有约一亿六千万人口。</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Today, Bangladesh now has</w:t>
      </w:r>
      <w:r>
        <w:rPr>
          <w:rFonts w:ascii="Times New Roman" w:hAnsi="Times New Roman"/>
          <w:szCs w:val="21"/>
        </w:rPr>
        <w:t xml:space="preserve"> _____ </w:t>
      </w:r>
      <w:r>
        <w:rPr>
          <w:rFonts w:hint="eastAsia" w:ascii="Times New Roman" w:hAnsi="Times New Roman"/>
          <w:szCs w:val="21"/>
          <w:lang w:val="en-US" w:eastAsia="zh-CN"/>
        </w:rPr>
        <w:t>__</w:t>
      </w:r>
      <w:r>
        <w:rPr>
          <w:rFonts w:ascii="Times New Roman" w:hAnsi="Times New Roman"/>
          <w:szCs w:val="21"/>
        </w:rPr>
        <w:t>__________</w:t>
      </w:r>
      <w:r>
        <w:rPr>
          <w:rFonts w:hint="eastAsia" w:ascii="Times New Roman" w:hAnsi="Times New Roman"/>
          <w:szCs w:val="21"/>
          <w:lang w:val="en-US" w:eastAsia="zh-CN"/>
        </w:rPr>
        <w:t xml:space="preserve"> </w:t>
      </w:r>
      <w:r>
        <w:rPr>
          <w:rFonts w:ascii="Times New Roman" w:hAnsi="Times New Roman"/>
          <w:szCs w:val="21"/>
        </w:rPr>
        <w:t>___</w:t>
      </w:r>
      <w:r>
        <w:rPr>
          <w:rFonts w:hint="eastAsia" w:ascii="Times New Roman" w:hAnsi="Times New Roman"/>
          <w:szCs w:val="21"/>
          <w:lang w:val="en-US" w:eastAsia="zh-CN"/>
        </w:rPr>
        <w:t xml:space="preserve"> around 160 million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75. 我们真的很期待去参观北京所有的那些著名的景点。</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We are really</w:t>
      </w:r>
      <w:r>
        <w:rPr>
          <w:rFonts w:ascii="Times New Roman" w:hAnsi="Times New Roman"/>
          <w:szCs w:val="21"/>
        </w:rPr>
        <w:t xml:space="preserve"> ______ ________</w:t>
      </w:r>
      <w:r>
        <w:rPr>
          <w:rFonts w:hint="eastAsia" w:ascii="Times New Roman" w:hAnsi="Times New Roman"/>
          <w:szCs w:val="21"/>
          <w:lang w:val="en-US" w:eastAsia="zh-CN"/>
        </w:rPr>
        <w:t xml:space="preserve"> </w:t>
      </w:r>
      <w:r>
        <w:rPr>
          <w:rFonts w:ascii="Times New Roman" w:hAnsi="Times New Roman"/>
          <w:szCs w:val="21"/>
        </w:rPr>
        <w:t>_____</w:t>
      </w:r>
      <w:r>
        <w:rPr>
          <w:rFonts w:hint="eastAsia" w:ascii="Times New Roman" w:hAnsi="Times New Roman"/>
          <w:szCs w:val="21"/>
          <w:lang w:val="en-US" w:eastAsia="zh-CN"/>
        </w:rPr>
        <w:t xml:space="preserve"> </w:t>
      </w:r>
      <w:r>
        <w:rPr>
          <w:rFonts w:ascii="Times New Roman" w:hAnsi="Times New Roman"/>
          <w:szCs w:val="21"/>
        </w:rPr>
        <w:t>________</w:t>
      </w:r>
      <w:r>
        <w:rPr>
          <w:rFonts w:hint="eastAsia" w:ascii="Times New Roman" w:hAnsi="Times New Roman"/>
          <w:szCs w:val="21"/>
          <w:lang w:val="en-US" w:eastAsia="zh-CN"/>
        </w:rPr>
        <w:t>all those famous places of Beijing.</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heme="minorEastAsia" w:hAnsiTheme="minorEastAsia" w:eastAsiaTheme="minorEastAsia" w:cstheme="minorEastAsia"/>
          <w:szCs w:val="21"/>
          <w:lang w:val="en-US" w:eastAsia="zh-CN"/>
        </w:rPr>
        <w:t>76.因为公交汽车的引擎有毛病，所以它在半路上抛锚了。</w:t>
      </w:r>
    </w:p>
    <w:p>
      <w:pPr>
        <w:keepNext w:val="0"/>
        <w:keepLines w:val="0"/>
        <w:pageBreakBefore w:val="0"/>
        <w:widowControl w:val="0"/>
        <w:kinsoku/>
        <w:wordWrap/>
        <w:overflowPunct/>
        <w:topLinePunct w:val="0"/>
        <w:autoSpaceDE/>
        <w:autoSpaceDN/>
        <w:bidi w:val="0"/>
        <w:adjustRightInd/>
        <w:snapToGrid w:val="0"/>
        <w:spacing w:line="240" w:lineRule="auto"/>
        <w:ind w:right="-403" w:rightChars="-192"/>
        <w:textAlignment w:val="auto"/>
        <w:rPr>
          <w:rFonts w:hint="eastAsia" w:ascii="Times New Roman" w:hAnsi="Times New Roman"/>
          <w:szCs w:val="21"/>
          <w:lang w:val="en-US" w:eastAsia="zh-CN"/>
        </w:rPr>
      </w:pPr>
      <w:r>
        <w:rPr>
          <w:rFonts w:hint="eastAsia" w:ascii="Times New Roman" w:hAnsi="Times New Roman"/>
          <w:szCs w:val="21"/>
          <w:lang w:val="en-US" w:eastAsia="zh-CN"/>
        </w:rPr>
        <w:t xml:space="preserve">The bus </w:t>
      </w:r>
      <w:r>
        <w:rPr>
          <w:rFonts w:ascii="Times New Roman" w:hAnsi="Times New Roman"/>
          <w:szCs w:val="21"/>
        </w:rPr>
        <w:t>________</w:t>
      </w:r>
      <w:r>
        <w:rPr>
          <w:rFonts w:hint="eastAsia" w:ascii="Times New Roman" w:hAnsi="Times New Roman"/>
          <w:szCs w:val="21"/>
          <w:lang w:val="en-US" w:eastAsia="zh-CN"/>
        </w:rPr>
        <w:t xml:space="preserve"> </w:t>
      </w:r>
      <w:r>
        <w:rPr>
          <w:rFonts w:ascii="Times New Roman" w:hAnsi="Times New Roman"/>
          <w:szCs w:val="21"/>
        </w:rPr>
        <w:t>________</w:t>
      </w:r>
      <w:r>
        <w:rPr>
          <w:rFonts w:hint="eastAsia" w:ascii="Times New Roman" w:hAnsi="Times New Roman"/>
          <w:szCs w:val="21"/>
          <w:lang w:val="en-US" w:eastAsia="zh-CN"/>
        </w:rPr>
        <w:t>halfway because there was something wrong with its engine.</w:t>
      </w:r>
    </w:p>
    <w:p>
      <w:pPr>
        <w:spacing w:line="24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77</w:t>
      </w:r>
      <w:r>
        <w:rPr>
          <w:rFonts w:ascii="Times New Roman" w:hAnsi="Times New Roman"/>
          <w:szCs w:val="21"/>
        </w:rPr>
        <w:t xml:space="preserve">. </w:t>
      </w:r>
      <w:r>
        <w:rPr>
          <w:rFonts w:hint="eastAsia" w:asciiTheme="minorEastAsia" w:hAnsiTheme="minorEastAsia" w:eastAsiaTheme="minorEastAsia" w:cstheme="minorEastAsia"/>
          <w:szCs w:val="21"/>
          <w:lang w:val="en-US" w:eastAsia="zh-CN"/>
        </w:rPr>
        <w:t>他决定参加游泳比赛。</w:t>
      </w:r>
    </w:p>
    <w:p>
      <w:pPr>
        <w:spacing w:line="240" w:lineRule="auto"/>
        <w:rPr>
          <w:rFonts w:ascii="Times New Roman" w:hAnsi="Times New Roman"/>
          <w:szCs w:val="21"/>
        </w:rPr>
      </w:pPr>
      <w:r>
        <w:rPr>
          <w:rFonts w:ascii="Times New Roman" w:hAnsi="Times New Roman"/>
          <w:szCs w:val="21"/>
        </w:rPr>
        <w:t>He was determined to take part in ________ ___________ _____________.</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szCs w:val="21"/>
          <w:lang w:val="en-US" w:eastAsia="zh-CN"/>
        </w:rPr>
      </w:pPr>
      <w:r>
        <w:rPr>
          <w:rFonts w:hint="eastAsia" w:asciiTheme="minorEastAsia" w:hAnsiTheme="minorEastAsia" w:eastAsiaTheme="minorEastAsia" w:cstheme="minorEastAsia"/>
          <w:szCs w:val="21"/>
          <w:lang w:val="en-US" w:eastAsia="zh-CN"/>
        </w:rPr>
        <w:t>78.天气如此的好,并且我的朋友早上正好造访我家。</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It is such a fine day and my friend just</w:t>
      </w:r>
      <w:r>
        <w:rPr>
          <w:rFonts w:ascii="Times New Roman" w:hAnsi="Times New Roman"/>
          <w:szCs w:val="21"/>
        </w:rPr>
        <w:t>________</w:t>
      </w:r>
      <w:r>
        <w:rPr>
          <w:rFonts w:hint="eastAsia" w:ascii="Times New Roman" w:hAnsi="Times New Roman"/>
          <w:szCs w:val="21"/>
          <w:lang w:val="en-US" w:eastAsia="zh-CN"/>
        </w:rPr>
        <w:t xml:space="preserve"> </w:t>
      </w:r>
      <w:r>
        <w:rPr>
          <w:rFonts w:ascii="Times New Roman" w:hAnsi="Times New Roman"/>
          <w:szCs w:val="21"/>
        </w:rPr>
        <w:t>_________</w:t>
      </w:r>
      <w:r>
        <w:rPr>
          <w:rFonts w:hint="eastAsia" w:ascii="Times New Roman" w:hAnsi="Times New Roman"/>
          <w:szCs w:val="21"/>
          <w:lang w:val="en-US" w:eastAsia="zh-CN"/>
        </w:rPr>
        <w:t xml:space="preserve"> </w:t>
      </w:r>
      <w:r>
        <w:rPr>
          <w:rFonts w:ascii="Times New Roman" w:hAnsi="Times New Roman"/>
          <w:szCs w:val="21"/>
        </w:rPr>
        <w:t>_______</w:t>
      </w:r>
      <w:r>
        <w:rPr>
          <w:rFonts w:hint="eastAsia" w:ascii="Times New Roman" w:hAnsi="Times New Roman"/>
          <w:szCs w:val="21"/>
          <w:lang w:val="en-US" w:eastAsia="zh-CN"/>
        </w:rPr>
        <w:t xml:space="preserve"> my place.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szCs w:val="21"/>
          <w:lang w:val="en-US" w:eastAsia="zh-CN"/>
        </w:rPr>
      </w:pPr>
      <w:r>
        <w:rPr>
          <w:rFonts w:hint="eastAsia" w:asciiTheme="minorEastAsia" w:hAnsiTheme="minorEastAsia" w:eastAsiaTheme="minorEastAsia" w:cstheme="minorEastAsia"/>
          <w:szCs w:val="21"/>
          <w:lang w:val="en-US" w:eastAsia="zh-CN"/>
        </w:rPr>
        <w:t>79.杰克总是独自在家，但他并不觉得孤独。因为他经常听披头士乐队的磁带来使自己保持愉悦的心情。</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szCs w:val="21"/>
          <w:lang w:val="en-US" w:eastAsia="zh-CN"/>
        </w:rPr>
      </w:pPr>
      <w:r>
        <w:rPr>
          <w:rFonts w:hint="eastAsia" w:ascii="Times New Roman" w:hAnsi="Times New Roman"/>
          <w:szCs w:val="21"/>
          <w:lang w:val="en-US" w:eastAsia="zh-CN"/>
        </w:rPr>
        <w:t>Jack always stays at home alone,but he doesn</w:t>
      </w:r>
      <w:r>
        <w:rPr>
          <w:rFonts w:hint="default" w:ascii="Times New Roman" w:hAnsi="Times New Roman"/>
          <w:szCs w:val="21"/>
          <w:lang w:val="en-US" w:eastAsia="zh-CN"/>
        </w:rPr>
        <w:t>’</w:t>
      </w:r>
      <w:r>
        <w:rPr>
          <w:rFonts w:hint="eastAsia" w:ascii="Times New Roman" w:hAnsi="Times New Roman"/>
          <w:szCs w:val="21"/>
          <w:lang w:val="en-US" w:eastAsia="zh-CN"/>
        </w:rPr>
        <w:t>t feel lonely. Because he often listens to the tape which was</w:t>
      </w:r>
      <w:r>
        <w:rPr>
          <w:rFonts w:ascii="Times New Roman" w:hAnsi="Times New Roman"/>
          <w:szCs w:val="21"/>
        </w:rPr>
        <w:t>_____</w:t>
      </w:r>
      <w:r>
        <w:rPr>
          <w:rFonts w:hint="eastAsia" w:ascii="Times New Roman" w:hAnsi="Times New Roman"/>
          <w:szCs w:val="21"/>
          <w:lang w:val="en-US" w:eastAsia="zh-CN"/>
        </w:rPr>
        <w:t xml:space="preserve"> a group _________The Beatles.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80.如今，电视和手机对孩子在各方面的影响很大。</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szCs w:val="21"/>
          <w:lang w:val="en-US" w:eastAsia="zh-CN"/>
        </w:rPr>
        <w:t>Nowadays, TV and smart phones ________ ________ ________ ________ ________children in many ways.</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color w:val="FF0000"/>
          <w:sz w:val="21"/>
          <w:szCs w:val="21"/>
          <w:lang w:val="en-US" w:eastAsia="zh-CN"/>
        </w:rPr>
      </w:pPr>
      <w:r>
        <w:rPr>
          <w:rFonts w:hint="eastAsia" w:ascii="黑体" w:hAnsi="黑体" w:eastAsia="黑体" w:cs="黑体"/>
          <w:color w:val="auto"/>
          <w:sz w:val="21"/>
          <w:szCs w:val="21"/>
          <w:lang w:val="en-US" w:eastAsia="zh-CN"/>
        </w:rPr>
        <w:t>七、短文填空（5小题，每小题1分，共5分）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宋体" w:hAnsi="宋体" w:eastAsia="宋体" w:cs="宋体"/>
          <w:b/>
          <w:bCs/>
          <w:color w:val="auto"/>
          <w:sz w:val="21"/>
          <w:szCs w:val="21"/>
          <w:lang w:val="en-US" w:eastAsia="zh-CN"/>
        </w:rPr>
      </w:pPr>
      <w:r>
        <w:rPr>
          <w:rFonts w:hint="default" w:ascii="Times New Roman" w:hAnsi="Times New Roman" w:cs="Times New Roman"/>
          <w:color w:val="auto"/>
          <w:sz w:val="21"/>
          <w:szCs w:val="21"/>
          <w:lang w:val="en-US" w:eastAsia="zh-CN"/>
        </w:rPr>
        <w:t>阅读短文，根据语篇要求填空，使短文通顺、意思完整。每空限填一词。</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When talking about health and safety, do you know how ___</w:t>
      </w:r>
      <w:r>
        <w:rPr>
          <w:rFonts w:hint="eastAsia" w:ascii="Times New Roman" w:hAnsi="Times New Roman" w:cs="Times New Roman"/>
          <w:color w:val="auto"/>
          <w:sz w:val="21"/>
          <w:szCs w:val="21"/>
          <w:lang w:val="en-US" w:eastAsia="zh-CN"/>
        </w:rPr>
        <w:t>81</w:t>
      </w:r>
      <w:r>
        <w:rPr>
          <w:rFonts w:hint="default" w:ascii="Times New Roman" w:hAnsi="Times New Roman" w:cs="Times New Roman"/>
          <w:color w:val="auto"/>
          <w:sz w:val="21"/>
          <w:szCs w:val="21"/>
          <w:lang w:val="en-US" w:eastAsia="zh-CN"/>
        </w:rPr>
        <w:t>___ keep safe at school?</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eastAsia="宋体" w:cs="Times New Roman"/>
          <w:i w:val="0"/>
          <w:caps w:val="0"/>
          <w:color w:val="auto"/>
          <w:spacing w:val="0"/>
          <w:sz w:val="21"/>
          <w:szCs w:val="21"/>
          <w:shd w:val="clear" w:color="auto" w:fill="FFFFFF"/>
          <w:lang w:val="en-US" w:eastAsia="zh-CN"/>
        </w:rPr>
      </w:pPr>
      <w:r>
        <w:rPr>
          <w:rFonts w:hint="default" w:ascii="Times New Roman" w:hAnsi="Times New Roman" w:cs="Times New Roman"/>
          <w:color w:val="auto"/>
          <w:sz w:val="21"/>
          <w:szCs w:val="21"/>
          <w:lang w:val="en-US" w:eastAsia="zh-CN"/>
        </w:rPr>
        <w:t>“You protect the world, and I protect you.” When hearing this, many audience</w:t>
      </w:r>
      <w:r>
        <w:rPr>
          <w:rFonts w:hint="eastAsia" w:ascii="Times New Roman" w:hAnsi="Times New Roman" w:cs="Times New Roman"/>
          <w:color w:val="auto"/>
          <w:sz w:val="21"/>
          <w:szCs w:val="21"/>
          <w:lang w:val="en-US" w:eastAsia="zh-CN"/>
        </w:rPr>
        <w:t>s</w:t>
      </w:r>
      <w:r>
        <w:rPr>
          <w:rFonts w:hint="default" w:ascii="Times New Roman" w:hAnsi="Times New Roman" w:cs="Times New Roman"/>
          <w:color w:val="auto"/>
          <w:sz w:val="21"/>
          <w:szCs w:val="21"/>
          <w:lang w:val="en-US" w:eastAsia="zh-CN"/>
        </w:rPr>
        <w:t xml:space="preserve"> are touched in tears when seeing the hit movie </w:t>
      </w:r>
      <w:r>
        <w:rPr>
          <w:rFonts w:hint="default" w:ascii="Times New Roman" w:hAnsi="Times New Roman" w:cs="Times New Roman"/>
          <w:i/>
          <w:iCs/>
          <w:color w:val="auto"/>
          <w:sz w:val="21"/>
          <w:szCs w:val="21"/>
          <w:lang w:val="en-US" w:eastAsia="zh-CN"/>
        </w:rPr>
        <w:t>Better Days</w:t>
      </w: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i w:val="0"/>
          <w:caps w:val="0"/>
          <w:color w:val="auto"/>
          <w:spacing w:val="0"/>
          <w:sz w:val="21"/>
          <w:szCs w:val="21"/>
          <w:shd w:val="clear" w:color="auto" w:fill="FFFFFF"/>
        </w:rPr>
        <w:t>《</w:t>
      </w:r>
      <w:r>
        <w:rPr>
          <w:rFonts w:hint="default" w:ascii="Times New Roman" w:hAnsi="Times New Roman" w:eastAsia="宋体" w:cs="Times New Roman"/>
          <w:i w:val="0"/>
          <w:caps w:val="0"/>
          <w:color w:val="auto"/>
          <w:spacing w:val="0"/>
          <w:sz w:val="21"/>
          <w:szCs w:val="21"/>
          <w:shd w:val="clear" w:color="auto" w:fill="FFFFFF"/>
          <w:lang w:eastAsia="zh-CN"/>
        </w:rPr>
        <w:t>少年的你</w:t>
      </w:r>
      <w:r>
        <w:rPr>
          <w:rFonts w:hint="default" w:ascii="Times New Roman" w:hAnsi="Times New Roman" w:eastAsia="宋体" w:cs="Times New Roman"/>
          <w:i w:val="0"/>
          <w:caps w:val="0"/>
          <w:color w:val="auto"/>
          <w:spacing w:val="0"/>
          <w:sz w:val="21"/>
          <w:szCs w:val="21"/>
          <w:shd w:val="clear" w:color="auto" w:fill="FFFFFF"/>
        </w:rPr>
        <w:t>》</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which came out in China </w:t>
      </w:r>
      <w:r>
        <w:rPr>
          <w:rFonts w:hint="default" w:ascii="Times New Roman" w:hAnsi="Times New Roman" w:cs="Times New Roman"/>
          <w:color w:val="auto"/>
          <w:sz w:val="21"/>
          <w:szCs w:val="21"/>
          <w:lang w:val="en-US" w:eastAsia="zh-CN"/>
        </w:rPr>
        <w:t>___</w:t>
      </w:r>
      <w:r>
        <w:rPr>
          <w:rFonts w:hint="eastAsia" w:ascii="Times New Roman" w:hAnsi="Times New Roman" w:cs="Times New Roman"/>
          <w:color w:val="auto"/>
          <w:sz w:val="21"/>
          <w:szCs w:val="21"/>
          <w:lang w:val="en-US" w:eastAsia="zh-CN"/>
        </w:rPr>
        <w:t>82</w:t>
      </w:r>
      <w:r>
        <w:rPr>
          <w:rFonts w:hint="default" w:ascii="Times New Roman" w:hAnsi="Times New Roman" w:cs="Times New Roman"/>
          <w:color w:val="auto"/>
          <w:sz w:val="21"/>
          <w:szCs w:val="21"/>
          <w:lang w:val="en-US" w:eastAsia="zh-CN"/>
        </w:rPr>
        <w:t>___</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October 25, 2019.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eastAsia="宋体" w:cs="Times New Roman"/>
          <w:i w:val="0"/>
          <w:caps w:val="0"/>
          <w:color w:val="auto"/>
          <w:spacing w:val="0"/>
          <w:sz w:val="21"/>
          <w:szCs w:val="21"/>
          <w:shd w:val="clear" w:color="auto" w:fill="FFFFFF"/>
          <w:lang w:val="en-US" w:eastAsia="zh-CN"/>
        </w:rPr>
      </w:pPr>
      <w:r>
        <w:rPr>
          <w:rFonts w:hint="default" w:ascii="Times New Roman" w:hAnsi="Times New Roman" w:eastAsia="宋体" w:cs="Times New Roman"/>
          <w:i w:val="0"/>
          <w:caps w:val="0"/>
          <w:color w:val="auto"/>
          <w:spacing w:val="0"/>
          <w:sz w:val="21"/>
          <w:szCs w:val="21"/>
          <w:shd w:val="clear" w:color="auto" w:fill="FFFFFF"/>
          <w:lang w:val="en-US" w:eastAsia="zh-CN"/>
        </w:rPr>
        <w:t xml:space="preserve">Starring (以……为主演) Jackson Yee and Zhou Dongyu, the film follows an outstanding candidate (学霸) for the national college entrance exam Chen Nian, who meets teenage hooligan (混混) Liu Beishan at a sad situation. Liu tries to protect Chen from school violence (校园暴力). The two form </w:t>
      </w:r>
      <w:r>
        <w:rPr>
          <w:rFonts w:hint="default" w:ascii="Times New Roman" w:hAnsi="Times New Roman" w:cs="Times New Roman"/>
          <w:color w:val="auto"/>
          <w:sz w:val="21"/>
          <w:szCs w:val="21"/>
          <w:lang w:val="en-US" w:eastAsia="zh-CN"/>
        </w:rPr>
        <w:t>___</w:t>
      </w:r>
      <w:r>
        <w:rPr>
          <w:rFonts w:hint="eastAsia" w:ascii="Times New Roman" w:hAnsi="Times New Roman" w:cs="Times New Roman"/>
          <w:color w:val="auto"/>
          <w:sz w:val="21"/>
          <w:szCs w:val="21"/>
          <w:lang w:val="en-US" w:eastAsia="zh-CN"/>
        </w:rPr>
        <w:t>83</w:t>
      </w:r>
      <w:r>
        <w:rPr>
          <w:rFonts w:hint="default" w:ascii="Times New Roman" w:hAnsi="Times New Roman" w:cs="Times New Roman"/>
          <w:color w:val="auto"/>
          <w:sz w:val="21"/>
          <w:szCs w:val="21"/>
          <w:lang w:val="en-US" w:eastAsia="zh-CN"/>
        </w:rPr>
        <w:t>___</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strong relationship, and support each other as they grow </w:t>
      </w:r>
      <w:r>
        <w:rPr>
          <w:rFonts w:hint="default" w:ascii="Times New Roman" w:hAnsi="Times New Roman" w:cs="Times New Roman"/>
          <w:color w:val="auto"/>
          <w:sz w:val="21"/>
          <w:szCs w:val="21"/>
          <w:lang w:val="en-US" w:eastAsia="zh-CN"/>
        </w:rPr>
        <w:t>___</w:t>
      </w:r>
      <w:r>
        <w:rPr>
          <w:rFonts w:hint="eastAsia" w:ascii="Times New Roman" w:hAnsi="Times New Roman" w:cs="Times New Roman"/>
          <w:color w:val="auto"/>
          <w:sz w:val="21"/>
          <w:szCs w:val="21"/>
          <w:lang w:val="en-US" w:eastAsia="zh-CN"/>
        </w:rPr>
        <w:t>84</w:t>
      </w:r>
      <w:r>
        <w:rPr>
          <w:rFonts w:hint="default" w:ascii="Times New Roman" w:hAnsi="Times New Roman" w:cs="Times New Roman"/>
          <w:color w:val="auto"/>
          <w:sz w:val="21"/>
          <w:szCs w:val="21"/>
          <w:lang w:val="en-US" w:eastAsia="zh-CN"/>
        </w:rPr>
        <w:t>___</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in a difficult environment.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Times New Roman" w:hAnsi="Times New Roman" w:eastAsia="宋体" w:cs="Times New Roman"/>
          <w:i w:val="0"/>
          <w:caps w:val="0"/>
          <w:color w:val="auto"/>
          <w:spacing w:val="0"/>
          <w:sz w:val="21"/>
          <w:szCs w:val="21"/>
          <w:shd w:val="clear" w:color="auto" w:fill="FFFFFF"/>
          <w:lang w:val="en-US" w:eastAsia="zh-CN"/>
        </w:rPr>
      </w:pPr>
      <w:r>
        <w:rPr>
          <w:rFonts w:hint="default" w:ascii="Times New Roman" w:hAnsi="Times New Roman" w:eastAsia="宋体" w:cs="Times New Roman"/>
          <w:i w:val="0"/>
          <w:caps w:val="0"/>
          <w:color w:val="auto"/>
          <w:spacing w:val="0"/>
          <w:sz w:val="21"/>
          <w:szCs w:val="21"/>
          <w:shd w:val="clear" w:color="auto" w:fill="FFFFFF"/>
          <w:lang w:val="en-US" w:eastAsia="zh-CN"/>
        </w:rPr>
        <w:t xml:space="preserve">Talking about </w:t>
      </w:r>
      <w:r>
        <w:rPr>
          <w:rFonts w:hint="default" w:ascii="Times New Roman" w:hAnsi="Times New Roman" w:cs="Times New Roman"/>
          <w:color w:val="auto"/>
          <w:sz w:val="21"/>
          <w:szCs w:val="21"/>
          <w:lang w:val="en-US" w:eastAsia="zh-CN"/>
        </w:rPr>
        <w:t>___</w:t>
      </w:r>
      <w:r>
        <w:rPr>
          <w:rFonts w:hint="eastAsia" w:ascii="Times New Roman" w:hAnsi="Times New Roman" w:cs="Times New Roman"/>
          <w:color w:val="auto"/>
          <w:sz w:val="21"/>
          <w:szCs w:val="21"/>
          <w:lang w:val="en-US" w:eastAsia="zh-CN"/>
        </w:rPr>
        <w:t>85</w:t>
      </w:r>
      <w:r>
        <w:rPr>
          <w:rFonts w:hint="default" w:ascii="Times New Roman" w:hAnsi="Times New Roman" w:cs="Times New Roman"/>
          <w:color w:val="auto"/>
          <w:sz w:val="21"/>
          <w:szCs w:val="21"/>
          <w:lang w:val="en-US" w:eastAsia="zh-CN"/>
        </w:rPr>
        <w:t>___</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he chose to star in the movie, Yee said that he was attracted by the theme of teenage bullying (霸凌). “Beyond the problem of school violence, the film also reflects on the mental growth of youth,” he told </w:t>
      </w:r>
      <w:r>
        <w:rPr>
          <w:rFonts w:hint="default" w:ascii="Times New Roman" w:hAnsi="Times New Roman" w:eastAsia="宋体" w:cs="Times New Roman"/>
          <w:i/>
          <w:iCs/>
          <w:caps w:val="0"/>
          <w:color w:val="auto"/>
          <w:spacing w:val="0"/>
          <w:sz w:val="21"/>
          <w:szCs w:val="21"/>
          <w:shd w:val="clear" w:color="auto" w:fill="FFFFFF"/>
          <w:lang w:val="en-US" w:eastAsia="zh-CN"/>
        </w:rPr>
        <w:t>Global Times</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p>
    <w:p>
      <w:pPr>
        <w:keepNext w:val="0"/>
        <w:keepLines w:val="0"/>
        <w:pageBreakBefore w:val="0"/>
        <w:widowControl w:val="0"/>
        <w:kinsoku/>
        <w:wordWrap/>
        <w:overflowPunct/>
        <w:topLinePunct w:val="0"/>
        <w:autoSpaceDE/>
        <w:autoSpaceDN/>
        <w:bidi w:val="0"/>
        <w:snapToGrid w:val="0"/>
        <w:spacing w:line="240" w:lineRule="auto"/>
        <w:textAlignment w:val="auto"/>
        <w:rPr>
          <w:rFonts w:hint="default" w:ascii="Times New Roman" w:hAnsi="Times New Roman" w:eastAsia="宋体" w:cs="Times New Roman"/>
          <w:i w:val="0"/>
          <w:caps w:val="0"/>
          <w:color w:val="auto"/>
          <w:spacing w:val="0"/>
          <w:sz w:val="21"/>
          <w:szCs w:val="21"/>
          <w:shd w:val="clear" w:color="auto" w:fill="FFFFFF"/>
          <w:lang w:val="en-US" w:eastAsia="zh-CN"/>
        </w:rPr>
      </w:pPr>
      <w:r>
        <w:rPr>
          <w:rFonts w:hint="eastAsia" w:ascii="Times New Roman" w:hAnsi="Times New Roman" w:eastAsia="宋体" w:cs="Times New Roman"/>
          <w:i w:val="0"/>
          <w:caps w:val="0"/>
          <w:color w:val="auto"/>
          <w:spacing w:val="0"/>
          <w:sz w:val="21"/>
          <w:szCs w:val="21"/>
          <w:shd w:val="clear" w:color="auto" w:fill="FFFFFF"/>
          <w:lang w:val="en-US" w:eastAsia="zh-CN"/>
        </w:rPr>
        <w:t>81</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.________   </w:t>
      </w:r>
      <w:r>
        <w:rPr>
          <w:rFonts w:hint="eastAsia" w:ascii="Times New Roman" w:hAnsi="Times New Roman" w:eastAsia="宋体" w:cs="Times New Roman"/>
          <w:i w:val="0"/>
          <w:caps w:val="0"/>
          <w:color w:val="auto"/>
          <w:spacing w:val="0"/>
          <w:sz w:val="21"/>
          <w:szCs w:val="21"/>
          <w:shd w:val="clear" w:color="auto" w:fill="FFFFFF"/>
          <w:lang w:val="en-US" w:eastAsia="zh-CN"/>
        </w:rPr>
        <w:t>82</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.________  </w:t>
      </w:r>
      <w:r>
        <w:rPr>
          <w:rFonts w:hint="eastAsia" w:ascii="Times New Roman" w:hAnsi="Times New Roman" w:eastAsia="宋体" w:cs="Times New Roman"/>
          <w:i w:val="0"/>
          <w:caps w:val="0"/>
          <w:color w:val="auto"/>
          <w:spacing w:val="0"/>
          <w:sz w:val="21"/>
          <w:szCs w:val="21"/>
          <w:shd w:val="clear" w:color="auto" w:fill="FFFFFF"/>
          <w:lang w:val="en-US" w:eastAsia="zh-CN"/>
        </w:rPr>
        <w:t>83</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.________  </w:t>
      </w:r>
      <w:r>
        <w:rPr>
          <w:rFonts w:hint="eastAsia" w:ascii="Times New Roman" w:hAnsi="Times New Roman" w:eastAsia="宋体" w:cs="Times New Roman"/>
          <w:i w:val="0"/>
          <w:caps w:val="0"/>
          <w:color w:val="auto"/>
          <w:spacing w:val="0"/>
          <w:sz w:val="21"/>
          <w:szCs w:val="21"/>
          <w:shd w:val="clear" w:color="auto" w:fill="FFFFFF"/>
          <w:lang w:val="en-US" w:eastAsia="zh-CN"/>
        </w:rPr>
        <w:t>84</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.________  </w:t>
      </w:r>
      <w:r>
        <w:rPr>
          <w:rFonts w:hint="eastAsia" w:ascii="Times New Roman" w:hAnsi="Times New Roman" w:eastAsia="宋体" w:cs="Times New Roman"/>
          <w:i w:val="0"/>
          <w:caps w:val="0"/>
          <w:color w:val="auto"/>
          <w:spacing w:val="0"/>
          <w:sz w:val="21"/>
          <w:szCs w:val="21"/>
          <w:shd w:val="clear" w:color="auto" w:fill="FFFFFF"/>
          <w:lang w:val="en-US" w:eastAsia="zh-CN"/>
        </w:rPr>
        <w:t>85</w:t>
      </w:r>
      <w:r>
        <w:rPr>
          <w:rFonts w:hint="default" w:ascii="Times New Roman" w:hAnsi="Times New Roman" w:eastAsia="宋体" w:cs="Times New Roman"/>
          <w:i w:val="0"/>
          <w:caps w:val="0"/>
          <w:color w:val="auto"/>
          <w:spacing w:val="0"/>
          <w:sz w:val="21"/>
          <w:szCs w:val="21"/>
          <w:shd w:val="clear" w:color="auto" w:fill="FFFFFF"/>
          <w:lang w:val="en-US" w:eastAsia="zh-CN"/>
        </w:rPr>
        <w:t>.________</w:t>
      </w:r>
    </w:p>
    <w:p>
      <w:pPr>
        <w:keepNext w:val="0"/>
        <w:keepLines w:val="0"/>
        <w:pageBreakBefore w:val="0"/>
        <w:widowControl w:val="0"/>
        <w:kinsoku/>
        <w:wordWrap/>
        <w:overflowPunct/>
        <w:topLinePunct w:val="0"/>
        <w:autoSpaceDE/>
        <w:autoSpaceDN/>
        <w:bidi w:val="0"/>
        <w:snapToGrid w:val="0"/>
        <w:spacing w:line="240" w:lineRule="auto"/>
        <w:textAlignment w:val="auto"/>
        <w:rPr>
          <w:rFonts w:hint="default" w:ascii="黑体" w:hAnsi="黑体" w:eastAsia="黑体" w:cs="黑体"/>
          <w:b/>
          <w:bCs/>
          <w:color w:val="000000"/>
          <w:kern w:val="2"/>
          <w:sz w:val="24"/>
          <w:szCs w:val="24"/>
          <w:lang w:val="en-US" w:eastAsia="zh-CN" w:bidi="ar-SA"/>
        </w:rPr>
      </w:pPr>
      <w:r>
        <w:rPr>
          <w:rFonts w:hint="eastAsia" w:ascii="黑体" w:hAnsi="黑体" w:eastAsia="黑体" w:cs="黑体"/>
          <w:i w:val="0"/>
          <w:caps w:val="0"/>
          <w:color w:val="auto"/>
          <w:spacing w:val="0"/>
          <w:sz w:val="21"/>
          <w:szCs w:val="21"/>
          <w:shd w:val="clear" w:color="auto" w:fill="FFFFFF"/>
          <w:lang w:val="en-US" w:eastAsia="zh-CN"/>
        </w:rPr>
        <w:t>八、</w:t>
      </w:r>
      <w:r>
        <w:rPr>
          <w:rFonts w:hint="eastAsia" w:ascii="黑体" w:hAnsi="黑体" w:eastAsia="黑体" w:cs="黑体"/>
          <w:b/>
          <w:bCs/>
          <w:color w:val="000000"/>
          <w:kern w:val="2"/>
          <w:sz w:val="21"/>
          <w:szCs w:val="21"/>
          <w:lang w:val="en-US" w:eastAsia="zh-CN" w:bidi="ar-SA"/>
        </w:rPr>
        <w:t>书面表达（15分）</w:t>
      </w:r>
    </w:p>
    <w:p>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2020 年伊始，新型冠状病毒肺炎（NCP）在我国蔓延。在这期间，每天都会涌现出许多令我们感动的人。请根据以下要点和要求用英语写一篇短文。</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1.要点：</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1）你觉得最令你感动的人是谁；2）你为什么觉得他/她最让你感动；</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3）你最想给他/她说的话。</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2.要求：</w:t>
      </w:r>
    </w:p>
    <w:p>
      <w:pPr>
        <w:keepNext w:val="0"/>
        <w:keepLines w:val="0"/>
        <w:pageBreakBefore w:val="0"/>
        <w:widowControl w:val="0"/>
        <w:kinsoku/>
        <w:wordWrap/>
        <w:overflowPunct/>
        <w:topLinePunct w:val="0"/>
        <w:autoSpaceDE/>
        <w:autoSpaceDN/>
        <w:bidi w:val="0"/>
        <w:snapToGrid w:val="0"/>
        <w:spacing w:line="240" w:lineRule="auto"/>
        <w:textAlignment w:val="auto"/>
        <w:rPr>
          <w:rFonts w:hint="eastAsia" w:ascii="宋体" w:hAnsi="宋体" w:eastAsia="宋体" w:cs="宋体"/>
          <w:i w:val="0"/>
          <w:caps w:val="0"/>
          <w:color w:val="auto"/>
          <w:spacing w:val="0"/>
          <w:sz w:val="21"/>
          <w:szCs w:val="21"/>
          <w:shd w:val="clear" w:color="auto" w:fill="FFFFFF"/>
          <w:lang w:val="en-US" w:eastAsia="zh-CN"/>
        </w:rPr>
      </w:pPr>
      <w:r>
        <w:rPr>
          <w:rFonts w:hint="eastAsia" w:ascii="宋体" w:hAnsi="宋体" w:eastAsia="宋体" w:cs="宋体"/>
          <w:sz w:val="21"/>
          <w:szCs w:val="21"/>
          <w:lang w:val="en-US" w:eastAsia="zh-CN"/>
        </w:rPr>
        <w:t>1）文中不得出现真实姓名和学校名称； 2）词数 100 左右</w:t>
      </w:r>
    </w:p>
    <w:sectPr>
      <w:footerReference r:id="rId3" w:type="default"/>
      <w:pgSz w:w="10263" w:h="14515"/>
      <w:pgMar w:top="1134" w:right="1134" w:bottom="1134" w:left="1134" w:header="851" w:footer="62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等线"/>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eastAsia="等线"/>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upperLetter"/>
      <w:suff w:val="space"/>
      <w:lvlText w:val="%1."/>
      <w:lvlJc w:val="left"/>
    </w:lvl>
  </w:abstractNum>
  <w:abstractNum w:abstractNumId="1">
    <w:nsid w:val="00000001"/>
    <w:multiLevelType w:val="singleLevel"/>
    <w:tmpl w:val="00000001"/>
    <w:lvl w:ilvl="0" w:tentative="0">
      <w:start w:val="1"/>
      <w:numFmt w:val="upperLetter"/>
      <w:suff w:val="space"/>
      <w:lvlText w:val="%1."/>
      <w:lvlJc w:val="left"/>
    </w:lvl>
  </w:abstractNum>
  <w:abstractNum w:abstractNumId="2">
    <w:nsid w:val="00000002"/>
    <w:multiLevelType w:val="singleLevel"/>
    <w:tmpl w:val="00000002"/>
    <w:lvl w:ilvl="0" w:tentative="0">
      <w:start w:val="1"/>
      <w:numFmt w:val="upperLetter"/>
      <w:suff w:val="space"/>
      <w:lvlText w:val="%1."/>
      <w:lvlJc w:val="left"/>
    </w:lvl>
  </w:abstractNum>
  <w:abstractNum w:abstractNumId="3">
    <w:nsid w:val="00000003"/>
    <w:multiLevelType w:val="singleLevel"/>
    <w:tmpl w:val="00000003"/>
    <w:lvl w:ilvl="0" w:tentative="0">
      <w:start w:val="1"/>
      <w:numFmt w:val="upperLetter"/>
      <w:suff w:val="space"/>
      <w:lvlText w:val="%1."/>
      <w:lvlJc w:val="left"/>
    </w:lvl>
  </w:abstractNum>
  <w:abstractNum w:abstractNumId="4">
    <w:nsid w:val="00000005"/>
    <w:multiLevelType w:val="singleLevel"/>
    <w:tmpl w:val="00000005"/>
    <w:lvl w:ilvl="0" w:tentative="0">
      <w:start w:val="1"/>
      <w:numFmt w:val="upperLetter"/>
      <w:suff w:val="space"/>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4837E4"/>
    <w:rsid w:val="0A9C0B9C"/>
    <w:rsid w:val="0D032C55"/>
    <w:rsid w:val="103B1128"/>
    <w:rsid w:val="1113287B"/>
    <w:rsid w:val="16067393"/>
    <w:rsid w:val="19BE47C4"/>
    <w:rsid w:val="20A84A18"/>
    <w:rsid w:val="20C95C35"/>
    <w:rsid w:val="21146F85"/>
    <w:rsid w:val="21831421"/>
    <w:rsid w:val="28553B4E"/>
    <w:rsid w:val="2CD24C2A"/>
    <w:rsid w:val="395F7ABD"/>
    <w:rsid w:val="41F50BA9"/>
    <w:rsid w:val="43F773FD"/>
    <w:rsid w:val="49B415F4"/>
    <w:rsid w:val="4C564631"/>
    <w:rsid w:val="536F5E9B"/>
    <w:rsid w:val="56C92050"/>
    <w:rsid w:val="57A226C8"/>
    <w:rsid w:val="68647559"/>
    <w:rsid w:val="68E1541B"/>
    <w:rsid w:val="6BA1719E"/>
    <w:rsid w:val="6F202FBF"/>
    <w:rsid w:val="725E211D"/>
    <w:rsid w:val="749345AA"/>
    <w:rsid w:val="76BE7B28"/>
    <w:rsid w:val="7A170806"/>
    <w:rsid w:val="7A5740E4"/>
    <w:rsid w:val="7B75050D"/>
    <w:rsid w:val="7D1B1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等线" w:hAnsi="等线" w:eastAsia="等线"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样式2"/>
    <w:qFormat/>
    <w:uiPriority w:val="0"/>
    <w:pPr>
      <w:spacing w:after="200" w:line="276" w:lineRule="auto"/>
    </w:pPr>
    <w:rPr>
      <w:rFonts w:asciiTheme="minorAscii" w:hAnsiTheme="minorAscii" w:eastAsiaTheme="minorEastAsia" w:cstheme="minorBidi"/>
      <w:lang w:val="en-US" w:eastAsia="en-US" w:bidi="ar-SA"/>
    </w:rPr>
  </w:style>
  <w:style w:type="paragraph" w:customStyle="1" w:styleId="8">
    <w:name w:val="正文文本 (2)2"/>
    <w:basedOn w:val="1"/>
    <w:qFormat/>
    <w:uiPriority w:val="0"/>
    <w:pPr>
      <w:widowControl w:val="0"/>
      <w:shd w:val="clear" w:color="auto" w:fill="FFFFFF"/>
      <w:spacing w:line="278" w:lineRule="exact"/>
      <w:ind w:hanging="280"/>
    </w:pPr>
    <w:rPr>
      <w:rFonts w:ascii="Times New Roman" w:hAnsi="Times New Roman" w:eastAsia="Times New Roman" w:cs="Times New Roman"/>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2019-09-29T03:06:00Z</dcterms:created>
  <dc:creator>zhenlinda</dc:creator>
  <cp:lastModifiedBy>Administrator</cp:lastModifiedBy>
  <dcterms:modified xsi:type="dcterms:W3CDTF">2020-03-27T09:22:12Z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