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新宋体" w:hAnsi="新宋体" w:eastAsia="新宋体" w:cs="新宋体"/>
          <w:b/>
          <w:sz w:val="32"/>
          <w:szCs w:val="32"/>
          <w:lang w:eastAsia="zh-CN"/>
        </w:rPr>
      </w:pPr>
      <w:r>
        <w:rPr>
          <w:rFonts w:hint="eastAsia" w:ascii="新宋体" w:hAnsi="新宋体" w:eastAsia="新宋体" w:cs="新宋体"/>
          <w:b/>
          <w:sz w:val="32"/>
          <w:szCs w:val="32"/>
          <w:lang w:val="en-US" w:eastAsia="zh-CN"/>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12547600</wp:posOffset>
            </wp:positionV>
            <wp:extent cx="431800" cy="482600"/>
            <wp:effectExtent l="0" t="0" r="635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4"/>
                    <a:stretch>
                      <a:fillRect/>
                    </a:stretch>
                  </pic:blipFill>
                  <pic:spPr>
                    <a:xfrm>
                      <a:off x="0" y="0"/>
                      <a:ext cx="431800" cy="482600"/>
                    </a:xfrm>
                    <a:prstGeom prst="rect">
                      <a:avLst/>
                    </a:prstGeom>
                  </pic:spPr>
                </pic:pic>
              </a:graphicData>
            </a:graphic>
          </wp:anchor>
        </w:drawing>
      </w:r>
      <w:r>
        <w:rPr>
          <w:rFonts w:hint="eastAsia" w:ascii="新宋体" w:hAnsi="新宋体" w:eastAsia="新宋体" w:cs="新宋体"/>
          <w:b/>
          <w:sz w:val="32"/>
          <w:szCs w:val="32"/>
          <w:lang w:val="en-US" w:eastAsia="zh-CN"/>
        </w:rPr>
        <w:t>山东省滕州市洪绪中学</w:t>
      </w:r>
      <w:r>
        <w:rPr>
          <w:rFonts w:hint="eastAsia" w:ascii="新宋体" w:hAnsi="新宋体" w:eastAsia="新宋体" w:cs="新宋体"/>
          <w:b/>
          <w:sz w:val="32"/>
          <w:szCs w:val="32"/>
          <w:lang w:eastAsia="zh-CN"/>
        </w:rPr>
        <w:t>七年级下册第一次月质量检测</w:t>
      </w:r>
    </w:p>
    <w:p>
      <w:pPr>
        <w:pStyle w:val="2"/>
        <w:keepNext/>
        <w:keepLines/>
        <w:pageBreakBefore w:val="0"/>
        <w:widowControl w:val="0"/>
        <w:kinsoku/>
        <w:wordWrap/>
        <w:overflowPunct/>
        <w:topLinePunct w:val="0"/>
        <w:autoSpaceDE/>
        <w:autoSpaceDN/>
        <w:bidi w:val="0"/>
        <w:adjustRightInd/>
        <w:snapToGrid/>
        <w:spacing w:line="240" w:lineRule="auto"/>
        <w:ind w:left="4150" w:leftChars="1824" w:hanging="320" w:hangingChars="100"/>
        <w:textAlignment w:val="auto"/>
        <w:rPr>
          <w:rFonts w:hint="eastAsia" w:ascii="微软雅黑" w:hAnsi="微软雅黑" w:eastAsia="微软雅黑" w:cs="微软雅黑"/>
          <w:b/>
          <w:bCs w:val="0"/>
          <w:lang w:val="en-US" w:eastAsia="zh-CN"/>
        </w:rPr>
      </w:pPr>
      <w:r>
        <w:rPr>
          <w:rFonts w:hint="eastAsia" w:ascii="微软雅黑" w:hAnsi="微软雅黑" w:eastAsia="微软雅黑" w:cs="微软雅黑"/>
          <w:b/>
          <w:bCs w:val="0"/>
          <w:lang w:val="en-US" w:eastAsia="zh-CN"/>
        </w:rPr>
        <w:t>英 语 试 题</w:t>
      </w:r>
    </w:p>
    <w:p>
      <w:pPr>
        <w:pStyle w:val="2"/>
        <w:keepNext/>
        <w:keepLines/>
        <w:pageBreakBefore w:val="0"/>
        <w:widowControl w:val="0"/>
        <w:kinsoku/>
        <w:wordWrap/>
        <w:overflowPunct/>
        <w:topLinePunct w:val="0"/>
        <w:autoSpaceDE/>
        <w:autoSpaceDN/>
        <w:bidi w:val="0"/>
        <w:adjustRightInd/>
        <w:snapToGrid/>
        <w:spacing w:line="240" w:lineRule="auto"/>
        <w:ind w:firstLine="3360" w:firstLineChars="16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时间：</w:t>
      </w:r>
      <w:r>
        <w:rPr>
          <w:rFonts w:hint="eastAsia" w:ascii="宋体" w:hAnsi="宋体" w:cs="宋体"/>
          <w:b w:val="0"/>
          <w:bCs w:val="0"/>
          <w:sz w:val="21"/>
          <w:szCs w:val="21"/>
          <w:lang w:val="en-US" w:eastAsia="zh-CN"/>
        </w:rPr>
        <w:t>100</w:t>
      </w:r>
      <w:r>
        <w:rPr>
          <w:rFonts w:hint="eastAsia" w:ascii="宋体" w:hAnsi="宋体" w:eastAsia="宋体" w:cs="宋体"/>
          <w:b w:val="0"/>
          <w:bCs w:val="0"/>
          <w:sz w:val="21"/>
          <w:szCs w:val="21"/>
          <w:lang w:val="en-US" w:eastAsia="zh-CN"/>
        </w:rPr>
        <w:t>分钟    总分 120分</w:t>
      </w:r>
    </w:p>
    <w:p>
      <w:pPr>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b w:val="0"/>
          <w:bCs w:val="0"/>
          <w:sz w:val="24"/>
          <w:szCs w:val="24"/>
          <w:lang w:val="en-US" w:eastAsia="zh-CN"/>
        </w:rPr>
      </w:pPr>
      <w:r>
        <w:rPr>
          <w:rFonts w:hint="eastAsia"/>
          <w:b w:val="0"/>
          <w:bCs w:val="0"/>
          <w:sz w:val="24"/>
          <w:szCs w:val="24"/>
          <w:lang w:val="en-US" w:eastAsia="zh-CN"/>
        </w:rPr>
        <w:t>听力25分 （1-15题，每题1分；16-20题，每题2分）</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val="0"/>
          <w:bCs w:val="0"/>
          <w:color w:val="000000"/>
          <w:sz w:val="24"/>
          <w:szCs w:val="24"/>
        </w:rPr>
      </w:pPr>
      <w:r>
        <w:rPr>
          <w:rFonts w:hint="eastAsia" w:ascii="宋体" w:hAnsi="宋体" w:eastAsia="宋体" w:cs="宋体"/>
          <w:b w:val="0"/>
          <w:bCs w:val="0"/>
          <w:color w:val="000000"/>
          <w:sz w:val="24"/>
          <w:szCs w:val="24"/>
          <w:lang w:eastAsia="zh-CN"/>
        </w:rPr>
        <w:t>请把听力答案写在答题纸</w:t>
      </w:r>
      <w:r>
        <w:rPr>
          <w:rFonts w:hint="eastAsia" w:ascii="宋体" w:hAnsi="宋体" w:eastAsia="宋体" w:cs="宋体"/>
          <w:b w:val="0"/>
          <w:bCs w:val="0"/>
          <w:color w:val="000000"/>
          <w:sz w:val="24"/>
          <w:szCs w:val="24"/>
          <w:lang w:val="en-US" w:eastAsia="zh-CN"/>
        </w:rPr>
        <w:t>1-20小题的横线上。</w:t>
      </w:r>
      <w:r>
        <w:rPr>
          <w:b w:val="0"/>
          <w:bCs w:val="0"/>
          <w:color w:val="000000"/>
          <w:sz w:val="24"/>
          <w:szCs w:val="24"/>
        </w:rPr>
        <w:t xml:space="preserve">    </w:t>
      </w:r>
    </w:p>
    <w:p>
      <w:pPr>
        <w:pageBreakBefore w:val="0"/>
        <w:widowControl w:val="0"/>
        <w:kinsoku/>
        <w:wordWrap/>
        <w:overflowPunct/>
        <w:topLinePunct w:val="0"/>
        <w:autoSpaceDE/>
        <w:autoSpaceDN/>
        <w:bidi w:val="0"/>
        <w:adjustRightInd/>
        <w:snapToGrid/>
        <w:spacing w:line="360" w:lineRule="auto"/>
        <w:textAlignment w:val="auto"/>
        <w:outlineLvl w:val="0"/>
        <w:rPr>
          <w:rFonts w:hint="default" w:ascii="Times New Roman" w:hAnsi="Times New Roman"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一</w:t>
      </w:r>
      <w:r>
        <w:rPr>
          <w:rFonts w:hint="default" w:ascii="Times New Roman" w:hAnsi="Times New Roman" w:cs="Times New Roman"/>
          <w:b w:val="0"/>
          <w:bCs w:val="0"/>
          <w:color w:val="000000"/>
          <w:sz w:val="24"/>
          <w:szCs w:val="24"/>
        </w:rPr>
        <w:t>. Listen and choose the right pictures.</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(听音，选择符合内容情景的图片。听两遍)</w:t>
      </w:r>
    </w:p>
    <w:p>
      <w:pPr>
        <w:pageBreakBefore w:val="0"/>
        <w:widowControl w:val="0"/>
        <w:kinsoku/>
        <w:wordWrap/>
        <w:overflowPunct/>
        <w:topLinePunct w:val="0"/>
        <w:autoSpaceDE/>
        <w:autoSpaceDN/>
        <w:bidi w:val="0"/>
        <w:adjustRightInd/>
        <w:snapToGrid/>
        <w:spacing w:line="360" w:lineRule="auto"/>
        <w:ind w:firstLine="720" w:firstLineChars="300"/>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bdr w:val="single" w:color="auto" w:sz="4" w:space="0"/>
        </w:rPr>
        <w:drawing>
          <wp:inline distT="0" distB="0" distL="114300" distR="114300">
            <wp:extent cx="1294765" cy="1162685"/>
            <wp:effectExtent l="0" t="0" r="635" b="18415"/>
            <wp:docPr id="14"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http://www.zxxk.com"/>
                    <pic:cNvPicPr>
                      <a:picLocks noChangeAspect="1"/>
                    </pic:cNvPicPr>
                  </pic:nvPicPr>
                  <pic:blipFill>
                    <a:blip r:embed="rId5"/>
                    <a:stretch>
                      <a:fillRect/>
                    </a:stretch>
                  </pic:blipFill>
                  <pic:spPr>
                    <a:xfrm>
                      <a:off x="0" y="0"/>
                      <a:ext cx="1294765" cy="1162685"/>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w:t>
      </w:r>
      <w:r>
        <w:rPr>
          <w:rFonts w:hint="default" w:ascii="Times New Roman" w:hAnsi="Times New Roman" w:cs="Times New Roman"/>
          <w:b w:val="0"/>
          <w:bCs w:val="0"/>
          <w:color w:val="000000"/>
          <w:sz w:val="24"/>
          <w:szCs w:val="24"/>
          <w:bdr w:val="single" w:color="auto" w:sz="4" w:space="0"/>
        </w:rPr>
        <w:drawing>
          <wp:inline distT="0" distB="0" distL="114300" distR="114300">
            <wp:extent cx="1323975" cy="1172210"/>
            <wp:effectExtent l="0" t="0" r="9525" b="8890"/>
            <wp:docPr id="5" name="图片 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http://www.zxxk.com"/>
                    <pic:cNvPicPr>
                      <a:picLocks noChangeAspect="1"/>
                    </pic:cNvPicPr>
                  </pic:nvPicPr>
                  <pic:blipFill>
                    <a:blip r:embed="rId6"/>
                    <a:stretch>
                      <a:fillRect/>
                    </a:stretch>
                  </pic:blipFill>
                  <pic:spPr>
                    <a:xfrm>
                      <a:off x="0" y="0"/>
                      <a:ext cx="1323975" cy="1172210"/>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w:t>
      </w:r>
      <w:r>
        <w:rPr>
          <w:rFonts w:hint="default" w:ascii="Times New Roman" w:hAnsi="Times New Roman" w:cs="Times New Roman"/>
          <w:b w:val="0"/>
          <w:bCs w:val="0"/>
          <w:color w:val="000000"/>
          <w:sz w:val="24"/>
          <w:szCs w:val="24"/>
          <w:bdr w:val="single" w:color="auto" w:sz="4" w:space="0"/>
        </w:rPr>
        <w:drawing>
          <wp:inline distT="0" distB="0" distL="114300" distR="114300">
            <wp:extent cx="1276985" cy="1151890"/>
            <wp:effectExtent l="0" t="0" r="18415" b="10160"/>
            <wp:docPr id="6" name="图片 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http://www.zxxk.com"/>
                    <pic:cNvPicPr>
                      <a:picLocks noChangeAspect="1"/>
                    </pic:cNvPicPr>
                  </pic:nvPicPr>
                  <pic:blipFill>
                    <a:blip r:embed="rId7"/>
                    <a:stretch>
                      <a:fillRect/>
                    </a:stretch>
                  </pic:blipFill>
                  <pic:spPr>
                    <a:xfrm>
                      <a:off x="0" y="0"/>
                      <a:ext cx="1276985" cy="1151890"/>
                    </a:xfrm>
                    <a:prstGeom prst="rect">
                      <a:avLst/>
                    </a:prstGeom>
                    <a:noFill/>
                    <a:ln>
                      <a:noFill/>
                    </a:ln>
                  </pic:spPr>
                </pic:pic>
              </a:graphicData>
            </a:graphic>
          </wp:inline>
        </w:drawing>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1.（   ）       A.</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B.</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C.</w:t>
      </w:r>
    </w:p>
    <w:p>
      <w:pPr>
        <w:pageBreakBefore w:val="0"/>
        <w:widowControl w:val="0"/>
        <w:kinsoku/>
        <w:wordWrap/>
        <w:overflowPunct/>
        <w:topLinePunct w:val="0"/>
        <w:autoSpaceDE/>
        <w:autoSpaceDN/>
        <w:bidi w:val="0"/>
        <w:adjustRightInd/>
        <w:snapToGrid/>
        <w:spacing w:line="360" w:lineRule="auto"/>
        <w:ind w:firstLine="720" w:firstLineChars="300"/>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drawing>
          <wp:inline distT="0" distB="0" distL="114300" distR="114300">
            <wp:extent cx="1193165" cy="1208405"/>
            <wp:effectExtent l="0" t="0" r="6985" b="10795"/>
            <wp:docPr id="12"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http://www.zxxk.com"/>
                    <pic:cNvPicPr>
                      <a:picLocks noChangeAspect="1"/>
                    </pic:cNvPicPr>
                  </pic:nvPicPr>
                  <pic:blipFill>
                    <a:blip r:embed="rId8"/>
                    <a:stretch>
                      <a:fillRect/>
                    </a:stretch>
                  </pic:blipFill>
                  <pic:spPr>
                    <a:xfrm>
                      <a:off x="0" y="0"/>
                      <a:ext cx="1193165" cy="1208405"/>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drawing>
          <wp:inline distT="0" distB="0" distL="114300" distR="114300">
            <wp:extent cx="1267460" cy="1200150"/>
            <wp:effectExtent l="0" t="0" r="8890" b="0"/>
            <wp:docPr id="7" name="图片 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http://www.zxxk.com"/>
                    <pic:cNvPicPr>
                      <a:picLocks noChangeAspect="1"/>
                    </pic:cNvPicPr>
                  </pic:nvPicPr>
                  <pic:blipFill>
                    <a:blip r:embed="rId9"/>
                    <a:stretch>
                      <a:fillRect/>
                    </a:stretch>
                  </pic:blipFill>
                  <pic:spPr>
                    <a:xfrm>
                      <a:off x="0" y="0"/>
                      <a:ext cx="1267460" cy="1200150"/>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w:t>
      </w:r>
      <w:r>
        <w:rPr>
          <w:rFonts w:hint="default" w:ascii="Times New Roman" w:hAnsi="Times New Roman" w:cs="Times New Roman"/>
          <w:b w:val="0"/>
          <w:bCs w:val="0"/>
          <w:color w:val="000000"/>
          <w:sz w:val="24"/>
          <w:szCs w:val="24"/>
        </w:rPr>
        <w:drawing>
          <wp:inline distT="0" distB="0" distL="114300" distR="114300">
            <wp:extent cx="1266190" cy="1226820"/>
            <wp:effectExtent l="0" t="0" r="10160" b="11430"/>
            <wp:docPr id="13" name="图片 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http://www.zxxk.com"/>
                    <pic:cNvPicPr>
                      <a:picLocks noChangeAspect="1"/>
                    </pic:cNvPicPr>
                  </pic:nvPicPr>
                  <pic:blipFill>
                    <a:blip r:embed="rId10"/>
                    <a:stretch>
                      <a:fillRect/>
                    </a:stretch>
                  </pic:blipFill>
                  <pic:spPr>
                    <a:xfrm>
                      <a:off x="0" y="0"/>
                      <a:ext cx="1266190" cy="1226820"/>
                    </a:xfrm>
                    <a:prstGeom prst="rect">
                      <a:avLst/>
                    </a:prstGeom>
                    <a:noFill/>
                    <a:ln>
                      <a:noFill/>
                    </a:ln>
                  </pic:spPr>
                </pic:pic>
              </a:graphicData>
            </a:graphic>
          </wp:inline>
        </w:drawing>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2.（   ）      A.</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B.</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C.</w:t>
      </w:r>
    </w:p>
    <w:p>
      <w:pPr>
        <w:pageBreakBefore w:val="0"/>
        <w:widowControl w:val="0"/>
        <w:kinsoku/>
        <w:wordWrap/>
        <w:overflowPunct/>
        <w:topLinePunct w:val="0"/>
        <w:autoSpaceDE/>
        <w:autoSpaceDN/>
        <w:bidi w:val="0"/>
        <w:adjustRightInd/>
        <w:snapToGrid/>
        <w:spacing w:line="360" w:lineRule="auto"/>
        <w:ind w:firstLine="600" w:firstLineChars="250"/>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bdr w:val="single" w:color="auto" w:sz="4" w:space="0"/>
        </w:rPr>
        <w:drawing>
          <wp:inline distT="0" distB="0" distL="114300" distR="114300">
            <wp:extent cx="1261745" cy="1207135"/>
            <wp:effectExtent l="0" t="0" r="14605" b="12065"/>
            <wp:docPr id="8" name="图片 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http://www.zxxk.com"/>
                    <pic:cNvPicPr>
                      <a:picLocks noChangeAspect="1"/>
                    </pic:cNvPicPr>
                  </pic:nvPicPr>
                  <pic:blipFill>
                    <a:blip r:embed="rId11"/>
                    <a:stretch>
                      <a:fillRect/>
                    </a:stretch>
                  </pic:blipFill>
                  <pic:spPr>
                    <a:xfrm>
                      <a:off x="0" y="0"/>
                      <a:ext cx="1261745" cy="1207135"/>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bdr w:val="single" w:color="auto" w:sz="4" w:space="0"/>
        </w:rPr>
        <w:drawing>
          <wp:inline distT="0" distB="0" distL="114300" distR="114300">
            <wp:extent cx="1390650" cy="1200150"/>
            <wp:effectExtent l="0" t="0" r="0" b="0"/>
            <wp:docPr id="10" name="图片 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http://www.zxxk.com"/>
                    <pic:cNvPicPr>
                      <a:picLocks noChangeAspect="1"/>
                    </pic:cNvPicPr>
                  </pic:nvPicPr>
                  <pic:blipFill>
                    <a:blip r:embed="rId12"/>
                    <a:stretch>
                      <a:fillRect/>
                    </a:stretch>
                  </pic:blipFill>
                  <pic:spPr>
                    <a:xfrm>
                      <a:off x="0" y="0"/>
                      <a:ext cx="1390650" cy="1200150"/>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w:t>
      </w:r>
      <w:r>
        <w:rPr>
          <w:rFonts w:hint="default" w:ascii="Times New Roman" w:hAnsi="Times New Roman" w:cs="Times New Roman"/>
          <w:b w:val="0"/>
          <w:bCs w:val="0"/>
          <w:color w:val="000000"/>
          <w:sz w:val="24"/>
          <w:szCs w:val="24"/>
          <w:bdr w:val="single" w:color="auto" w:sz="4" w:space="0"/>
        </w:rPr>
        <w:drawing>
          <wp:inline distT="0" distB="0" distL="114300" distR="114300">
            <wp:extent cx="1285875" cy="1191895"/>
            <wp:effectExtent l="0" t="0" r="9525" b="8255"/>
            <wp:docPr id="2" name="图片 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http://www.zxxk.com"/>
                    <pic:cNvPicPr>
                      <a:picLocks noChangeAspect="1"/>
                    </pic:cNvPicPr>
                  </pic:nvPicPr>
                  <pic:blipFill>
                    <a:blip r:embed="rId13"/>
                    <a:stretch>
                      <a:fillRect/>
                    </a:stretch>
                  </pic:blipFill>
                  <pic:spPr>
                    <a:xfrm>
                      <a:off x="0" y="0"/>
                      <a:ext cx="1285875" cy="1191895"/>
                    </a:xfrm>
                    <a:prstGeom prst="rect">
                      <a:avLst/>
                    </a:prstGeom>
                    <a:noFill/>
                    <a:ln>
                      <a:noFill/>
                    </a:ln>
                  </pic:spPr>
                </pic:pic>
              </a:graphicData>
            </a:graphic>
          </wp:inline>
        </w:drawing>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3.（   ）      A.</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B.</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C.</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b w:val="0"/>
          <w:bCs w:val="0"/>
          <w:color w:val="000000"/>
          <w:sz w:val="24"/>
          <w:szCs w:val="24"/>
          <w:bdr w:val="single" w:color="auto" w:sz="4" w:space="0"/>
        </w:rPr>
      </w:pPr>
      <w:r>
        <w:rPr>
          <w:rFonts w:hint="default" w:ascii="Times New Roman" w:hAnsi="Times New Roman" w:cs="Times New Roman"/>
          <w:b w:val="0"/>
          <w:bCs w:val="0"/>
          <w:color w:val="000000"/>
          <w:sz w:val="24"/>
          <w:szCs w:val="24"/>
          <w:bdr w:val="single" w:color="auto" w:sz="4" w:space="0"/>
        </w:rPr>
        <w:drawing>
          <wp:inline distT="0" distB="0" distL="114300" distR="114300">
            <wp:extent cx="1389380" cy="989965"/>
            <wp:effectExtent l="0" t="0" r="1270" b="635"/>
            <wp:docPr id="4" name="图片 1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descr="http://www.zxxk.com"/>
                    <pic:cNvPicPr>
                      <a:picLocks noChangeAspect="1"/>
                    </pic:cNvPicPr>
                  </pic:nvPicPr>
                  <pic:blipFill>
                    <a:blip r:embed="rId14"/>
                    <a:stretch>
                      <a:fillRect/>
                    </a:stretch>
                  </pic:blipFill>
                  <pic:spPr>
                    <a:xfrm>
                      <a:off x="0" y="0"/>
                      <a:ext cx="1389380" cy="989965"/>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 xml:space="preserve"> </w:t>
      </w:r>
      <w:r>
        <w:rPr>
          <w:rFonts w:hint="default" w:ascii="Times New Roman" w:hAnsi="Times New Roman" w:cs="Times New Roman"/>
          <w:b w:val="0"/>
          <w:bCs w:val="0"/>
          <w:color w:val="000000"/>
          <w:sz w:val="24"/>
          <w:szCs w:val="24"/>
          <w:bdr w:val="single" w:color="auto" w:sz="4" w:space="0"/>
        </w:rPr>
        <w:drawing>
          <wp:inline distT="0" distB="0" distL="114300" distR="114300">
            <wp:extent cx="1475105" cy="980440"/>
            <wp:effectExtent l="0" t="0" r="10795" b="10160"/>
            <wp:docPr id="15" name="图片 1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descr="http://www.zxxk.com"/>
                    <pic:cNvPicPr>
                      <a:picLocks noChangeAspect="1"/>
                    </pic:cNvPicPr>
                  </pic:nvPicPr>
                  <pic:blipFill>
                    <a:blip r:embed="rId15"/>
                    <a:stretch>
                      <a:fillRect/>
                    </a:stretch>
                  </pic:blipFill>
                  <pic:spPr>
                    <a:xfrm>
                      <a:off x="0" y="0"/>
                      <a:ext cx="1475105" cy="980440"/>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w:t>
      </w:r>
      <w:r>
        <w:rPr>
          <w:rFonts w:hint="default" w:ascii="Times New Roman" w:hAnsi="Times New Roman" w:cs="Times New Roman"/>
          <w:b w:val="0"/>
          <w:bCs w:val="0"/>
          <w:color w:val="000000"/>
          <w:sz w:val="24"/>
          <w:szCs w:val="24"/>
          <w:bdr w:val="single" w:color="auto" w:sz="4" w:space="0"/>
        </w:rPr>
        <w:drawing>
          <wp:inline distT="0" distB="0" distL="114300" distR="114300">
            <wp:extent cx="1351915" cy="1029970"/>
            <wp:effectExtent l="0" t="0" r="635" b="17780"/>
            <wp:docPr id="1"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2" descr="http://www.zxxk.com"/>
                    <pic:cNvPicPr>
                      <a:picLocks noChangeAspect="1"/>
                    </pic:cNvPicPr>
                  </pic:nvPicPr>
                  <pic:blipFill>
                    <a:blip r:embed="rId16"/>
                    <a:stretch>
                      <a:fillRect/>
                    </a:stretch>
                  </pic:blipFill>
                  <pic:spPr>
                    <a:xfrm>
                      <a:off x="0" y="0"/>
                      <a:ext cx="1351915" cy="1029970"/>
                    </a:xfrm>
                    <a:prstGeom prst="rect">
                      <a:avLst/>
                    </a:prstGeom>
                    <a:noFill/>
                    <a:ln>
                      <a:noFill/>
                    </a:ln>
                  </pic:spPr>
                </pic:pic>
              </a:graphicData>
            </a:graphic>
          </wp:inline>
        </w:drawing>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4.（   ）      A.</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B.</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C.</w:t>
      </w:r>
    </w:p>
    <w:p>
      <w:pPr>
        <w:pageBreakBefore w:val="0"/>
        <w:widowControl w:val="0"/>
        <w:kinsoku/>
        <w:wordWrap/>
        <w:overflowPunct/>
        <w:topLinePunct w:val="0"/>
        <w:autoSpaceDE/>
        <w:autoSpaceDN/>
        <w:bidi w:val="0"/>
        <w:adjustRightInd/>
        <w:snapToGrid/>
        <w:spacing w:line="360" w:lineRule="auto"/>
        <w:ind w:left="470" w:hanging="470" w:hangingChars="196"/>
        <w:textAlignment w:val="auto"/>
        <w:outlineLvl w:val="0"/>
        <w:rPr>
          <w:rFonts w:hint="default" w:ascii="Times New Roman" w:hAnsi="Times New Roman"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二</w:t>
      </w:r>
      <w:r>
        <w:rPr>
          <w:rFonts w:hint="default" w:ascii="Times New Roman" w:hAnsi="Times New Roman" w:cs="Times New Roman"/>
          <w:b w:val="0"/>
          <w:bCs w:val="0"/>
          <w:color w:val="000000"/>
          <w:sz w:val="24"/>
          <w:szCs w:val="24"/>
        </w:rPr>
        <w:t>. Listen to some short dialogues and choose the right answers to the questions you hear.  (听简短对话，然后挑选最佳答案回答所听到的问题。听两遍)</w:t>
      </w:r>
    </w:p>
    <w:p>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）What is Lucy’s mother doing?</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    A. Reading a story.     </w:t>
      </w:r>
      <w:r>
        <w:rPr>
          <w:rFonts w:hint="default" w:ascii="Times New Roman" w:hAnsi="Times New Roman" w:cs="Times New Roman"/>
          <w:b w:val="0"/>
          <w:bCs w:val="0"/>
          <w:color w:val="000000"/>
          <w:sz w:val="24"/>
          <w:szCs w:val="24"/>
        </w:rPr>
        <w:tab/>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 xml:space="preserve">B. Making soup.     </w:t>
      </w:r>
      <w:r>
        <w:rPr>
          <w:rFonts w:hint="default" w:ascii="Times New Roman" w:hAnsi="Times New Roman" w:cs="Times New Roman"/>
          <w:b w:val="0"/>
          <w:bCs w:val="0"/>
          <w:color w:val="000000"/>
          <w:sz w:val="24"/>
          <w:szCs w:val="24"/>
        </w:rPr>
        <w:tab/>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C. Watching TV.</w:t>
      </w:r>
    </w:p>
    <w:p>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）What are Rick and Bob good at?</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u w:val="single"/>
        </w:rPr>
      </w:pPr>
      <w:r>
        <w:rPr>
          <w:rFonts w:hint="default" w:ascii="Times New Roman" w:hAnsi="Times New Roman" w:cs="Times New Roman"/>
          <w:b w:val="0"/>
          <w:bCs w:val="0"/>
          <w:color w:val="000000"/>
          <w:sz w:val="24"/>
          <w:szCs w:val="24"/>
        </w:rPr>
        <w:t xml:space="preserve">    A. Playing the violin.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B. Playing the piano.</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C. Playing the guitar. </w:t>
      </w:r>
    </w:p>
    <w:p>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）How far is it from Jeff’s home to school?</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    A.8 kilometers.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B. 9 kilometers.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C. 10 kilometers.</w:t>
      </w:r>
    </w:p>
    <w:p>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）What does Steve usually</w:t>
      </w:r>
      <w:r>
        <w:rPr>
          <w:rFonts w:hint="default" w:ascii="Times New Roman" w:hAnsi="Times New Roman" w:cs="Times New Roman"/>
          <w:b w:val="0"/>
          <w:bCs w:val="0"/>
          <w:color w:val="000000"/>
          <w:sz w:val="24"/>
          <w:szCs w:val="24"/>
        </w:rPr>
        <w:drawing>
          <wp:inline distT="0" distB="0" distL="114300" distR="114300">
            <wp:extent cx="27940" cy="21590"/>
            <wp:effectExtent l="0" t="0" r="10160" b="6985"/>
            <wp:docPr id="16" name="图片 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http://www.zxxk.com"/>
                    <pic:cNvPicPr>
                      <a:picLocks noChangeAspect="1"/>
                    </pic:cNvPicPr>
                  </pic:nvPicPr>
                  <pic:blipFill>
                    <a:blip r:embed="rId17"/>
                    <a:stretch>
                      <a:fillRect/>
                    </a:stretch>
                  </pic:blipFill>
                  <pic:spPr>
                    <a:xfrm>
                      <a:off x="0" y="0"/>
                      <a:ext cx="27940" cy="21590"/>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do after dinner?</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    A. He takes a walk.</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 xml:space="preserve"> B. He takes a shower.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C. He watches TV.</w:t>
      </w:r>
    </w:p>
    <w:p>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）How does Dave usually go to school?</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    A. By bike.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w:t>
      </w:r>
      <w:r>
        <w:rPr>
          <w:rFonts w:hint="default" w:ascii="Times New Roman" w:hAnsi="Times New Roman" w:cs="Times New Roman"/>
          <w:b w:val="0"/>
          <w:bCs w:val="0"/>
          <w:color w:val="000000"/>
          <w:sz w:val="24"/>
          <w:szCs w:val="24"/>
        </w:rPr>
        <w:tab/>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 xml:space="preserve">B. By bus.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C. By car.</w:t>
      </w:r>
    </w:p>
    <w:p>
      <w:pPr>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）When does Amy get up?</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    A. At 5:30.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B</w:t>
      </w:r>
      <w:r>
        <w:rPr>
          <w:rFonts w:hint="default" w:ascii="Times New Roman" w:hAnsi="Times New Roman" w:cs="Times New Roman"/>
          <w:b w:val="0"/>
          <w:bCs w:val="0"/>
          <w:color w:val="000000"/>
          <w:sz w:val="24"/>
          <w:szCs w:val="24"/>
        </w:rPr>
        <w:drawing>
          <wp:inline distT="0" distB="0" distL="114300" distR="114300">
            <wp:extent cx="18415" cy="24130"/>
            <wp:effectExtent l="0" t="0" r="635" b="4445"/>
            <wp:docPr id="11" name="图片 1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4" descr="http://www.zxxk.com"/>
                    <pic:cNvPicPr>
                      <a:picLocks noChangeAspect="1"/>
                    </pic:cNvPicPr>
                  </pic:nvPicPr>
                  <pic:blipFill>
                    <a:blip r:embed="rId18"/>
                    <a:stretch>
                      <a:fillRect/>
                    </a:stretch>
                  </pic:blipFill>
                  <pic:spPr>
                    <a:xfrm>
                      <a:off x="0" y="0"/>
                      <a:ext cx="18415" cy="24130"/>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 xml:space="preserve">. At 6:30.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C. At 7:30.</w:t>
      </w:r>
    </w:p>
    <w:p>
      <w:pPr>
        <w:pageBreakBefore w:val="0"/>
        <w:widowControl w:val="0"/>
        <w:kinsoku/>
        <w:wordWrap/>
        <w:overflowPunct/>
        <w:topLinePunct w:val="0"/>
        <w:autoSpaceDE/>
        <w:autoSpaceDN/>
        <w:bidi w:val="0"/>
        <w:adjustRightInd/>
        <w:snapToGrid/>
        <w:spacing w:line="360" w:lineRule="auto"/>
        <w:ind w:left="480" w:hanging="480" w:hangingChars="200"/>
        <w:textAlignment w:val="auto"/>
        <w:outlineLvl w:val="0"/>
        <w:rPr>
          <w:rFonts w:hint="default" w:ascii="Times New Roman" w:hAnsi="Times New Roman" w:cs="Times New Roman"/>
          <w:b w:val="0"/>
          <w:bCs w:val="0"/>
          <w:color w:val="000000"/>
          <w:sz w:val="24"/>
          <w:szCs w:val="24"/>
        </w:rPr>
      </w:pPr>
      <w:r>
        <w:rPr>
          <w:rFonts w:hint="eastAsia" w:ascii="Times New Roman" w:hAnsi="Times New Roman" w:cs="Times New Roman"/>
          <w:b w:val="0"/>
          <w:bCs w:val="0"/>
          <w:color w:val="000000"/>
          <w:sz w:val="24"/>
          <w:szCs w:val="24"/>
          <w:lang w:val="en-US" w:eastAsia="zh-CN"/>
        </w:rPr>
        <w:t>三</w:t>
      </w:r>
      <w:r>
        <w:rPr>
          <w:rFonts w:hint="default" w:ascii="Times New Roman" w:hAnsi="Times New Roman" w:cs="Times New Roman"/>
          <w:b w:val="0"/>
          <w:bCs w:val="0"/>
          <w:color w:val="000000"/>
          <w:sz w:val="24"/>
          <w:szCs w:val="24"/>
        </w:rPr>
        <w:t>. Listen to a long dialogue and a passage, then choose the right answers to questions 11-1</w:t>
      </w:r>
      <w:r>
        <w:rPr>
          <w:rFonts w:hint="default" w:ascii="Times New Roman" w:hAnsi="Times New Roman" w:cs="Times New Roman"/>
          <w:b w:val="0"/>
          <w:bCs w:val="0"/>
          <w:color w:val="000000"/>
          <w:sz w:val="24"/>
          <w:szCs w:val="24"/>
          <w:lang w:val="en-US" w:eastAsia="zh-CN"/>
        </w:rPr>
        <w:t>5</w:t>
      </w:r>
      <w:r>
        <w:rPr>
          <w:rFonts w:hint="default" w:ascii="Times New Roman" w:hAnsi="Times New Roman" w:cs="Times New Roman"/>
          <w:b w:val="0"/>
          <w:bCs w:val="0"/>
          <w:color w:val="000000"/>
          <w:sz w:val="24"/>
          <w:szCs w:val="24"/>
        </w:rPr>
        <w:t>.</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(听一篇较长对话和一篇短文，然后选择正确答案作答11 – 1</w:t>
      </w:r>
      <w:r>
        <w:rPr>
          <w:rFonts w:hint="default" w:ascii="Times New Roman" w:hAnsi="Times New Roman" w:cs="Times New Roman"/>
          <w:b w:val="0"/>
          <w:bCs w:val="0"/>
          <w:color w:val="000000"/>
          <w:sz w:val="24"/>
          <w:szCs w:val="24"/>
          <w:lang w:val="en-US" w:eastAsia="zh-CN"/>
        </w:rPr>
        <w:t>5</w:t>
      </w:r>
      <w:r>
        <w:rPr>
          <w:rFonts w:hint="default" w:ascii="Times New Roman" w:hAnsi="Times New Roman" w:cs="Times New Roman"/>
          <w:b w:val="0"/>
          <w:bCs w:val="0"/>
          <w:color w:val="000000"/>
          <w:sz w:val="24"/>
          <w:szCs w:val="24"/>
        </w:rPr>
        <w:t>小题。听两遍)</w:t>
      </w:r>
    </w:p>
    <w:p>
      <w:pPr>
        <w:pageBreakBefore w:val="0"/>
        <w:widowControl w:val="0"/>
        <w:kinsoku/>
        <w:wordWrap/>
        <w:overflowPunct/>
        <w:topLinePunct w:val="0"/>
        <w:autoSpaceDE/>
        <w:autoSpaceDN/>
        <w:bidi w:val="0"/>
        <w:adjustRightInd/>
        <w:snapToGrid/>
        <w:spacing w:line="360" w:lineRule="auto"/>
        <w:textAlignment w:val="auto"/>
        <w:outlineLvl w:val="0"/>
        <w:rPr>
          <w:rFonts w:hint="eastAsia" w:ascii="Times New Roman" w:hAnsi="Times New Roman" w:eastAsia="宋体" w:cs="Times New Roman"/>
          <w:b w:val="0"/>
          <w:bCs w:val="0"/>
          <w:color w:val="000000"/>
          <w:sz w:val="24"/>
          <w:szCs w:val="24"/>
          <w:lang w:eastAsia="zh-CN"/>
        </w:rPr>
      </w:pPr>
      <w:r>
        <w:rPr>
          <w:rFonts w:hint="default" w:ascii="Times New Roman" w:hAnsi="Times New Roman" w:cs="Times New Roman"/>
          <w:b w:val="0"/>
          <w:bCs w:val="0"/>
          <w:color w:val="000000"/>
          <w:sz w:val="24"/>
          <w:szCs w:val="24"/>
        </w:rPr>
        <w:t>Text A</w:t>
      </w:r>
      <w:r>
        <w:rPr>
          <w:rFonts w:hint="eastAsia" w:ascii="Times New Roman" w:hAnsi="Times New Roman" w:cs="Times New Roman"/>
          <w:b w:val="0"/>
          <w:bCs w:val="0"/>
          <w:color w:val="000000"/>
          <w:sz w:val="24"/>
          <w:szCs w:val="24"/>
          <w:lang w:eastAsia="zh-CN"/>
        </w:rPr>
        <w:t>（</w:t>
      </w:r>
      <w:r>
        <w:rPr>
          <w:rFonts w:hint="eastAsia" w:ascii="Times New Roman" w:hAnsi="Times New Roman" w:cs="Times New Roman"/>
          <w:b w:val="0"/>
          <w:bCs w:val="0"/>
          <w:color w:val="000000"/>
          <w:sz w:val="24"/>
          <w:szCs w:val="24"/>
          <w:lang w:val="en-US" w:eastAsia="zh-CN"/>
        </w:rPr>
        <w:t>较长对话</w:t>
      </w:r>
      <w:r>
        <w:rPr>
          <w:rFonts w:hint="eastAsia" w:ascii="Times New Roman" w:hAnsi="Times New Roman" w:cs="Times New Roman"/>
          <w:b w:val="0"/>
          <w:bCs w:val="0"/>
          <w:color w:val="000000"/>
          <w:sz w:val="24"/>
          <w:szCs w:val="24"/>
          <w:lang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11.（   ）Scott usually has dinner at ______.</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A. half past five</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B. six</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C. half past six.</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12.（   ）Scott usually eats ______ for dinner.</w:t>
      </w:r>
    </w:p>
    <w:p>
      <w:pPr>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A. rice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w:t>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 xml:space="preserve">B. chicken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C. a hamburger</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13.（   ）Scott usually plays ______after </w:t>
      </w:r>
      <w:r>
        <w:rPr>
          <w:rFonts w:hint="default" w:ascii="Times New Roman" w:hAnsi="Times New Roman" w:cs="Times New Roman"/>
          <w:b w:val="0"/>
          <w:bCs w:val="0"/>
          <w:color w:val="000000"/>
          <w:sz w:val="24"/>
          <w:szCs w:val="24"/>
        </w:rPr>
        <w:drawing>
          <wp:inline distT="0" distB="0" distL="114300" distR="114300">
            <wp:extent cx="9525" cy="22860"/>
            <wp:effectExtent l="0" t="0" r="9525" b="5715"/>
            <wp:docPr id="9" name="图片 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5" descr="http://www.zxxk.com"/>
                    <pic:cNvPicPr>
                      <a:picLocks noChangeAspect="1"/>
                    </pic:cNvPicPr>
                  </pic:nvPicPr>
                  <pic:blipFill>
                    <a:blip r:embed="rId17"/>
                    <a:stretch>
                      <a:fillRect/>
                    </a:stretch>
                  </pic:blipFill>
                  <pic:spPr>
                    <a:xfrm>
                      <a:off x="0" y="0"/>
                      <a:ext cx="9525" cy="22860"/>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rPr>
        <w:t>dinner.</w:t>
      </w:r>
    </w:p>
    <w:p>
      <w:pPr>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A. chess</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B. basketball</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 xml:space="preserve">        C. computer games</w:t>
      </w:r>
    </w:p>
    <w:p>
      <w:pPr>
        <w:pageBreakBefore w:val="0"/>
        <w:widowControl w:val="0"/>
        <w:kinsoku/>
        <w:wordWrap/>
        <w:overflowPunct/>
        <w:topLinePunct w:val="0"/>
        <w:autoSpaceDE/>
        <w:autoSpaceDN/>
        <w:bidi w:val="0"/>
        <w:adjustRightInd/>
        <w:snapToGrid/>
        <w:spacing w:line="360" w:lineRule="auto"/>
        <w:textAlignment w:val="auto"/>
        <w:outlineLvl w:val="0"/>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Text B  </w:t>
      </w:r>
      <w:r>
        <w:rPr>
          <w:rFonts w:hint="eastAsia" w:ascii="Times New Roman" w:hAnsi="Times New Roman" w:cs="Times New Roman"/>
          <w:b w:val="0"/>
          <w:bCs w:val="0"/>
          <w:color w:val="000000"/>
          <w:sz w:val="24"/>
          <w:szCs w:val="24"/>
          <w:lang w:eastAsia="zh-CN"/>
        </w:rPr>
        <w:t>（</w:t>
      </w:r>
      <w:r>
        <w:rPr>
          <w:rFonts w:hint="eastAsia" w:ascii="Times New Roman" w:hAnsi="Times New Roman" w:cs="Times New Roman"/>
          <w:b w:val="0"/>
          <w:bCs w:val="0"/>
          <w:color w:val="000000"/>
          <w:sz w:val="24"/>
          <w:szCs w:val="24"/>
          <w:lang w:val="en-US" w:eastAsia="zh-CN"/>
        </w:rPr>
        <w:t>短文</w:t>
      </w:r>
      <w:r>
        <w:rPr>
          <w:rFonts w:hint="eastAsia" w:ascii="Times New Roman" w:hAnsi="Times New Roman" w:cs="Times New Roman"/>
          <w:b w:val="0"/>
          <w:bCs w:val="0"/>
          <w:color w:val="000000"/>
          <w:sz w:val="24"/>
          <w:szCs w:val="24"/>
          <w:lang w:eastAsia="zh-CN"/>
        </w:rPr>
        <w:t>）</w:t>
      </w:r>
      <w:r>
        <w:rPr>
          <w:rFonts w:hint="default" w:ascii="Times New Roman" w:hAnsi="Times New Roman" w:cs="Times New Roman"/>
          <w:b w:val="0"/>
          <w:bCs w:val="0"/>
          <w:color w:val="000000"/>
          <w:sz w:val="24"/>
          <w:szCs w:val="24"/>
        </w:rPr>
        <w:t xml:space="preserve">  </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1</w:t>
      </w:r>
      <w:r>
        <w:rPr>
          <w:rFonts w:hint="default" w:ascii="Times New Roman" w:hAnsi="Times New Roman" w:cs="Times New Roman"/>
          <w:b w:val="0"/>
          <w:bCs w:val="0"/>
          <w:color w:val="000000"/>
          <w:sz w:val="24"/>
          <w:szCs w:val="24"/>
          <w:lang w:val="en-US" w:eastAsia="zh-CN"/>
        </w:rPr>
        <w:t>4</w:t>
      </w:r>
      <w:r>
        <w:rPr>
          <w:rFonts w:hint="default" w:ascii="Times New Roman" w:hAnsi="Times New Roman" w:cs="Times New Roman"/>
          <w:b w:val="0"/>
          <w:bCs w:val="0"/>
          <w:color w:val="000000"/>
          <w:sz w:val="24"/>
          <w:szCs w:val="24"/>
        </w:rPr>
        <w:t>.（   ）Bob usually ______ at six forty-five in the morning.</w:t>
      </w:r>
    </w:p>
    <w:p>
      <w:pPr>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cs="Times New Roman"/>
          <w:b w:val="0"/>
          <w:bCs w:val="0"/>
          <w:color w:val="FFFFFF"/>
          <w:sz w:val="24"/>
          <w:szCs w:val="24"/>
        </w:rPr>
      </w:pPr>
      <w:r>
        <w:rPr>
          <w:rFonts w:hint="default" w:ascii="Times New Roman" w:hAnsi="Times New Roman" w:cs="Times New Roman"/>
          <w:b w:val="0"/>
          <w:bCs w:val="0"/>
          <w:color w:val="000000"/>
          <w:sz w:val="24"/>
          <w:szCs w:val="24"/>
        </w:rPr>
        <w:t>A. brushes his teeth         B. has breakfast</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C. gets dressed</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1</w:t>
      </w:r>
      <w:r>
        <w:rPr>
          <w:rFonts w:hint="default" w:ascii="Times New Roman" w:hAnsi="Times New Roman" w:cs="Times New Roman"/>
          <w:b w:val="0"/>
          <w:bCs w:val="0"/>
          <w:color w:val="000000"/>
          <w:sz w:val="24"/>
          <w:szCs w:val="24"/>
          <w:lang w:val="en-US" w:eastAsia="zh-CN"/>
        </w:rPr>
        <w:t>5</w:t>
      </w:r>
      <w:r>
        <w:rPr>
          <w:rFonts w:hint="default" w:ascii="Times New Roman" w:hAnsi="Times New Roman" w:cs="Times New Roman"/>
          <w:b w:val="0"/>
          <w:bCs w:val="0"/>
          <w:color w:val="000000"/>
          <w:sz w:val="24"/>
          <w:szCs w:val="24"/>
        </w:rPr>
        <w:t xml:space="preserve">.（   ）Bob usually gets to school by______. </w:t>
      </w:r>
    </w:p>
    <w:p>
      <w:pPr>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A. bike     </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eastAsia" w:ascii="Times New Roman" w:hAnsi="Times New Roman" w:cs="Times New Roman"/>
          <w:b w:val="0"/>
          <w:bCs w:val="0"/>
          <w:color w:val="000000"/>
          <w:sz w:val="24"/>
          <w:szCs w:val="24"/>
          <w:lang w:val="en-US" w:eastAsia="zh-CN"/>
        </w:rPr>
        <w:t xml:space="preserve">  </w:t>
      </w:r>
      <w:r>
        <w:rPr>
          <w:rFonts w:hint="default" w:ascii="Times New Roman" w:hAnsi="Times New Roman" w:cs="Times New Roman"/>
          <w:b w:val="0"/>
          <w:bCs w:val="0"/>
          <w:color w:val="000000"/>
          <w:sz w:val="24"/>
          <w:szCs w:val="24"/>
        </w:rPr>
        <w:t xml:space="preserve"> B. subway</w:t>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ab/>
      </w:r>
      <w:r>
        <w:rPr>
          <w:rFonts w:hint="default" w:ascii="Times New Roman" w:hAnsi="Times New Roman" w:cs="Times New Roman"/>
          <w:b w:val="0"/>
          <w:bCs w:val="0"/>
          <w:color w:val="000000"/>
          <w:sz w:val="24"/>
          <w:szCs w:val="24"/>
        </w:rPr>
        <w:t>C. bus</w:t>
      </w:r>
    </w:p>
    <w:p>
      <w:pPr>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default" w:ascii="Times New Roman" w:hAnsi="Times New Roman" w:eastAsia="宋体" w:cs="Times New Roman"/>
          <w:b w:val="0"/>
          <w:bCs w:val="0"/>
          <w:color w:val="000000"/>
          <w:sz w:val="24"/>
          <w:szCs w:val="24"/>
        </w:rPr>
      </w:pPr>
      <w:r>
        <w:rPr>
          <w:rFonts w:hint="eastAsia" w:ascii="宋体" w:hAnsi="宋体" w:eastAsia="宋体" w:cs="宋体"/>
          <w:b w:val="0"/>
          <w:bCs w:val="0"/>
          <w:color w:val="000000"/>
          <w:sz w:val="24"/>
          <w:szCs w:val="24"/>
        </w:rPr>
        <w:t xml:space="preserve"> </w:t>
      </w:r>
      <w:r>
        <w:rPr>
          <w:rFonts w:hint="default" w:ascii="Times New Roman" w:hAnsi="Times New Roman" w:eastAsia="宋体" w:cs="Times New Roman"/>
          <w:b w:val="0"/>
          <w:bCs w:val="0"/>
          <w:color w:val="000000"/>
          <w:sz w:val="24"/>
          <w:szCs w:val="24"/>
          <w:lang w:val="en-US" w:eastAsia="zh-CN"/>
        </w:rPr>
        <w:t>IV</w:t>
      </w:r>
      <w:r>
        <w:rPr>
          <w:rFonts w:hint="default" w:ascii="Times New Roman" w:hAnsi="Times New Roman" w:eastAsia="宋体" w:cs="Times New Roman"/>
          <w:b w:val="0"/>
          <w:bCs w:val="0"/>
          <w:color w:val="000000"/>
          <w:sz w:val="24"/>
          <w:szCs w:val="24"/>
        </w:rPr>
        <w:t xml:space="preserve">  </w:t>
      </w:r>
      <w:r>
        <w:rPr>
          <w:rFonts w:hint="default" w:ascii="Times New Roman" w:hAnsi="Times New Roman" w:cs="Times New Roman"/>
          <w:b w:val="0"/>
          <w:bCs w:val="0"/>
          <w:color w:val="000000"/>
          <w:sz w:val="24"/>
          <w:szCs w:val="24"/>
          <w:lang w:val="en-US" w:eastAsia="zh-CN"/>
        </w:rPr>
        <w:t>Listen to a passage then fill in the blanks with the right words.</w:t>
      </w:r>
      <w:r>
        <w:rPr>
          <w:rFonts w:hint="default" w:ascii="Times New Roman" w:hAnsi="Times New Roman" w:eastAsia="宋体" w:cs="Times New Roman"/>
          <w:b w:val="0"/>
          <w:bCs w:val="0"/>
          <w:color w:val="000000"/>
          <w:sz w:val="24"/>
          <w:szCs w:val="24"/>
        </w:rPr>
        <w:t xml:space="preserve"> </w:t>
      </w:r>
    </w:p>
    <w:p>
      <w:pPr>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eastAsia" w:ascii="宋体" w:hAnsi="宋体" w:eastAsia="宋体" w:cs="宋体"/>
          <w:b w:val="0"/>
          <w:bCs w:val="0"/>
          <w:color w:val="000000"/>
          <w:sz w:val="24"/>
          <w:szCs w:val="24"/>
        </w:rPr>
      </w:pPr>
      <w:r>
        <w:rPr>
          <w:rFonts w:hint="eastAsia" w:ascii="宋体" w:hAnsi="宋体" w:cs="宋体"/>
          <w:b w:val="0"/>
          <w:bCs w:val="0"/>
          <w:color w:val="000000"/>
          <w:sz w:val="24"/>
          <w:szCs w:val="24"/>
          <w:lang w:val="en-US" w:eastAsia="zh-CN"/>
        </w:rPr>
        <w:t>四．</w:t>
      </w:r>
      <w:r>
        <w:rPr>
          <w:rFonts w:hint="eastAsia" w:ascii="宋体" w:hAnsi="宋体" w:eastAsia="宋体" w:cs="宋体"/>
          <w:b w:val="0"/>
          <w:bCs w:val="0"/>
          <w:color w:val="000000"/>
          <w:sz w:val="24"/>
          <w:szCs w:val="24"/>
        </w:rPr>
        <w:t>（听一篇短文，用恰当的单词填空完成</w:t>
      </w:r>
      <w:r>
        <w:rPr>
          <w:rFonts w:hint="eastAsia" w:ascii="宋体" w:hAnsi="宋体" w:eastAsia="宋体" w:cs="宋体"/>
          <w:b w:val="0"/>
          <w:bCs w:val="0"/>
          <w:color w:val="000000"/>
          <w:sz w:val="24"/>
          <w:szCs w:val="24"/>
          <w:lang w:val="en-US" w:eastAsia="zh-CN"/>
        </w:rPr>
        <w:t>16-</w:t>
      </w:r>
      <w:r>
        <w:rPr>
          <w:rFonts w:hint="eastAsia" w:ascii="宋体" w:hAnsi="宋体" w:eastAsia="宋体" w:cs="宋体"/>
          <w:b w:val="0"/>
          <w:bCs w:val="0"/>
          <w:color w:val="000000"/>
          <w:sz w:val="24"/>
          <w:szCs w:val="24"/>
        </w:rPr>
        <w:t>2</w:t>
      </w:r>
      <w:r>
        <w:rPr>
          <w:rFonts w:hint="eastAsia" w:ascii="宋体" w:hAnsi="宋体" w:eastAsia="宋体" w:cs="宋体"/>
          <w:b w:val="0"/>
          <w:bCs w:val="0"/>
          <w:color w:val="000000"/>
          <w:sz w:val="24"/>
          <w:szCs w:val="24"/>
          <w:lang w:val="en-US" w:eastAsia="zh-CN"/>
        </w:rPr>
        <w:t>0</w:t>
      </w:r>
      <w:r>
        <w:rPr>
          <w:rFonts w:hint="eastAsia" w:ascii="宋体" w:hAnsi="宋体" w:eastAsia="宋体" w:cs="宋体"/>
          <w:b w:val="0"/>
          <w:bCs w:val="0"/>
          <w:color w:val="000000"/>
          <w:sz w:val="24"/>
          <w:szCs w:val="24"/>
        </w:rPr>
        <w:t>小题，每空</w:t>
      </w:r>
      <w:r>
        <w:rPr>
          <w:rFonts w:hint="eastAsia" w:ascii="宋体" w:hAnsi="宋体" w:eastAsia="宋体" w:cs="宋体"/>
          <w:b w:val="0"/>
          <w:bCs w:val="0"/>
          <w:color w:val="000000"/>
          <w:sz w:val="24"/>
          <w:szCs w:val="24"/>
          <w:lang w:eastAsia="zh-CN"/>
        </w:rPr>
        <w:t>不多于三</w:t>
      </w:r>
      <w:r>
        <w:rPr>
          <w:rFonts w:hint="eastAsia" w:ascii="宋体" w:hAnsi="宋体" w:eastAsia="宋体" w:cs="宋体"/>
          <w:b w:val="0"/>
          <w:bCs w:val="0"/>
          <w:color w:val="000000"/>
          <w:sz w:val="24"/>
          <w:szCs w:val="24"/>
        </w:rPr>
        <w:t>词。）</w:t>
      </w:r>
    </w:p>
    <w:tbl>
      <w:tblPr>
        <w:tblStyle w:val="4"/>
        <w:tblpPr w:leftFromText="180" w:rightFromText="180" w:vertAnchor="text" w:horzAnchor="page" w:tblpX="1639" w:tblpY="93"/>
        <w:tblOverlap w:val="never"/>
        <w:tblW w:w="8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Jim is an English boy.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Every </w:t>
            </w:r>
            <w:r>
              <w:rPr>
                <w:rFonts w:hint="default" w:ascii="Times New Roman" w:hAnsi="Times New Roman" w:cs="Times New Roman"/>
                <w:b w:val="0"/>
                <w:bCs w:val="0"/>
                <w:color w:val="000000"/>
                <w:sz w:val="24"/>
                <w:szCs w:val="24"/>
              </w:rPr>
              <w:drawing>
                <wp:inline distT="0" distB="0" distL="114300" distR="114300">
                  <wp:extent cx="18415" cy="12700"/>
                  <wp:effectExtent l="0" t="0" r="0" b="0"/>
                  <wp:docPr id="17" name="图片 1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descr="http://www.zxxk.com"/>
                          <pic:cNvPicPr>
                            <a:picLocks noChangeAspect="1"/>
                          </pic:cNvPicPr>
                        </pic:nvPicPr>
                        <pic:blipFill>
                          <a:blip r:embed="rId17"/>
                          <a:stretch>
                            <a:fillRect/>
                          </a:stretch>
                        </pic:blipFill>
                        <pic:spPr>
                          <a:xfrm>
                            <a:off x="0" y="0"/>
                            <a:ext cx="18415" cy="12700"/>
                          </a:xfrm>
                          <a:prstGeom prst="rect">
                            <a:avLst/>
                          </a:prstGeom>
                          <a:noFill/>
                          <a:ln>
                            <a:noFill/>
                          </a:ln>
                        </pic:spPr>
                      </pic:pic>
                    </a:graphicData>
                  </a:graphic>
                </wp:inline>
              </w:drawing>
            </w:r>
            <w:r>
              <w:rPr>
                <w:rFonts w:hint="default" w:ascii="Times New Roman" w:hAnsi="Times New Roman" w:cs="Times New Roman"/>
                <w:b w:val="0"/>
                <w:bCs w:val="0"/>
                <w:color w:val="000000"/>
                <w:sz w:val="24"/>
                <w:szCs w:val="24"/>
                <w:lang w:eastAsia="zh-CN"/>
              </w:rPr>
              <w:t>morning</w:t>
            </w:r>
            <w:r>
              <w:rPr>
                <w:rFonts w:hint="default" w:ascii="Times New Roman" w:hAnsi="Times New Roman" w:cs="Times New Roman"/>
                <w:b w:val="0"/>
                <w:bCs w:val="0"/>
                <w:color w:val="000000"/>
                <w:sz w:val="24"/>
                <w:szCs w:val="24"/>
              </w:rPr>
              <w:t xml:space="preserve">, Jim goes to school by </w:t>
            </w:r>
            <w:r>
              <w:rPr>
                <w:rFonts w:hint="default" w:ascii="Times New Roman" w:hAnsi="Times New Roman" w:cs="Times New Roman"/>
                <w:b w:val="0"/>
                <w:bCs w:val="0"/>
                <w:color w:val="000000"/>
                <w:sz w:val="24"/>
                <w:szCs w:val="24"/>
                <w:u w:val="single"/>
              </w:rPr>
              <w:t xml:space="preserve">    </w:t>
            </w:r>
            <w:r>
              <w:rPr>
                <w:rFonts w:hint="default" w:ascii="Times New Roman" w:hAnsi="Times New Roman" w:cs="Times New Roman"/>
                <w:b w:val="0"/>
                <w:bCs w:val="0"/>
                <w:color w:val="000000"/>
                <w:sz w:val="24"/>
                <w:szCs w:val="24"/>
                <w:u w:val="single"/>
                <w:lang w:val="en-US" w:eastAsia="zh-CN"/>
              </w:rPr>
              <w:t>16</w:t>
            </w:r>
            <w:r>
              <w:rPr>
                <w:rFonts w:hint="default" w:ascii="Times New Roman" w:hAnsi="Times New Roman" w:cs="Times New Roman"/>
                <w:b w:val="0"/>
                <w:bCs w:val="0"/>
                <w:color w:val="000000"/>
                <w:sz w:val="24"/>
                <w:szCs w:val="24"/>
                <w:u w:val="single"/>
              </w:rPr>
              <w:t xml:space="preserve">    </w:t>
            </w:r>
            <w:r>
              <w:rPr>
                <w:rFonts w:hint="default" w:ascii="Times New Roman" w:hAnsi="Times New Roman" w:cs="Times New Roman"/>
                <w:b w:val="0"/>
                <w:bCs w:val="0"/>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Jim has four classes in the </w:t>
            </w:r>
            <w:r>
              <w:rPr>
                <w:rFonts w:hint="default" w:ascii="Times New Roman" w:hAnsi="Times New Roman" w:cs="Times New Roman"/>
                <w:b w:val="0"/>
                <w:bCs w:val="0"/>
                <w:color w:val="000000"/>
                <w:sz w:val="24"/>
                <w:szCs w:val="24"/>
                <w:lang w:eastAsia="zh-CN"/>
              </w:rPr>
              <w:t>morning</w:t>
            </w:r>
            <w:r>
              <w:rPr>
                <w:rFonts w:hint="default" w:ascii="Times New Roman" w:hAnsi="Times New Roman" w:cs="Times New Roman"/>
                <w:b w:val="0"/>
                <w:bCs w:val="0"/>
                <w:color w:val="000000"/>
                <w:sz w:val="24"/>
                <w:szCs w:val="24"/>
              </w:rPr>
              <w:t xml:space="preserve"> and </w:t>
            </w:r>
            <w:r>
              <w:rPr>
                <w:rFonts w:hint="default" w:ascii="Times New Roman" w:hAnsi="Times New Roman" w:cs="Times New Roman"/>
                <w:b w:val="0"/>
                <w:bCs w:val="0"/>
                <w:color w:val="000000"/>
                <w:sz w:val="24"/>
                <w:szCs w:val="24"/>
                <w:u w:val="single"/>
              </w:rPr>
              <w:t xml:space="preserve">   </w:t>
            </w:r>
            <w:r>
              <w:rPr>
                <w:rFonts w:hint="default" w:ascii="Times New Roman" w:hAnsi="Times New Roman" w:cs="Times New Roman"/>
                <w:b w:val="0"/>
                <w:bCs w:val="0"/>
                <w:color w:val="000000"/>
                <w:sz w:val="24"/>
                <w:szCs w:val="24"/>
                <w:u w:val="single"/>
                <w:lang w:val="en-US" w:eastAsia="zh-CN"/>
              </w:rPr>
              <w:t>17</w:t>
            </w:r>
            <w:r>
              <w:rPr>
                <w:rFonts w:hint="default" w:ascii="Times New Roman" w:hAnsi="Times New Roman" w:cs="Times New Roman"/>
                <w:b w:val="0"/>
                <w:bCs w:val="0"/>
                <w:color w:val="000000"/>
                <w:sz w:val="24"/>
                <w:szCs w:val="24"/>
                <w:u w:val="single"/>
              </w:rPr>
              <w:t xml:space="preserve">  </w:t>
            </w:r>
            <w:r>
              <w:rPr>
                <w:rFonts w:hint="default" w:ascii="Times New Roman" w:hAnsi="Times New Roman" w:cs="Times New Roman"/>
                <w:b w:val="0"/>
                <w:bCs w:val="0"/>
                <w:color w:val="000000"/>
                <w:sz w:val="24"/>
                <w:szCs w:val="24"/>
              </w:rPr>
              <w:t xml:space="preserve"> class(es) in the afternoon.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000000"/>
                <w:sz w:val="24"/>
                <w:szCs w:val="24"/>
                <w:lang w:val="en-US" w:eastAsia="zh-CN"/>
              </w:rPr>
            </w:pPr>
            <w:r>
              <w:rPr>
                <w:rFonts w:hint="default" w:ascii="Times New Roman" w:hAnsi="Times New Roman" w:cs="Times New Roman"/>
                <w:b w:val="0"/>
                <w:bCs w:val="0"/>
                <w:color w:val="000000"/>
                <w:sz w:val="24"/>
                <w:szCs w:val="24"/>
                <w:lang w:val="en-US" w:eastAsia="zh-CN"/>
              </w:rPr>
              <w:t xml:space="preserve"> In the morning from Monday to___1</w:t>
            </w:r>
            <w:r>
              <w:rPr>
                <w:rFonts w:hint="eastAsia" w:ascii="Times New Roman" w:hAnsi="Times New Roman" w:cs="Times New Roman"/>
                <w:b w:val="0"/>
                <w:bCs w:val="0"/>
                <w:color w:val="000000"/>
                <w:sz w:val="24"/>
                <w:szCs w:val="24"/>
                <w:lang w:val="en-US" w:eastAsia="zh-CN"/>
              </w:rPr>
              <w:t>8</w:t>
            </w:r>
            <w:r>
              <w:rPr>
                <w:rFonts w:hint="default" w:ascii="Times New Roman" w:hAnsi="Times New Roman" w:cs="Times New Roman"/>
                <w:b w:val="0"/>
                <w:bCs w:val="0"/>
                <w:color w:val="000000"/>
                <w:sz w:val="24"/>
                <w:szCs w:val="24"/>
                <w:lang w:val="en-US" w:eastAsia="zh-CN"/>
              </w:rPr>
              <w:t>_____ he does Chinese kong fu.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sz w:val="24"/>
                <w:szCs w:val="24"/>
              </w:rPr>
            </w:pPr>
            <w:r>
              <w:rPr>
                <w:rFonts w:hint="default" w:ascii="Times New Roman" w:hAnsi="Times New Roman" w:cs="Times New Roman"/>
                <w:b w:val="0"/>
                <w:bCs w:val="0"/>
                <w:color w:val="000000"/>
                <w:sz w:val="24"/>
                <w:szCs w:val="24"/>
              </w:rPr>
              <w:t xml:space="preserve">On Thursday night, Jim always plays </w:t>
            </w:r>
            <w:r>
              <w:rPr>
                <w:rFonts w:hint="default" w:ascii="Times New Roman" w:hAnsi="Times New Roman" w:cs="Times New Roman"/>
                <w:b w:val="0"/>
                <w:bCs w:val="0"/>
                <w:color w:val="000000"/>
                <w:sz w:val="24"/>
                <w:szCs w:val="24"/>
                <w:u w:val="single"/>
              </w:rPr>
              <w:t xml:space="preserve">   </w:t>
            </w:r>
            <w:r>
              <w:rPr>
                <w:rFonts w:hint="default" w:ascii="Times New Roman" w:hAnsi="Times New Roman" w:cs="Times New Roman"/>
                <w:b w:val="0"/>
                <w:bCs w:val="0"/>
                <w:color w:val="000000"/>
                <w:sz w:val="24"/>
                <w:szCs w:val="24"/>
                <w:u w:val="single"/>
                <w:lang w:val="en-US" w:eastAsia="zh-CN"/>
              </w:rPr>
              <w:t>19</w:t>
            </w:r>
            <w:r>
              <w:rPr>
                <w:rFonts w:hint="default" w:ascii="Times New Roman" w:hAnsi="Times New Roman" w:cs="Times New Roman"/>
                <w:b w:val="0"/>
                <w:bCs w:val="0"/>
                <w:color w:val="000000"/>
                <w:sz w:val="24"/>
                <w:szCs w:val="24"/>
                <w:u w:val="single"/>
              </w:rPr>
              <w:t xml:space="preserve">   </w:t>
            </w:r>
            <w:r>
              <w:rPr>
                <w:rFonts w:hint="default" w:ascii="Times New Roman" w:hAnsi="Times New Roman" w:cs="Times New Roman"/>
                <w:b w:val="0"/>
                <w:bCs w:val="0"/>
                <w:color w:val="000000"/>
                <w:sz w:val="24"/>
                <w:szCs w:val="24"/>
              </w:rPr>
              <w:t xml:space="preserve"> for </w:t>
            </w:r>
            <w:r>
              <w:rPr>
                <w:rFonts w:hint="default" w:ascii="Times New Roman" w:hAnsi="Times New Roman" w:cs="Times New Roman"/>
                <w:b w:val="0"/>
                <w:bCs w:val="0"/>
                <w:color w:val="000000"/>
                <w:sz w:val="24"/>
                <w:szCs w:val="24"/>
                <w:lang w:val="en-US" w:eastAsia="zh-CN"/>
              </w:rPr>
              <w:t>__20______</w:t>
            </w:r>
            <w:r>
              <w:rPr>
                <w:rFonts w:hint="default" w:ascii="Times New Roman" w:hAnsi="Times New Roman" w:cs="Times New Roman"/>
                <w:b w:val="0"/>
                <w:bCs w:val="0"/>
                <w:color w:val="000000"/>
                <w:sz w:val="24"/>
                <w:szCs w:val="24"/>
              </w:rPr>
              <w:t>.</w:t>
            </w:r>
          </w:p>
        </w:tc>
      </w:tr>
    </w:tbl>
    <w:p>
      <w:pPr>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eastAsia" w:ascii="宋体" w:hAnsi="宋体" w:eastAsia="宋体" w:cs="宋体"/>
          <w:b w:val="0"/>
          <w:bCs w:val="0"/>
          <w:color w:val="000000"/>
          <w:sz w:val="24"/>
          <w:szCs w:val="24"/>
        </w:rPr>
      </w:pPr>
    </w:p>
    <w:p>
      <w:pPr>
        <w:pageBreakBefore w:val="0"/>
        <w:widowControl w:val="0"/>
        <w:kinsoku/>
        <w:wordWrap/>
        <w:overflowPunct/>
        <w:topLinePunct w:val="0"/>
        <w:autoSpaceDE/>
        <w:autoSpaceDN/>
        <w:bidi w:val="0"/>
        <w:adjustRightInd/>
        <w:snapToGrid/>
        <w:spacing w:line="360" w:lineRule="auto"/>
        <w:textAlignment w:val="auto"/>
        <w:rPr>
          <w:rFonts w:hint="eastAsia" w:eastAsia="黑体"/>
          <w:b w:val="0"/>
          <w:bCs w:val="0"/>
          <w:sz w:val="24"/>
          <w:szCs w:val="24"/>
        </w:rPr>
      </w:pPr>
    </w:p>
    <w:p>
      <w:pPr>
        <w:pageBreakBefore w:val="0"/>
        <w:widowControl w:val="0"/>
        <w:numPr>
          <w:ilvl w:val="0"/>
          <w:numId w:val="0"/>
        </w:numPr>
        <w:tabs>
          <w:tab w:val="left" w:pos="644"/>
        </w:tabs>
        <w:kinsoku/>
        <w:wordWrap/>
        <w:overflowPunct/>
        <w:topLinePunct w:val="0"/>
        <w:autoSpaceDE/>
        <w:autoSpaceDN/>
        <w:bidi w:val="0"/>
        <w:adjustRightInd/>
        <w:snapToGrid/>
        <w:spacing w:line="360" w:lineRule="auto"/>
        <w:jc w:val="both"/>
        <w:textAlignment w:val="auto"/>
        <w:rPr>
          <w:rFonts w:hint="eastAsia"/>
          <w:b w:val="0"/>
          <w:bCs w:val="0"/>
          <w:sz w:val="24"/>
          <w:szCs w:val="24"/>
          <w:lang w:val="en-US" w:eastAsia="zh-CN"/>
        </w:rPr>
      </w:pPr>
    </w:p>
    <w:p>
      <w:pPr>
        <w:pageBreakBefore w:val="0"/>
        <w:widowControl w:val="0"/>
        <w:numPr>
          <w:ilvl w:val="0"/>
          <w:numId w:val="0"/>
        </w:numPr>
        <w:tabs>
          <w:tab w:val="left" w:pos="644"/>
        </w:tabs>
        <w:kinsoku/>
        <w:wordWrap/>
        <w:overflowPunct/>
        <w:topLinePunct w:val="0"/>
        <w:autoSpaceDE/>
        <w:autoSpaceDN/>
        <w:bidi w:val="0"/>
        <w:adjustRightInd/>
        <w:snapToGrid/>
        <w:spacing w:line="360" w:lineRule="auto"/>
        <w:jc w:val="both"/>
        <w:textAlignment w:val="auto"/>
        <w:rPr>
          <w:rFonts w:hint="eastAsia"/>
          <w:b w:val="0"/>
          <w:bCs w:val="0"/>
          <w:sz w:val="24"/>
          <w:szCs w:val="24"/>
          <w:lang w:val="en-US" w:eastAsia="zh-CN"/>
        </w:rPr>
      </w:pPr>
    </w:p>
    <w:p>
      <w:pPr>
        <w:pageBreakBefore w:val="0"/>
        <w:widowControl w:val="0"/>
        <w:numPr>
          <w:ilvl w:val="0"/>
          <w:numId w:val="0"/>
        </w:numPr>
        <w:tabs>
          <w:tab w:val="left" w:pos="644"/>
        </w:tabs>
        <w:kinsoku/>
        <w:wordWrap/>
        <w:overflowPunct/>
        <w:topLinePunct w:val="0"/>
        <w:autoSpaceDE/>
        <w:autoSpaceDN/>
        <w:bidi w:val="0"/>
        <w:adjustRightInd/>
        <w:snapToGrid/>
        <w:spacing w:line="360" w:lineRule="auto"/>
        <w:jc w:val="both"/>
        <w:textAlignment w:val="auto"/>
        <w:rPr>
          <w:rFonts w:hint="default"/>
          <w:b w:val="0"/>
          <w:bCs w:val="0"/>
          <w:sz w:val="24"/>
          <w:szCs w:val="24"/>
          <w:lang w:val="en-US" w:eastAsia="zh-CN"/>
        </w:rPr>
      </w:pPr>
      <w:r>
        <w:rPr>
          <w:rFonts w:hint="eastAsia"/>
          <w:b w:val="0"/>
          <w:bCs w:val="0"/>
          <w:sz w:val="24"/>
          <w:szCs w:val="24"/>
          <w:lang w:val="en-US" w:eastAsia="zh-CN"/>
        </w:rPr>
        <w:tab/>
      </w:r>
    </w:p>
    <w:p>
      <w:pPr>
        <w:pageBreakBefore w:val="0"/>
        <w:widowControl w:val="0"/>
        <w:numPr>
          <w:ilvl w:val="0"/>
          <w:numId w:val="0"/>
        </w:numPr>
        <w:tabs>
          <w:tab w:val="left" w:pos="644"/>
        </w:tabs>
        <w:kinsoku/>
        <w:wordWrap/>
        <w:overflowPunct/>
        <w:topLinePunct w:val="0"/>
        <w:autoSpaceDE/>
        <w:autoSpaceDN/>
        <w:bidi w:val="0"/>
        <w:adjustRightInd/>
        <w:snapToGrid/>
        <w:spacing w:line="360" w:lineRule="auto"/>
        <w:jc w:val="both"/>
        <w:textAlignment w:val="auto"/>
        <w:rPr>
          <w:rFonts w:hint="default"/>
          <w:b w:val="0"/>
          <w:bCs w:val="0"/>
          <w:sz w:val="24"/>
          <w:szCs w:val="24"/>
          <w:lang w:val="en-US" w:eastAsia="zh-CN"/>
        </w:rPr>
      </w:pPr>
      <w:r>
        <w:rPr>
          <w:rFonts w:hint="eastAsia"/>
          <w:b w:val="0"/>
          <w:bCs w:val="0"/>
          <w:sz w:val="24"/>
          <w:szCs w:val="24"/>
          <w:lang w:val="en-US" w:eastAsia="zh-CN"/>
        </w:rPr>
        <w:tab/>
      </w:r>
    </w:p>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0"/>
        <w:jc w:val="both"/>
        <w:textAlignment w:val="auto"/>
        <w:rPr>
          <w:rFonts w:hint="default" w:eastAsia="宋体"/>
          <w:b w:val="0"/>
          <w:bCs w:val="0"/>
          <w:color w:val="000000"/>
          <w:spacing w:val="0"/>
          <w:w w:val="100"/>
          <w:position w:val="0"/>
          <w:sz w:val="24"/>
          <w:szCs w:val="24"/>
          <w:lang w:val="en-US" w:eastAsia="zh-CN"/>
        </w:rPr>
      </w:pPr>
      <w:bookmarkStart w:id="0" w:name="bookmark2"/>
      <w:bookmarkStart w:id="1" w:name="bookmark0"/>
      <w:bookmarkStart w:id="2" w:name="bookmark1"/>
      <w:r>
        <w:rPr>
          <w:b w:val="0"/>
          <w:bCs w:val="0"/>
          <w:color w:val="000000"/>
          <w:spacing w:val="0"/>
          <w:w w:val="100"/>
          <w:position w:val="0"/>
          <w:sz w:val="24"/>
          <w:szCs w:val="24"/>
        </w:rPr>
        <w:t xml:space="preserve">第二部分 </w:t>
      </w:r>
      <w:r>
        <w:rPr>
          <w:rFonts w:hint="eastAsia"/>
          <w:b w:val="0"/>
          <w:bCs w:val="0"/>
          <w:color w:val="000000"/>
          <w:spacing w:val="0"/>
          <w:w w:val="100"/>
          <w:position w:val="0"/>
          <w:sz w:val="24"/>
          <w:szCs w:val="24"/>
          <w:lang w:val="en-US" w:eastAsia="zh-CN"/>
        </w:rPr>
        <w:t>阅读部分</w:t>
      </w:r>
    </w:p>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0"/>
        <w:jc w:val="both"/>
        <w:textAlignment w:val="auto"/>
        <w:rPr>
          <w:b w:val="0"/>
          <w:bCs w:val="0"/>
          <w:sz w:val="24"/>
          <w:szCs w:val="24"/>
        </w:rPr>
      </w:pPr>
      <w:r>
        <w:rPr>
          <w:rFonts w:hint="eastAsia"/>
          <w:b w:val="0"/>
          <w:bCs w:val="0"/>
          <w:color w:val="000000"/>
          <w:spacing w:val="0"/>
          <w:w w:val="100"/>
          <w:position w:val="0"/>
          <w:sz w:val="24"/>
          <w:szCs w:val="24"/>
          <w:lang w:val="en-US" w:eastAsia="zh-CN"/>
        </w:rPr>
        <w:t>一、</w:t>
      </w:r>
      <w:r>
        <w:rPr>
          <w:b w:val="0"/>
          <w:bCs w:val="0"/>
          <w:color w:val="000000"/>
          <w:spacing w:val="0"/>
          <w:w w:val="100"/>
          <w:position w:val="0"/>
          <w:sz w:val="24"/>
          <w:szCs w:val="24"/>
        </w:rPr>
        <w:t>完形填空（共</w:t>
      </w:r>
      <w:r>
        <w:rPr>
          <w:rFonts w:ascii="Times New Roman" w:hAnsi="Times New Roman" w:eastAsia="Times New Roman" w:cs="Times New Roman"/>
          <w:b w:val="0"/>
          <w:bCs w:val="0"/>
          <w:color w:val="000000"/>
          <w:spacing w:val="0"/>
          <w:w w:val="100"/>
          <w:position w:val="0"/>
          <w:sz w:val="24"/>
          <w:szCs w:val="24"/>
          <w:lang w:val="en-US" w:eastAsia="en-US" w:bidi="en-US"/>
        </w:rPr>
        <w:t>10</w:t>
      </w:r>
      <w:r>
        <w:rPr>
          <w:b w:val="0"/>
          <w:bCs w:val="0"/>
          <w:color w:val="000000"/>
          <w:spacing w:val="0"/>
          <w:w w:val="100"/>
          <w:position w:val="0"/>
          <w:sz w:val="24"/>
          <w:szCs w:val="24"/>
        </w:rPr>
        <w:t>小题,每小题</w:t>
      </w:r>
      <w:r>
        <w:rPr>
          <w:rFonts w:ascii="Times New Roman" w:hAnsi="Times New Roman" w:eastAsia="Times New Roman" w:cs="Times New Roman"/>
          <w:b w:val="0"/>
          <w:bCs w:val="0"/>
          <w:color w:val="000000"/>
          <w:spacing w:val="0"/>
          <w:w w:val="100"/>
          <w:position w:val="0"/>
          <w:sz w:val="24"/>
          <w:szCs w:val="24"/>
          <w:lang w:val="en-US" w:eastAsia="en-US" w:bidi="en-US"/>
        </w:rPr>
        <w:t>1</w:t>
      </w:r>
      <w:r>
        <w:rPr>
          <w:b w:val="0"/>
          <w:bCs w:val="0"/>
          <w:color w:val="000000"/>
          <w:spacing w:val="0"/>
          <w:w w:val="100"/>
          <w:position w:val="0"/>
          <w:sz w:val="24"/>
          <w:szCs w:val="24"/>
        </w:rPr>
        <w:t>分，满分</w:t>
      </w:r>
      <w:r>
        <w:rPr>
          <w:rFonts w:ascii="Times New Roman" w:hAnsi="Times New Roman" w:eastAsia="Times New Roman" w:cs="Times New Roman"/>
          <w:b w:val="0"/>
          <w:bCs w:val="0"/>
          <w:color w:val="000000"/>
          <w:spacing w:val="0"/>
          <w:w w:val="100"/>
          <w:position w:val="0"/>
          <w:sz w:val="24"/>
          <w:szCs w:val="24"/>
          <w:lang w:val="en-US" w:eastAsia="en-US" w:bidi="en-US"/>
        </w:rPr>
        <w:t>10</w:t>
      </w:r>
      <w:r>
        <w:rPr>
          <w:b w:val="0"/>
          <w:bCs w:val="0"/>
          <w:color w:val="000000"/>
          <w:spacing w:val="0"/>
          <w:w w:val="100"/>
          <w:position w:val="0"/>
          <w:sz w:val="24"/>
          <w:szCs w:val="24"/>
        </w:rPr>
        <w:t>分）</w:t>
      </w:r>
      <w:bookmarkEnd w:id="0"/>
      <w:bookmarkEnd w:id="1"/>
      <w:bookmarkEnd w:id="2"/>
    </w:p>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640"/>
        <w:jc w:val="left"/>
        <w:textAlignment w:val="auto"/>
        <w:rPr>
          <w:b w:val="0"/>
          <w:bCs w:val="0"/>
          <w:sz w:val="24"/>
          <w:szCs w:val="24"/>
        </w:rPr>
      </w:pPr>
      <w:bookmarkStart w:id="3" w:name="bookmark3"/>
      <w:bookmarkStart w:id="4" w:name="bookmark4"/>
      <w:bookmarkStart w:id="5" w:name="bookmark5"/>
      <w:r>
        <w:rPr>
          <w:b w:val="0"/>
          <w:bCs w:val="0"/>
          <w:color w:val="000000"/>
          <w:spacing w:val="0"/>
          <w:w w:val="100"/>
          <w:position w:val="0"/>
          <w:sz w:val="24"/>
          <w:szCs w:val="24"/>
        </w:rPr>
        <w:t>阅读下面短文，掌握其大意，然后从</w:t>
      </w:r>
      <w:r>
        <w:rPr>
          <w:rFonts w:hint="eastAsia" w:ascii="Times New Roman" w:hAnsi="Times New Roman" w:cs="Times New Roman"/>
          <w:b w:val="0"/>
          <w:bCs w:val="0"/>
          <w:color w:val="000000"/>
          <w:spacing w:val="0"/>
          <w:w w:val="100"/>
          <w:position w:val="0"/>
          <w:sz w:val="24"/>
          <w:szCs w:val="24"/>
          <w:lang w:val="en-US" w:eastAsia="zh-CN"/>
        </w:rPr>
        <w:t>2</w:t>
      </w:r>
      <w:r>
        <w:rPr>
          <w:rFonts w:ascii="Times New Roman" w:hAnsi="Times New Roman" w:eastAsia="Times New Roman" w:cs="Times New Roman"/>
          <w:b w:val="0"/>
          <w:bCs w:val="0"/>
          <w:color w:val="000000"/>
          <w:spacing w:val="0"/>
          <w:w w:val="100"/>
          <w:position w:val="0"/>
          <w:sz w:val="24"/>
          <w:szCs w:val="24"/>
        </w:rPr>
        <w:t>1 ~</w:t>
      </w:r>
      <w:r>
        <w:rPr>
          <w:rFonts w:hint="eastAsia" w:ascii="Times New Roman" w:hAnsi="Times New Roman" w:cs="Times New Roman"/>
          <w:b w:val="0"/>
          <w:bCs w:val="0"/>
          <w:color w:val="000000"/>
          <w:spacing w:val="0"/>
          <w:w w:val="100"/>
          <w:position w:val="0"/>
          <w:sz w:val="24"/>
          <w:szCs w:val="24"/>
          <w:lang w:val="en-US" w:eastAsia="zh-CN"/>
        </w:rPr>
        <w:t>3</w:t>
      </w:r>
      <w:r>
        <w:rPr>
          <w:rFonts w:ascii="Times New Roman" w:hAnsi="Times New Roman" w:eastAsia="Times New Roman" w:cs="Times New Roman"/>
          <w:b w:val="0"/>
          <w:bCs w:val="0"/>
          <w:color w:val="000000"/>
          <w:spacing w:val="0"/>
          <w:w w:val="100"/>
          <w:position w:val="0"/>
          <w:sz w:val="24"/>
          <w:szCs w:val="24"/>
        </w:rPr>
        <w:t>0</w:t>
      </w:r>
      <w:r>
        <w:rPr>
          <w:b w:val="0"/>
          <w:bCs w:val="0"/>
          <w:color w:val="000000"/>
          <w:spacing w:val="0"/>
          <w:w w:val="100"/>
          <w:position w:val="0"/>
          <w:sz w:val="24"/>
          <w:szCs w:val="24"/>
        </w:rPr>
        <w:t>各题所给的四个选项</w:t>
      </w:r>
      <w:r>
        <w:rPr>
          <w:rFonts w:ascii="Times New Roman" w:hAnsi="Times New Roman" w:eastAsia="Times New Roman" w:cs="Times New Roman"/>
          <w:b w:val="0"/>
          <w:bCs w:val="0"/>
          <w:color w:val="000000"/>
          <w:spacing w:val="0"/>
          <w:w w:val="100"/>
          <w:position w:val="0"/>
          <w:sz w:val="24"/>
          <w:szCs w:val="24"/>
          <w:lang w:val="en-US" w:eastAsia="en-US" w:bidi="en-US"/>
        </w:rPr>
        <w:t>（A</w:t>
      </w:r>
      <w:r>
        <w:rPr>
          <w:b w:val="0"/>
          <w:bCs w:val="0"/>
          <w:color w:val="000000"/>
          <w:spacing w:val="0"/>
          <w:w w:val="100"/>
          <w:position w:val="0"/>
          <w:sz w:val="24"/>
          <w:szCs w:val="24"/>
          <w:lang w:val="en-US" w:eastAsia="en-US" w:bidi="en-US"/>
        </w:rPr>
        <w:t>、</w:t>
      </w:r>
      <w:r>
        <w:rPr>
          <w:rFonts w:ascii="Times New Roman" w:hAnsi="Times New Roman" w:eastAsia="Times New Roman" w:cs="Times New Roman"/>
          <w:b w:val="0"/>
          <w:bCs w:val="0"/>
          <w:color w:val="000000"/>
          <w:spacing w:val="0"/>
          <w:w w:val="100"/>
          <w:position w:val="0"/>
          <w:sz w:val="24"/>
          <w:szCs w:val="24"/>
          <w:lang w:val="en-US" w:eastAsia="en-US" w:bidi="en-US"/>
        </w:rPr>
        <w:t>B</w:t>
      </w:r>
      <w:r>
        <w:rPr>
          <w:b w:val="0"/>
          <w:bCs w:val="0"/>
          <w:color w:val="000000"/>
          <w:spacing w:val="0"/>
          <w:w w:val="100"/>
          <w:position w:val="0"/>
          <w:sz w:val="24"/>
          <w:szCs w:val="24"/>
          <w:lang w:val="en-US" w:eastAsia="en-US" w:bidi="en-US"/>
        </w:rPr>
        <w:t>、</w:t>
      </w:r>
      <w:r>
        <w:rPr>
          <w:rFonts w:ascii="Times New Roman" w:hAnsi="Times New Roman" w:eastAsia="Times New Roman" w:cs="Times New Roman"/>
          <w:b w:val="0"/>
          <w:bCs w:val="0"/>
          <w:color w:val="000000"/>
          <w:spacing w:val="0"/>
          <w:w w:val="100"/>
          <w:position w:val="0"/>
          <w:sz w:val="24"/>
          <w:szCs w:val="24"/>
          <w:lang w:val="en-US" w:eastAsia="en-US" w:bidi="en-US"/>
        </w:rPr>
        <w:t>C</w:t>
      </w:r>
      <w:r>
        <w:rPr>
          <w:b w:val="0"/>
          <w:bCs w:val="0"/>
          <w:color w:val="000000"/>
          <w:spacing w:val="0"/>
          <w:w w:val="100"/>
          <w:position w:val="0"/>
          <w:sz w:val="24"/>
          <w:szCs w:val="24"/>
        </w:rPr>
        <w:t>和</w:t>
      </w:r>
      <w:r>
        <w:rPr>
          <w:rFonts w:ascii="Times New Roman" w:hAnsi="Times New Roman" w:eastAsia="Times New Roman" w:cs="Times New Roman"/>
          <w:b w:val="0"/>
          <w:bCs w:val="0"/>
          <w:color w:val="000000"/>
          <w:spacing w:val="0"/>
          <w:w w:val="100"/>
          <w:position w:val="0"/>
          <w:sz w:val="24"/>
          <w:szCs w:val="24"/>
          <w:lang w:val="en-US" w:eastAsia="en-US" w:bidi="en-US"/>
        </w:rPr>
        <w:t>D）</w:t>
      </w:r>
      <w:r>
        <w:rPr>
          <w:b w:val="0"/>
          <w:bCs w:val="0"/>
          <w:color w:val="000000"/>
          <w:spacing w:val="0"/>
          <w:w w:val="100"/>
          <w:position w:val="0"/>
          <w:sz w:val="24"/>
          <w:szCs w:val="24"/>
        </w:rPr>
        <w:t>中，选出最佳选项。</w:t>
      </w:r>
      <w:bookmarkEnd w:id="3"/>
      <w:bookmarkEnd w:id="4"/>
      <w:bookmarkEnd w:id="5"/>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There are lots of rules at Selina's school.</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color w:val="000000"/>
          <w:spacing w:val="0"/>
          <w:w w:val="100"/>
          <w:position w:val="0"/>
          <w:sz w:val="24"/>
          <w:szCs w:val="24"/>
          <w:lang w:val="en-US" w:eastAsia="en-US" w:bidi="en-US"/>
        </w:rPr>
        <w:t xml:space="preserve">She agrees with some </w:t>
      </w:r>
      <w:r>
        <w:rPr>
          <w:rFonts w:hint="eastAsia" w:ascii="Times New Roman" w:hAnsi="Times New Roman" w:cs="Times New Roman"/>
          <w:b w:val="0"/>
          <w:bCs w:val="0"/>
          <w:color w:val="000000"/>
          <w:spacing w:val="0"/>
          <w:w w:val="100"/>
          <w:position w:val="0"/>
          <w:sz w:val="24"/>
          <w:szCs w:val="24"/>
          <w:u w:val="single"/>
          <w:lang w:val="en-US" w:eastAsia="zh-CN" w:bidi="en-US"/>
        </w:rPr>
        <w:t>2</w:t>
      </w:r>
      <w:r>
        <w:rPr>
          <w:rFonts w:ascii="Times New Roman" w:hAnsi="Times New Roman" w:eastAsia="Times New Roman" w:cs="Times New Roman"/>
          <w:b w:val="0"/>
          <w:bCs w:val="0"/>
          <w:color w:val="000000"/>
          <w:spacing w:val="0"/>
          <w:w w:val="100"/>
          <w:position w:val="0"/>
          <w:sz w:val="24"/>
          <w:szCs w:val="24"/>
          <w:u w:val="single"/>
          <w:lang w:val="en-US" w:eastAsia="en-US" w:bidi="en-US"/>
        </w:rPr>
        <w:t>1</w:t>
      </w:r>
      <w:r>
        <w:rPr>
          <w:rFonts w:ascii="Times New Roman" w:hAnsi="Times New Roman" w:eastAsia="Times New Roman" w:cs="Times New Roman"/>
          <w:b w:val="0"/>
          <w:bCs w:val="0"/>
          <w:color w:val="000000"/>
          <w:spacing w:val="0"/>
          <w:w w:val="100"/>
          <w:position w:val="0"/>
          <w:sz w:val="24"/>
          <w:szCs w:val="24"/>
          <w:lang w:val="en-US" w:eastAsia="en-US" w:bidi="en-US"/>
        </w:rPr>
        <w:t xml:space="preserve"> them. For example, they can't arrive </w:t>
      </w:r>
      <w:r>
        <w:rPr>
          <w:rFonts w:hint="eastAsia" w:ascii="Times New Roman" w:hAnsi="Times New Roman" w:cs="Times New Roman"/>
          <w:b w:val="0"/>
          <w:bCs w:val="0"/>
          <w:color w:val="000000"/>
          <w:spacing w:val="0"/>
          <w:w w:val="100"/>
          <w:position w:val="0"/>
          <w:sz w:val="24"/>
          <w:szCs w:val="24"/>
          <w:u w:val="single"/>
          <w:lang w:val="en-US" w:eastAsia="zh-CN" w:bidi="en-US"/>
        </w:rPr>
        <w:t>2</w:t>
      </w:r>
      <w:r>
        <w:rPr>
          <w:rFonts w:ascii="Times New Roman" w:hAnsi="Times New Roman" w:eastAsia="Times New Roman" w:cs="Times New Roman"/>
          <w:b w:val="0"/>
          <w:bCs w:val="0"/>
          <w:color w:val="000000"/>
          <w:spacing w:val="0"/>
          <w:w w:val="100"/>
          <w:position w:val="0"/>
          <w:sz w:val="24"/>
          <w:szCs w:val="24"/>
          <w:u w:val="single"/>
          <w:lang w:val="en-US" w:eastAsia="en-US" w:bidi="en-US"/>
        </w:rPr>
        <w:t>2</w:t>
      </w:r>
      <w:r>
        <w:rPr>
          <w:rFonts w:ascii="Times New Roman" w:hAnsi="Times New Roman" w:eastAsia="Times New Roman" w:cs="Times New Roman"/>
          <w:b w:val="0"/>
          <w:bCs w:val="0"/>
          <w:color w:val="000000"/>
          <w:spacing w:val="0"/>
          <w:w w:val="100"/>
          <w:position w:val="0"/>
          <w:sz w:val="24"/>
          <w:szCs w:val="24"/>
          <w:lang w:val="en-US" w:eastAsia="en-US" w:bidi="en-US"/>
        </w:rPr>
        <w:t xml:space="preserve"> </w:t>
      </w:r>
      <w:r>
        <w:rPr>
          <w:rFonts w:ascii="宋体" w:hAnsi="宋体" w:eastAsia="宋体" w:cs="宋体"/>
          <w:b w:val="0"/>
          <w:bCs w:val="0"/>
          <w:color w:val="000000"/>
          <w:spacing w:val="0"/>
          <w:w w:val="100"/>
          <w:position w:val="0"/>
          <w:sz w:val="24"/>
          <w:szCs w:val="24"/>
          <w:lang w:val="en-US" w:eastAsia="en-US" w:bidi="en-US"/>
        </w:rPr>
        <w:t>；</w:t>
      </w:r>
      <w:r>
        <w:rPr>
          <w:rFonts w:ascii="Times New Roman" w:hAnsi="Times New Roman" w:eastAsia="Times New Roman" w:cs="Times New Roman"/>
          <w:b w:val="0"/>
          <w:bCs w:val="0"/>
          <w:color w:val="000000"/>
          <w:spacing w:val="0"/>
          <w:w w:val="100"/>
          <w:position w:val="0"/>
          <w:sz w:val="24"/>
          <w:szCs w:val="24"/>
          <w:lang w:val="en-US" w:eastAsia="en-US" w:bidi="en-US"/>
        </w:rPr>
        <w:t xml:space="preserve"> they can't run in the hallways; ! and they can't eat in class. All </w:t>
      </w:r>
      <w:r>
        <w:rPr>
          <w:rFonts w:hint="eastAsia" w:ascii="Times New Roman" w:hAnsi="Times New Roman" w:cs="Times New Roman"/>
          <w:b w:val="0"/>
          <w:bCs w:val="0"/>
          <w:color w:val="000000"/>
          <w:spacing w:val="0"/>
          <w:w w:val="100"/>
          <w:position w:val="0"/>
          <w:sz w:val="24"/>
          <w:szCs w:val="24"/>
          <w:u w:val="single"/>
          <w:lang w:val="en-US" w:eastAsia="zh-CN" w:bidi="en-US"/>
        </w:rPr>
        <w:t>2</w:t>
      </w:r>
      <w:r>
        <w:rPr>
          <w:rFonts w:ascii="Times New Roman" w:hAnsi="Times New Roman" w:eastAsia="Times New Roman" w:cs="Times New Roman"/>
          <w:b w:val="0"/>
          <w:bCs w:val="0"/>
          <w:color w:val="000000"/>
          <w:spacing w:val="0"/>
          <w:w w:val="100"/>
          <w:position w:val="0"/>
          <w:sz w:val="24"/>
          <w:szCs w:val="24"/>
          <w:u w:val="single"/>
          <w:lang w:val="en-US" w:eastAsia="en-US" w:bidi="en-US"/>
        </w:rPr>
        <w:t>3</w:t>
      </w:r>
      <w:r>
        <w:rPr>
          <w:rFonts w:ascii="Times New Roman" w:hAnsi="Times New Roman" w:eastAsia="Times New Roman" w:cs="Times New Roman"/>
          <w:b w:val="0"/>
          <w:bCs w:val="0"/>
          <w:color w:val="000000"/>
          <w:spacing w:val="0"/>
          <w:w w:val="100"/>
          <w:position w:val="0"/>
          <w:sz w:val="24"/>
          <w:szCs w:val="24"/>
          <w:lang w:val="en-US" w:eastAsia="en-US" w:bidi="en-US"/>
        </w:rPr>
        <w:tab/>
      </w:r>
      <w:r>
        <w:rPr>
          <w:rFonts w:ascii="Times New Roman" w:hAnsi="Times New Roman" w:eastAsia="Times New Roman" w:cs="Times New Roman"/>
          <w:b w:val="0"/>
          <w:bCs w:val="0"/>
          <w:color w:val="000000"/>
          <w:spacing w:val="0"/>
          <w:w w:val="100"/>
          <w:position w:val="0"/>
          <w:sz w:val="24"/>
          <w:szCs w:val="24"/>
          <w:lang w:val="en-US" w:eastAsia="en-US" w:bidi="en-US"/>
        </w:rPr>
        <w:t>rules are okay because they're reasonable</w:t>
      </w:r>
      <w:r>
        <w:rPr>
          <w:rFonts w:ascii="宋体" w:hAnsi="宋体" w:eastAsia="宋体" w:cs="宋体"/>
          <w:b w:val="0"/>
          <w:bCs w:val="0"/>
          <w:color w:val="000000"/>
          <w:spacing w:val="0"/>
          <w:w w:val="100"/>
          <w:position w:val="0"/>
          <w:sz w:val="24"/>
          <w:szCs w:val="24"/>
          <w:lang w:val="zh-TW" w:eastAsia="zh-TW" w:bidi="zh-TW"/>
        </w:rPr>
        <w:t>（合理的）.</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6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 xml:space="preserve">But there are some rules Selina </w:t>
      </w:r>
      <w:r>
        <w:rPr>
          <w:rFonts w:hint="eastAsia" w:ascii="Times New Roman" w:hAnsi="Times New Roman" w:cs="Times New Roman"/>
          <w:b w:val="0"/>
          <w:bCs w:val="0"/>
          <w:color w:val="000000"/>
          <w:spacing w:val="0"/>
          <w:w w:val="100"/>
          <w:position w:val="0"/>
          <w:sz w:val="24"/>
          <w:szCs w:val="24"/>
          <w:u w:val="single"/>
          <w:lang w:val="en-US" w:eastAsia="zh-CN" w:bidi="en-US"/>
        </w:rPr>
        <w:t>2</w:t>
      </w:r>
      <w:r>
        <w:rPr>
          <w:rFonts w:ascii="Times New Roman" w:hAnsi="Times New Roman" w:eastAsia="Times New Roman" w:cs="Times New Roman"/>
          <w:b w:val="0"/>
          <w:bCs w:val="0"/>
          <w:color w:val="000000"/>
          <w:spacing w:val="0"/>
          <w:w w:val="100"/>
          <w:position w:val="0"/>
          <w:sz w:val="24"/>
          <w:szCs w:val="24"/>
          <w:u w:val="single"/>
          <w:lang w:val="en-US" w:eastAsia="en-US" w:bidi="en-US"/>
        </w:rPr>
        <w:t>4</w:t>
      </w:r>
      <w:r>
        <w:rPr>
          <w:rFonts w:ascii="Times New Roman" w:hAnsi="Times New Roman" w:eastAsia="Times New Roman" w:cs="Times New Roman"/>
          <w:b w:val="0"/>
          <w:bCs w:val="0"/>
          <w:color w:val="000000"/>
          <w:spacing w:val="0"/>
          <w:w w:val="100"/>
          <w:position w:val="0"/>
          <w:sz w:val="24"/>
          <w:szCs w:val="24"/>
          <w:lang w:val="en-US" w:eastAsia="en-US" w:bidi="en-US"/>
        </w:rPr>
        <w:t xml:space="preserve"> agree with. For example, at her school they have to wear a uniform </w:t>
      </w:r>
      <w:r>
        <w:rPr>
          <w:rFonts w:ascii="Times New Roman" w:hAnsi="Times New Roman" w:eastAsia="Times New Roman" w:cs="Times New Roman"/>
          <w:b w:val="0"/>
          <w:bCs w:val="0"/>
          <w:color w:val="000000"/>
          <w:spacing w:val="0"/>
          <w:w w:val="100"/>
          <w:position w:val="0"/>
          <w:sz w:val="24"/>
          <w:szCs w:val="24"/>
          <w:lang w:val="zh-TW" w:eastAsia="zh-TW" w:bidi="zh-TW"/>
        </w:rPr>
        <w:t>:</w:t>
      </w:r>
      <w:r>
        <w:rPr>
          <w:rFonts w:ascii="Times New Roman" w:hAnsi="Times New Roman" w:eastAsia="Times New Roman" w:cs="Times New Roman"/>
          <w:b w:val="0"/>
          <w:bCs w:val="0"/>
          <w:color w:val="000000"/>
          <w:spacing w:val="0"/>
          <w:w w:val="100"/>
          <w:position w:val="0"/>
          <w:sz w:val="24"/>
          <w:szCs w:val="24"/>
          <w:lang w:val="en-US" w:eastAsia="en-US" w:bidi="en-US"/>
        </w:rPr>
        <w:t xml:space="preserve">and they can't wear jeans. But she thinks jeans are </w:t>
      </w:r>
      <w:r>
        <w:rPr>
          <w:rFonts w:hint="eastAsia" w:ascii="Times New Roman" w:hAnsi="Times New Roman" w:cs="Times New Roman"/>
          <w:b w:val="0"/>
          <w:bCs w:val="0"/>
          <w:color w:val="000000"/>
          <w:spacing w:val="0"/>
          <w:w w:val="100"/>
          <w:position w:val="0"/>
          <w:sz w:val="24"/>
          <w:szCs w:val="24"/>
          <w:u w:val="single"/>
          <w:lang w:val="en-US" w:eastAsia="zh-CN" w:bidi="en-US"/>
        </w:rPr>
        <w:t>2</w:t>
      </w:r>
      <w:r>
        <w:rPr>
          <w:rFonts w:ascii="Times New Roman" w:hAnsi="Times New Roman" w:eastAsia="Times New Roman" w:cs="Times New Roman"/>
          <w:b w:val="0"/>
          <w:bCs w:val="0"/>
          <w:color w:val="000000"/>
          <w:spacing w:val="0"/>
          <w:w w:val="100"/>
          <w:position w:val="0"/>
          <w:sz w:val="24"/>
          <w:szCs w:val="24"/>
          <w:u w:val="single"/>
          <w:lang w:val="en-US" w:eastAsia="en-US" w:bidi="en-US"/>
        </w:rPr>
        <w:t>5</w:t>
      </w:r>
      <w:r>
        <w:rPr>
          <w:rFonts w:ascii="Times New Roman" w:hAnsi="Times New Roman" w:eastAsia="Times New Roman" w:cs="Times New Roman"/>
          <w:b w:val="0"/>
          <w:bCs w:val="0"/>
          <w:color w:val="000000"/>
          <w:spacing w:val="0"/>
          <w:w w:val="100"/>
          <w:position w:val="0"/>
          <w:sz w:val="24"/>
          <w:szCs w:val="24"/>
          <w:lang w:val="en-US" w:eastAsia="en-US" w:bidi="en-US"/>
        </w:rPr>
        <w:t xml:space="preserve"> because they're comfortable. In school, they can't ;listen to music in art class. Selina doesn't agree with this rule. She thinks </w:t>
      </w:r>
      <w:r>
        <w:rPr>
          <w:rFonts w:hint="eastAsia" w:ascii="Times New Roman" w:hAnsi="Times New Roman" w:cs="Times New Roman"/>
          <w:b w:val="0"/>
          <w:bCs w:val="0"/>
          <w:color w:val="000000"/>
          <w:spacing w:val="0"/>
          <w:w w:val="100"/>
          <w:position w:val="0"/>
          <w:sz w:val="24"/>
          <w:szCs w:val="24"/>
          <w:u w:val="single"/>
          <w:lang w:val="en-US" w:eastAsia="zh-CN" w:bidi="en-US"/>
        </w:rPr>
        <w:t>2</w:t>
      </w:r>
      <w:r>
        <w:rPr>
          <w:rFonts w:ascii="Times New Roman" w:hAnsi="Times New Roman" w:eastAsia="Times New Roman" w:cs="Times New Roman"/>
          <w:b w:val="0"/>
          <w:bCs w:val="0"/>
          <w:color w:val="000000"/>
          <w:spacing w:val="0"/>
          <w:w w:val="100"/>
          <w:position w:val="0"/>
          <w:sz w:val="24"/>
          <w:szCs w:val="24"/>
          <w:u w:val="single"/>
          <w:lang w:val="en-US" w:eastAsia="en-US" w:bidi="en-US"/>
        </w:rPr>
        <w:t>6</w:t>
      </w:r>
      <w:r>
        <w:rPr>
          <w:rFonts w:ascii="Times New Roman" w:hAnsi="Times New Roman" w:eastAsia="Times New Roman" w:cs="Times New Roman"/>
          <w:b w:val="0"/>
          <w:bCs w:val="0"/>
          <w:color w:val="000000"/>
          <w:spacing w:val="0"/>
          <w:w w:val="100"/>
          <w:position w:val="0"/>
          <w:sz w:val="24"/>
          <w:szCs w:val="24"/>
          <w:lang w:val="en-US" w:eastAsia="en-US" w:bidi="en-US"/>
        </w:rPr>
        <w:t xml:space="preserve"> music in art class is okay.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6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 xml:space="preserve">Selina </w:t>
      </w:r>
      <w:r>
        <w:rPr>
          <w:rFonts w:hint="eastAsia" w:ascii="Times New Roman" w:hAnsi="Times New Roman" w:cs="Times New Roman"/>
          <w:b w:val="0"/>
          <w:bCs w:val="0"/>
          <w:i w:val="0"/>
          <w:iCs w:val="0"/>
          <w:color w:val="000000"/>
          <w:spacing w:val="0"/>
          <w:w w:val="100"/>
          <w:position w:val="0"/>
          <w:sz w:val="24"/>
          <w:szCs w:val="24"/>
          <w:u w:val="single"/>
          <w:lang w:val="en-US" w:eastAsia="zh-CN" w:bidi="en-US"/>
        </w:rPr>
        <w:t>2</w:t>
      </w:r>
      <w:r>
        <w:rPr>
          <w:rFonts w:ascii="Times New Roman" w:hAnsi="Times New Roman" w:eastAsia="Times New Roman" w:cs="Times New Roman"/>
          <w:b w:val="0"/>
          <w:bCs w:val="0"/>
          <w:i w:val="0"/>
          <w:iCs w:val="0"/>
          <w:color w:val="000000"/>
          <w:spacing w:val="0"/>
          <w:w w:val="100"/>
          <w:position w:val="0"/>
          <w:sz w:val="24"/>
          <w:szCs w:val="24"/>
          <w:u w:val="single"/>
          <w:lang w:val="en-US" w:eastAsia="en-US" w:bidi="en-US"/>
        </w:rPr>
        <w:t>7</w:t>
      </w:r>
      <w:r>
        <w:rPr>
          <w:rFonts w:ascii="Times New Roman" w:hAnsi="Times New Roman" w:eastAsia="Times New Roman" w:cs="Times New Roman"/>
          <w:b w:val="0"/>
          <w:bCs w:val="0"/>
          <w:color w:val="000000"/>
          <w:spacing w:val="0"/>
          <w:w w:val="100"/>
          <w:position w:val="0"/>
          <w:sz w:val="24"/>
          <w:szCs w:val="24"/>
          <w:lang w:val="en-US" w:eastAsia="en-US" w:bidi="en-US"/>
        </w:rPr>
        <w:t xml:space="preserve"> has to follow some rules at home. For example,, </w:t>
      </w:r>
      <w:r>
        <w:rPr>
          <w:rFonts w:hint="eastAsia" w:ascii="Times New Roman" w:hAnsi="Times New Roman" w:cs="Times New Roman"/>
          <w:b w:val="0"/>
          <w:bCs w:val="0"/>
          <w:color w:val="000000"/>
          <w:spacing w:val="0"/>
          <w:w w:val="100"/>
          <w:position w:val="0"/>
          <w:sz w:val="24"/>
          <w:szCs w:val="24"/>
          <w:u w:val="single"/>
          <w:lang w:val="en-US" w:eastAsia="zh-CN" w:bidi="en-US"/>
        </w:rPr>
        <w:t>2</w:t>
      </w:r>
      <w:r>
        <w:rPr>
          <w:rFonts w:ascii="Times New Roman" w:hAnsi="Times New Roman" w:eastAsia="Times New Roman" w:cs="Times New Roman"/>
          <w:b w:val="0"/>
          <w:bCs w:val="0"/>
          <w:color w:val="000000"/>
          <w:spacing w:val="0"/>
          <w:w w:val="100"/>
          <w:position w:val="0"/>
          <w:sz w:val="24"/>
          <w:szCs w:val="24"/>
          <w:u w:val="single"/>
          <w:lang w:val="en-US" w:eastAsia="en-US" w:bidi="en-US"/>
        </w:rPr>
        <w:t>8</w:t>
      </w:r>
      <w:r>
        <w:rPr>
          <w:rFonts w:ascii="Times New Roman" w:hAnsi="Times New Roman" w:eastAsia="Times New Roman" w:cs="Times New Roman"/>
          <w:b w:val="0"/>
          <w:bCs w:val="0"/>
          <w:color w:val="000000"/>
          <w:spacing w:val="0"/>
          <w:w w:val="100"/>
          <w:position w:val="0"/>
          <w:sz w:val="24"/>
          <w:szCs w:val="24"/>
          <w:lang w:val="en-US" w:eastAsia="en-US" w:bidi="en-US"/>
        </w:rPr>
        <w:t xml:space="preserve"> she wants to watch TV, she has to </w:t>
      </w:r>
      <w:r>
        <w:rPr>
          <w:rFonts w:ascii="Times New Roman" w:hAnsi="Times New Roman" w:eastAsia="Times New Roman" w:cs="Times New Roman"/>
          <w:b w:val="0"/>
          <w:bCs w:val="0"/>
          <w:color w:val="000000"/>
          <w:spacing w:val="0"/>
          <w:w w:val="100"/>
          <w:position w:val="0"/>
          <w:sz w:val="24"/>
          <w:szCs w:val="24"/>
          <w:lang w:val="zh-TW" w:eastAsia="zh-TW" w:bidi="zh-TW"/>
        </w:rPr>
        <w:t>:</w:t>
      </w:r>
      <w:r>
        <w:rPr>
          <w:rFonts w:ascii="Times New Roman" w:hAnsi="Times New Roman" w:eastAsia="Times New Roman" w:cs="Times New Roman"/>
          <w:b w:val="0"/>
          <w:bCs w:val="0"/>
          <w:color w:val="000000"/>
          <w:spacing w:val="0"/>
          <w:w w:val="100"/>
          <w:position w:val="0"/>
          <w:sz w:val="24"/>
          <w:szCs w:val="24"/>
          <w:lang w:val="en-US" w:eastAsia="en-US" w:bidi="en-US"/>
        </w:rPr>
        <w:t xml:space="preserve">finish her homework first. And she can't go out with her friends </w:t>
      </w:r>
      <w:r>
        <w:rPr>
          <w:rFonts w:hint="eastAsia" w:ascii="Times New Roman" w:hAnsi="Times New Roman" w:cs="Times New Roman"/>
          <w:b w:val="0"/>
          <w:bCs w:val="0"/>
          <w:color w:val="000000"/>
          <w:spacing w:val="0"/>
          <w:w w:val="100"/>
          <w:position w:val="0"/>
          <w:sz w:val="24"/>
          <w:szCs w:val="24"/>
          <w:u w:val="single"/>
          <w:lang w:val="en-US" w:eastAsia="zh-CN" w:bidi="en-US"/>
        </w:rPr>
        <w:t>2</w:t>
      </w:r>
      <w:r>
        <w:rPr>
          <w:rFonts w:ascii="Times New Roman" w:hAnsi="Times New Roman" w:eastAsia="Times New Roman" w:cs="Times New Roman"/>
          <w:b w:val="0"/>
          <w:bCs w:val="0"/>
          <w:color w:val="000000"/>
          <w:spacing w:val="0"/>
          <w:w w:val="100"/>
          <w:position w:val="0"/>
          <w:sz w:val="24"/>
          <w:szCs w:val="24"/>
          <w:u w:val="single"/>
          <w:lang w:val="en-US" w:eastAsia="en-US" w:bidi="en-US"/>
        </w:rPr>
        <w:t>9</w:t>
      </w:r>
      <w:r>
        <w:rPr>
          <w:rFonts w:ascii="Times New Roman" w:hAnsi="Times New Roman" w:eastAsia="Times New Roman" w:cs="Times New Roman"/>
          <w:b w:val="0"/>
          <w:bCs w:val="0"/>
          <w:color w:val="000000"/>
          <w:spacing w:val="0"/>
          <w:w w:val="100"/>
          <w:position w:val="0"/>
          <w:sz w:val="24"/>
          <w:szCs w:val="24"/>
          <w:lang w:val="en-US" w:eastAsia="en-US" w:bidi="en-US"/>
        </w:rPr>
        <w:t xml:space="preserve"> school nights, that is, from Monday to </w:t>
      </w:r>
      <w:r>
        <w:rPr>
          <w:rFonts w:ascii="Times New Roman" w:hAnsi="Times New Roman" w:eastAsia="Times New Roman" w:cs="Times New Roman"/>
          <w:b w:val="0"/>
          <w:bCs w:val="0"/>
          <w:color w:val="000000"/>
          <w:spacing w:val="0"/>
          <w:w w:val="100"/>
          <w:position w:val="0"/>
          <w:sz w:val="24"/>
          <w:szCs w:val="24"/>
          <w:lang w:val="zh-TW" w:eastAsia="zh-TW" w:bidi="zh-TW"/>
        </w:rPr>
        <w:t>:</w:t>
      </w:r>
      <w:r>
        <w:rPr>
          <w:rFonts w:ascii="Times New Roman" w:hAnsi="Times New Roman" w:eastAsia="Times New Roman" w:cs="Times New Roman"/>
          <w:b w:val="0"/>
          <w:bCs w:val="0"/>
          <w:color w:val="000000"/>
          <w:spacing w:val="0"/>
          <w:w w:val="100"/>
          <w:position w:val="0"/>
          <w:sz w:val="24"/>
          <w:szCs w:val="24"/>
          <w:lang w:val="en-US" w:eastAsia="en-US" w:bidi="en-US"/>
        </w:rPr>
        <w:t xml:space="preserve">Friday. She also has to clean her room </w:t>
      </w:r>
      <w:r>
        <w:rPr>
          <w:rFonts w:hint="eastAsia" w:ascii="Times New Roman" w:hAnsi="Times New Roman" w:cs="Times New Roman"/>
          <w:b w:val="0"/>
          <w:bCs w:val="0"/>
          <w:color w:val="000000"/>
          <w:spacing w:val="0"/>
          <w:w w:val="100"/>
          <w:position w:val="0"/>
          <w:sz w:val="24"/>
          <w:szCs w:val="24"/>
          <w:u w:val="single"/>
          <w:lang w:val="en-US" w:eastAsia="zh-CN" w:bidi="en-US"/>
        </w:rPr>
        <w:t>3</w:t>
      </w:r>
      <w:r>
        <w:rPr>
          <w:rFonts w:ascii="Times New Roman" w:hAnsi="Times New Roman" w:eastAsia="Times New Roman" w:cs="Times New Roman"/>
          <w:b w:val="0"/>
          <w:bCs w:val="0"/>
          <w:color w:val="000000"/>
          <w:spacing w:val="0"/>
          <w:w w:val="100"/>
          <w:position w:val="0"/>
          <w:sz w:val="24"/>
          <w:szCs w:val="24"/>
          <w:u w:val="single"/>
          <w:lang w:val="en-US" w:eastAsia="en-US" w:bidi="en-US"/>
        </w:rPr>
        <w:t>0</w:t>
      </w:r>
      <w:r>
        <w:rPr>
          <w:rFonts w:ascii="Times New Roman" w:hAnsi="Times New Roman" w:eastAsia="Times New Roman" w:cs="Times New Roman"/>
          <w:b w:val="0"/>
          <w:bCs w:val="0"/>
          <w:color w:val="000000"/>
          <w:spacing w:val="0"/>
          <w:w w:val="100"/>
          <w:position w:val="0"/>
          <w:sz w:val="24"/>
          <w:szCs w:val="24"/>
          <w:lang w:val="en-US" w:eastAsia="en-US" w:bidi="en-US"/>
        </w:rPr>
        <w:t xml:space="preserve"> week. Luckily, she doesn't have to take out the trash（</w:t>
      </w:r>
      <w:r>
        <w:rPr>
          <w:rFonts w:ascii="宋体" w:hAnsi="宋体" w:eastAsia="宋体" w:cs="宋体"/>
          <w:b w:val="0"/>
          <w:bCs w:val="0"/>
          <w:color w:val="000000"/>
          <w:spacing w:val="0"/>
          <w:w w:val="100"/>
          <w:position w:val="0"/>
          <w:sz w:val="24"/>
          <w:szCs w:val="24"/>
          <w:lang w:val="zh-TW" w:eastAsia="zh-TW" w:bidi="zh-TW"/>
        </w:rPr>
        <w:t>垃圾）</w:t>
      </w:r>
      <w:r>
        <w:rPr>
          <w:rFonts w:ascii="宋体" w:hAnsi="宋体" w:eastAsia="宋体" w:cs="宋体"/>
          <w:b w:val="0"/>
          <w:bCs w:val="0"/>
          <w:color w:val="000000"/>
          <w:spacing w:val="0"/>
          <w:w w:val="100"/>
          <w:position w:val="0"/>
          <w:sz w:val="24"/>
          <w:szCs w:val="24"/>
          <w:lang w:val="en-US" w:eastAsia="en-US" w:bidi="en-US"/>
        </w:rPr>
        <w:t>.</w:t>
      </w:r>
      <w:r>
        <w:rPr>
          <w:rFonts w:ascii="Times New Roman" w:hAnsi="Times New Roman" w:eastAsia="Times New Roman" w:cs="Times New Roman"/>
          <w:b w:val="0"/>
          <w:bCs w:val="0"/>
          <w:color w:val="000000"/>
          <w:spacing w:val="0"/>
          <w:w w:val="100"/>
          <w:position w:val="0"/>
          <w:sz w:val="24"/>
          <w:szCs w:val="24"/>
          <w:lang w:val="en-US" w:eastAsia="en-US" w:bidi="en-US"/>
        </w:rPr>
        <w:t>She ? hates it.</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2</w:t>
      </w:r>
      <w:r>
        <w:rPr>
          <w:rFonts w:ascii="Times New Roman" w:hAnsi="Times New Roman" w:eastAsia="Times New Roman" w:cs="Times New Roman"/>
          <w:b w:val="0"/>
          <w:bCs w:val="0"/>
          <w:color w:val="000000"/>
          <w:spacing w:val="0"/>
          <w:w w:val="100"/>
          <w:position w:val="0"/>
          <w:sz w:val="24"/>
          <w:szCs w:val="24"/>
          <w:lang w:val="en-US" w:eastAsia="en-US" w:bidi="en-US"/>
        </w:rPr>
        <w:t>1. A. of</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color w:val="000000"/>
          <w:spacing w:val="0"/>
          <w:w w:val="100"/>
          <w:position w:val="0"/>
          <w:sz w:val="24"/>
          <w:szCs w:val="24"/>
          <w:lang w:val="en-US" w:eastAsia="en-US" w:bidi="en-US"/>
        </w:rPr>
        <w:t>B. from</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color w:val="000000"/>
          <w:spacing w:val="0"/>
          <w:w w:val="100"/>
          <w:position w:val="0"/>
          <w:sz w:val="24"/>
          <w:szCs w:val="24"/>
          <w:lang w:val="en-US" w:eastAsia="en-US" w:bidi="en-US"/>
        </w:rPr>
        <w:t>C. to</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ascii="Times New Roman" w:hAnsi="Times New Roman" w:eastAsia="Times New Roman" w:cs="Times New Roman"/>
          <w:b w:val="0"/>
          <w:bCs w:val="0"/>
          <w:color w:val="000000"/>
          <w:spacing w:val="0"/>
          <w:w w:val="100"/>
          <w:position w:val="0"/>
          <w:sz w:val="24"/>
          <w:szCs w:val="24"/>
          <w:lang w:val="en-US" w:eastAsia="en-US" w:bidi="en-US"/>
        </w:rPr>
        <w:t>D. under</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2</w:t>
      </w:r>
      <w:r>
        <w:rPr>
          <w:rFonts w:hint="eastAsia" w:ascii="Times New Roman" w:hAnsi="Times New Roman" w:eastAsia="Times New Roman" w:cs="Times New Roman"/>
          <w:b w:val="0"/>
          <w:bCs w:val="0"/>
          <w:color w:val="000000"/>
          <w:spacing w:val="0"/>
          <w:w w:val="100"/>
          <w:position w:val="0"/>
          <w:sz w:val="24"/>
          <w:szCs w:val="24"/>
          <w:lang w:val="en-US" w:eastAsia="en-US" w:bidi="en-US"/>
        </w:rPr>
        <w:t>2. A. busily</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 late</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C. scary</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D. happily</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2</w:t>
      </w:r>
      <w:r>
        <w:rPr>
          <w:rFonts w:hint="eastAsia" w:ascii="Times New Roman" w:hAnsi="Times New Roman" w:eastAsia="Times New Roman" w:cs="Times New Roman"/>
          <w:b w:val="0"/>
          <w:bCs w:val="0"/>
          <w:color w:val="000000"/>
          <w:spacing w:val="0"/>
          <w:w w:val="100"/>
          <w:position w:val="0"/>
          <w:sz w:val="24"/>
          <w:szCs w:val="24"/>
          <w:lang w:val="en-US" w:eastAsia="en-US" w:bidi="en-US"/>
        </w:rPr>
        <w:t>3. A. this</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 that</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C.these</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D.it</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2</w:t>
      </w:r>
      <w:r>
        <w:rPr>
          <w:rFonts w:hint="eastAsia" w:ascii="Times New Roman" w:hAnsi="Times New Roman" w:eastAsia="Times New Roman" w:cs="Times New Roman"/>
          <w:b w:val="0"/>
          <w:bCs w:val="0"/>
          <w:color w:val="000000"/>
          <w:spacing w:val="0"/>
          <w:w w:val="100"/>
          <w:position w:val="0"/>
          <w:sz w:val="24"/>
          <w:szCs w:val="24"/>
          <w:lang w:val="en-US" w:eastAsia="en-US" w:bidi="en-US"/>
        </w:rPr>
        <w:t>4. A. didn't</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 isn</w:t>
      </w:r>
      <w:r>
        <w:rPr>
          <w:rFonts w:hint="eastAsia" w:ascii="Times New Roman" w:hAnsi="Times New Roman" w:cs="Times New Roman"/>
          <w:b w:val="0"/>
          <w:bCs w:val="0"/>
          <w:color w:val="000000"/>
          <w:spacing w:val="0"/>
          <w:w w:val="100"/>
          <w:position w:val="0"/>
          <w:sz w:val="24"/>
          <w:szCs w:val="24"/>
          <w:lang w:val="en-US" w:eastAsia="zh-CN" w:bidi="en-US"/>
        </w:rPr>
        <w:t>’</w:t>
      </w:r>
      <w:r>
        <w:rPr>
          <w:rFonts w:hint="eastAsia" w:ascii="Times New Roman" w:hAnsi="Times New Roman" w:eastAsia="Times New Roman" w:cs="Times New Roman"/>
          <w:b w:val="0"/>
          <w:bCs w:val="0"/>
          <w:color w:val="000000"/>
          <w:spacing w:val="0"/>
          <w:w w:val="100"/>
          <w:position w:val="0"/>
          <w:sz w:val="24"/>
          <w:szCs w:val="24"/>
          <w:lang w:val="en-US" w:eastAsia="en-US" w:bidi="en-US"/>
        </w:rPr>
        <w:t>t</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C. don't</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D. doesn't</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2</w:t>
      </w:r>
      <w:r>
        <w:rPr>
          <w:rFonts w:hint="eastAsia" w:ascii="Times New Roman" w:hAnsi="Times New Roman" w:eastAsia="Times New Roman" w:cs="Times New Roman"/>
          <w:b w:val="0"/>
          <w:bCs w:val="0"/>
          <w:color w:val="000000"/>
          <w:spacing w:val="0"/>
          <w:w w:val="100"/>
          <w:position w:val="0"/>
          <w:sz w:val="24"/>
          <w:szCs w:val="24"/>
          <w:lang w:val="en-US" w:eastAsia="en-US" w:bidi="en-US"/>
        </w:rPr>
        <w:t>5. A. good</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 heavy</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C. bad</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D. expensive</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2</w:t>
      </w:r>
      <w:r>
        <w:rPr>
          <w:rFonts w:hint="eastAsia" w:ascii="Times New Roman" w:hAnsi="Times New Roman" w:eastAsia="Times New Roman" w:cs="Times New Roman"/>
          <w:b w:val="0"/>
          <w:bCs w:val="0"/>
          <w:color w:val="000000"/>
          <w:spacing w:val="0"/>
          <w:w w:val="100"/>
          <w:position w:val="0"/>
          <w:sz w:val="24"/>
          <w:szCs w:val="24"/>
          <w:lang w:val="en-US" w:eastAsia="en-US" w:bidi="en-US"/>
        </w:rPr>
        <w:t>6. A. listening</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 listening to</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C. listen to</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r>
        <w:rPr>
          <w:rFonts w:hint="eastAsia" w:ascii="Times New Roman" w:hAnsi="Times New Roman" w:eastAsia="Times New Roman" w:cs="Times New Roman"/>
          <w:b w:val="0"/>
          <w:bCs w:val="0"/>
          <w:color w:val="000000"/>
          <w:spacing w:val="0"/>
          <w:w w:val="100"/>
          <w:position w:val="0"/>
          <w:sz w:val="24"/>
          <w:szCs w:val="24"/>
          <w:lang w:val="en-US" w:eastAsia="en-US" w:bidi="en-US"/>
        </w:rPr>
        <w:t>D. listen</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2</w:t>
      </w:r>
      <w:r>
        <w:rPr>
          <w:rFonts w:hint="eastAsia" w:ascii="Times New Roman" w:hAnsi="Times New Roman" w:eastAsia="Times New Roman" w:cs="Times New Roman"/>
          <w:b w:val="0"/>
          <w:bCs w:val="0"/>
          <w:color w:val="000000"/>
          <w:spacing w:val="0"/>
          <w:w w:val="100"/>
          <w:position w:val="0"/>
          <w:sz w:val="24"/>
          <w:szCs w:val="24"/>
          <w:lang w:val="en-US" w:eastAsia="en-US" w:bidi="en-US"/>
        </w:rPr>
        <w:t>7. A. too</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 else</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r>
        <w:rPr>
          <w:rFonts w:hint="eastAsia" w:ascii="Times New Roman" w:hAnsi="Times New Roman" w:cs="Times New Roman"/>
          <w:b w:val="0"/>
          <w:bCs w:val="0"/>
          <w:color w:val="000000"/>
          <w:spacing w:val="0"/>
          <w:w w:val="100"/>
          <w:position w:val="0"/>
          <w:sz w:val="24"/>
          <w:szCs w:val="24"/>
          <w:lang w:val="en-US" w:eastAsia="zh-CN" w:bidi="en-US"/>
        </w:rPr>
        <w:t xml:space="preserve">      C</w:t>
      </w:r>
      <w:r>
        <w:rPr>
          <w:rFonts w:hint="eastAsia" w:ascii="Times New Roman" w:hAnsi="Times New Roman" w:eastAsia="Times New Roman" w:cs="Times New Roman"/>
          <w:b w:val="0"/>
          <w:bCs w:val="0"/>
          <w:color w:val="000000"/>
          <w:spacing w:val="0"/>
          <w:w w:val="100"/>
          <w:position w:val="0"/>
          <w:sz w:val="24"/>
          <w:szCs w:val="24"/>
          <w:lang w:val="en-US" w:eastAsia="en-US" w:bidi="en-US"/>
        </w:rPr>
        <w:t>. also</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D. other</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2</w:t>
      </w:r>
      <w:r>
        <w:rPr>
          <w:rFonts w:hint="eastAsia" w:ascii="Times New Roman" w:hAnsi="Times New Roman" w:eastAsia="Times New Roman" w:cs="Times New Roman"/>
          <w:b w:val="0"/>
          <w:bCs w:val="0"/>
          <w:color w:val="000000"/>
          <w:spacing w:val="0"/>
          <w:w w:val="100"/>
          <w:position w:val="0"/>
          <w:sz w:val="24"/>
          <w:szCs w:val="24"/>
          <w:lang w:val="en-US" w:eastAsia="en-US" w:bidi="en-US"/>
        </w:rPr>
        <w:t>8. A. because</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 so</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C. but</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D.if</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2</w:t>
      </w:r>
      <w:r>
        <w:rPr>
          <w:rFonts w:hint="eastAsia" w:ascii="Times New Roman" w:hAnsi="Times New Roman" w:eastAsia="Times New Roman" w:cs="Times New Roman"/>
          <w:b w:val="0"/>
          <w:bCs w:val="0"/>
          <w:color w:val="000000"/>
          <w:spacing w:val="0"/>
          <w:w w:val="100"/>
          <w:position w:val="0"/>
          <w:sz w:val="24"/>
          <w:szCs w:val="24"/>
          <w:lang w:val="en-US" w:eastAsia="en-US" w:bidi="en-US"/>
        </w:rPr>
        <w:t>9. A. on</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B.in</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C.at</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r>
        <w:rPr>
          <w:rFonts w:hint="eastAsia" w:ascii="Times New Roman" w:hAnsi="Times New Roman" w:eastAsia="Times New Roman" w:cs="Times New Roman"/>
          <w:b w:val="0"/>
          <w:bCs w:val="0"/>
          <w:color w:val="000000"/>
          <w:spacing w:val="0"/>
          <w:w w:val="100"/>
          <w:position w:val="0"/>
          <w:sz w:val="24"/>
          <w:szCs w:val="24"/>
          <w:lang w:val="en-US" w:eastAsia="en-US" w:bidi="en-US"/>
        </w:rPr>
        <w:t>D. with</w:t>
      </w:r>
    </w:p>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3</w:t>
      </w:r>
      <w:r>
        <w:rPr>
          <w:rFonts w:hint="eastAsia" w:ascii="Times New Roman" w:hAnsi="Times New Roman" w:eastAsia="Times New Roman" w:cs="Times New Roman"/>
          <w:b w:val="0"/>
          <w:bCs w:val="0"/>
          <w:color w:val="000000"/>
          <w:spacing w:val="0"/>
          <w:w w:val="100"/>
          <w:position w:val="0"/>
          <w:sz w:val="24"/>
          <w:szCs w:val="24"/>
          <w:lang w:val="en-US" w:eastAsia="en-US" w:bidi="en-US"/>
        </w:rPr>
        <w:t>0. A. two</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 next</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C. every</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D. last</w:t>
      </w:r>
    </w:p>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0"/>
        <w:jc w:val="both"/>
        <w:textAlignment w:val="auto"/>
        <w:rPr>
          <w:b w:val="0"/>
          <w:bCs w:val="0"/>
          <w:sz w:val="24"/>
          <w:szCs w:val="24"/>
        </w:rPr>
      </w:pPr>
      <w:r>
        <w:rPr>
          <w:rFonts w:hint="eastAsia"/>
          <w:b w:val="0"/>
          <w:bCs w:val="0"/>
          <w:color w:val="000000"/>
          <w:spacing w:val="0"/>
          <w:w w:val="100"/>
          <w:position w:val="0"/>
          <w:sz w:val="24"/>
          <w:szCs w:val="24"/>
          <w:lang w:val="en-US" w:eastAsia="zh-CN"/>
        </w:rPr>
        <w:t>二、阅读理解</w:t>
      </w:r>
      <w:r>
        <w:rPr>
          <w:b w:val="0"/>
          <w:bCs w:val="0"/>
          <w:color w:val="000000"/>
          <w:spacing w:val="0"/>
          <w:w w:val="100"/>
          <w:position w:val="0"/>
          <w:sz w:val="24"/>
          <w:szCs w:val="24"/>
        </w:rPr>
        <w:t>（共</w:t>
      </w:r>
      <w:r>
        <w:rPr>
          <w:rFonts w:hint="eastAsia" w:ascii="Times New Roman" w:hAnsi="Times New Roman" w:cs="Times New Roman"/>
          <w:b w:val="0"/>
          <w:bCs w:val="0"/>
          <w:color w:val="000000"/>
          <w:spacing w:val="0"/>
          <w:w w:val="100"/>
          <w:position w:val="0"/>
          <w:sz w:val="24"/>
          <w:szCs w:val="24"/>
          <w:lang w:val="en-US" w:eastAsia="zh-CN" w:bidi="en-US"/>
        </w:rPr>
        <w:t>15</w:t>
      </w:r>
      <w:r>
        <w:rPr>
          <w:b w:val="0"/>
          <w:bCs w:val="0"/>
          <w:color w:val="000000"/>
          <w:spacing w:val="0"/>
          <w:w w:val="100"/>
          <w:position w:val="0"/>
          <w:sz w:val="24"/>
          <w:szCs w:val="24"/>
        </w:rPr>
        <w:t>小题,每小题</w:t>
      </w:r>
      <w:r>
        <w:rPr>
          <w:rFonts w:hint="eastAsia" w:ascii="Times New Roman" w:hAnsi="Times New Roman" w:cs="Times New Roman"/>
          <w:b w:val="0"/>
          <w:bCs w:val="0"/>
          <w:color w:val="000000"/>
          <w:spacing w:val="0"/>
          <w:w w:val="100"/>
          <w:position w:val="0"/>
          <w:sz w:val="24"/>
          <w:szCs w:val="24"/>
          <w:lang w:val="en-US" w:eastAsia="zh-CN" w:bidi="en-US"/>
        </w:rPr>
        <w:t>2</w:t>
      </w:r>
      <w:r>
        <w:rPr>
          <w:b w:val="0"/>
          <w:bCs w:val="0"/>
          <w:color w:val="000000"/>
          <w:spacing w:val="0"/>
          <w:w w:val="100"/>
          <w:position w:val="0"/>
          <w:sz w:val="24"/>
          <w:szCs w:val="24"/>
        </w:rPr>
        <w:t>分，满分</w:t>
      </w:r>
      <w:r>
        <w:rPr>
          <w:rFonts w:hint="eastAsia" w:ascii="Times New Roman" w:hAnsi="Times New Roman" w:cs="Times New Roman"/>
          <w:b w:val="0"/>
          <w:bCs w:val="0"/>
          <w:color w:val="000000"/>
          <w:spacing w:val="0"/>
          <w:w w:val="100"/>
          <w:position w:val="0"/>
          <w:sz w:val="24"/>
          <w:szCs w:val="24"/>
          <w:lang w:val="en-US" w:eastAsia="zh-CN" w:bidi="en-US"/>
        </w:rPr>
        <w:t>30</w:t>
      </w:r>
      <w:r>
        <w:rPr>
          <w:b w:val="0"/>
          <w:bCs w:val="0"/>
          <w:color w:val="000000"/>
          <w:spacing w:val="0"/>
          <w:w w:val="100"/>
          <w:position w:val="0"/>
          <w:sz w:val="24"/>
          <w:szCs w:val="24"/>
        </w:rPr>
        <w:t>分）</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0"/>
        <w:jc w:val="center"/>
        <w:textAlignment w:val="auto"/>
        <w:rPr>
          <w:rFonts w:hint="eastAsia" w:ascii="Times New Roman" w:hAnsi="Times New Roman" w:eastAsia="宋体" w:cs="Times New Roman"/>
          <w:b/>
          <w:bCs/>
          <w:color w:val="000000"/>
          <w:spacing w:val="0"/>
          <w:w w:val="100"/>
          <w:position w:val="0"/>
          <w:sz w:val="24"/>
          <w:szCs w:val="24"/>
          <w:lang w:val="en-US" w:eastAsia="zh-CN" w:bidi="en-US"/>
        </w:rPr>
      </w:pPr>
      <w:r>
        <w:rPr>
          <w:rFonts w:hint="eastAsia" w:ascii="Times New Roman" w:hAnsi="Times New Roman" w:cs="Times New Roman"/>
          <w:b/>
          <w:bCs/>
          <w:color w:val="000000"/>
          <w:spacing w:val="0"/>
          <w:w w:val="100"/>
          <w:position w:val="0"/>
          <w:sz w:val="24"/>
          <w:szCs w:val="24"/>
          <w:lang w:val="en-US" w:eastAsia="zh-CN" w:bidi="en-US"/>
        </w:rPr>
        <w:t>A</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阅读下面短文，从21-23各题所给的四个选项中，选出最佳答案。</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Tom and Mike are good friends. They are kind to children. They want to find summer jobs. One day Tom tells Mike</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that Beidaihe Kids Summer Camp needs help with sports, music and computers. They are both very glad to hear(听说)this,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Tom can play basketball and volleyball, and he can swim, too. Mike can play the violin, the trumpet, the drums and the guitar. Tom and Mike like computers very much. Can they join the Summer Camp?</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240" w:firstLineChars="1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3</w:t>
      </w:r>
      <w:r>
        <w:rPr>
          <w:rFonts w:hint="eastAsia" w:ascii="Times New Roman" w:hAnsi="Times New Roman" w:eastAsia="Times New Roman" w:cs="Times New Roman"/>
          <w:b w:val="0"/>
          <w:bCs w:val="0"/>
          <w:color w:val="000000"/>
          <w:spacing w:val="0"/>
          <w:w w:val="100"/>
          <w:position w:val="0"/>
          <w:sz w:val="24"/>
          <w:szCs w:val="24"/>
          <w:lang w:val="en-US" w:eastAsia="en-US" w:bidi="en-US"/>
        </w:rPr>
        <w:t>1. Tom and Mike want to</w:t>
      </w:r>
      <w:r>
        <w:rPr>
          <w:rFonts w:hint="eastAsia" w:ascii="Times New Roman" w:hAnsi="Times New Roman" w:eastAsia="Times New Roman" w:cs="Times New Roman"/>
          <w:b w:val="0"/>
          <w:bCs w:val="0"/>
          <w:color w:val="000000"/>
          <w:spacing w:val="0"/>
          <w:w w:val="100"/>
          <w:position w:val="0"/>
          <w:sz w:val="24"/>
          <w:szCs w:val="24"/>
          <w:u w:val="single"/>
          <w:lang w:val="en-US" w:eastAsia="en-US" w:bidi="en-US"/>
        </w:rPr>
        <w:t xml:space="preserve"> </w:t>
      </w:r>
      <w:r>
        <w:rPr>
          <w:rFonts w:hint="eastAsia" w:ascii="Times New Roman" w:hAnsi="Times New Roman" w:eastAsia="Times New Roman" w:cs="Times New Roman"/>
          <w:b w:val="0"/>
          <w:bCs w:val="0"/>
          <w:color w:val="000000"/>
          <w:spacing w:val="0"/>
          <w:w w:val="100"/>
          <w:position w:val="0"/>
          <w:sz w:val="24"/>
          <w:szCs w:val="24"/>
          <w:u w:val="single"/>
          <w:lang w:val="en-US" w:eastAsia="en-US" w:bidi="en-US"/>
        </w:rPr>
        <w:tab/>
      </w:r>
      <w:r>
        <w:rPr>
          <w:rFonts w:hint="eastAsia" w:ascii="Times New Roman" w:hAnsi="Times New Roman" w:eastAsia="Times New Roman" w:cs="Times New Roman"/>
          <w:b w:val="0"/>
          <w:bCs w:val="0"/>
          <w:color w:val="000000"/>
          <w:spacing w:val="0"/>
          <w:w w:val="100"/>
          <w:position w:val="0"/>
          <w:sz w:val="24"/>
          <w:szCs w:val="24"/>
          <w:lang w:val="en-US" w:eastAsia="en-US" w:bidi="en-US"/>
        </w:rPr>
        <w:t>.</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default" w:ascii="Times New Roman" w:hAnsi="Times New Roman" w:eastAsia="宋体"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 xml:space="preserve">A.help with sports,music and computers   </w:t>
      </w:r>
      <w:r>
        <w:rPr>
          <w:rFonts w:hint="eastAsia" w:ascii="Times New Roman" w:hAnsi="Times New Roman" w:eastAsia="Times New Roman" w:cs="Times New Roman"/>
          <w:b w:val="0"/>
          <w:bCs w:val="0"/>
          <w:color w:val="000000"/>
          <w:spacing w:val="0"/>
          <w:w w:val="100"/>
          <w:position w:val="0"/>
          <w:sz w:val="24"/>
          <w:szCs w:val="24"/>
          <w:lang w:val="en-US" w:eastAsia="en-US" w:bidi="en-US"/>
        </w:rPr>
        <w:t>B. be good with children</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C. join the Summer Camp</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D. get help from the Camp</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240" w:firstLineChars="1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3</w:t>
      </w:r>
      <w:r>
        <w:rPr>
          <w:rFonts w:hint="eastAsia" w:ascii="Times New Roman" w:hAnsi="Times New Roman" w:eastAsia="Times New Roman" w:cs="Times New Roman"/>
          <w:b w:val="0"/>
          <w:bCs w:val="0"/>
          <w:color w:val="000000"/>
          <w:spacing w:val="0"/>
          <w:w w:val="100"/>
          <w:position w:val="0"/>
          <w:sz w:val="24"/>
          <w:szCs w:val="24"/>
          <w:lang w:val="en-US" w:eastAsia="en-US" w:bidi="en-US"/>
        </w:rPr>
        <w:t>2. Tom can play</w:t>
      </w:r>
      <w:r>
        <w:rPr>
          <w:rFonts w:hint="eastAsia" w:ascii="Times New Roman" w:hAnsi="Times New Roman" w:eastAsia="Times New Roman" w:cs="Times New Roman"/>
          <w:b w:val="0"/>
          <w:bCs w:val="0"/>
          <w:color w:val="000000"/>
          <w:spacing w:val="0"/>
          <w:w w:val="100"/>
          <w:position w:val="0"/>
          <w:sz w:val="24"/>
          <w:szCs w:val="24"/>
          <w:u w:val="single"/>
          <w:lang w:val="en-US" w:eastAsia="en-US" w:bidi="en-US"/>
        </w:rPr>
        <w:tab/>
      </w:r>
      <w:r>
        <w:rPr>
          <w:rFonts w:hint="eastAsia" w:ascii="Times New Roman" w:hAnsi="Times New Roman" w:eastAsia="Times New Roman" w:cs="Times New Roman"/>
          <w:b w:val="0"/>
          <w:bCs w:val="0"/>
          <w:color w:val="000000"/>
          <w:spacing w:val="0"/>
          <w:w w:val="100"/>
          <w:position w:val="0"/>
          <w:sz w:val="24"/>
          <w:szCs w:val="24"/>
          <w:u w:val="single"/>
          <w:lang w:val="en-US" w:eastAsia="en-US" w:bidi="en-US"/>
        </w:rPr>
        <w:t xml:space="preserve"> </w:t>
      </w:r>
      <w:r>
        <w:rPr>
          <w:rFonts w:hint="eastAsia" w:ascii="Times New Roman" w:hAnsi="Times New Roman" w:cs="Times New Roman"/>
          <w:b w:val="0"/>
          <w:bCs w:val="0"/>
          <w:color w:val="000000"/>
          <w:spacing w:val="0"/>
          <w:w w:val="100"/>
          <w:position w:val="0"/>
          <w:sz w:val="24"/>
          <w:szCs w:val="24"/>
          <w:u w:val="single"/>
          <w:lang w:val="en-US" w:eastAsia="zh-CN" w:bidi="en-US"/>
        </w:rPr>
        <w:t>.</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A. Balls</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B. computer games</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C. music</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D. violin</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240" w:firstLineChars="1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3</w:t>
      </w:r>
      <w:r>
        <w:rPr>
          <w:rFonts w:hint="eastAsia" w:ascii="Times New Roman" w:hAnsi="Times New Roman" w:eastAsia="Times New Roman" w:cs="Times New Roman"/>
          <w:b w:val="0"/>
          <w:bCs w:val="0"/>
          <w:color w:val="000000"/>
          <w:spacing w:val="0"/>
          <w:w w:val="100"/>
          <w:position w:val="0"/>
          <w:sz w:val="24"/>
          <w:szCs w:val="24"/>
          <w:lang w:val="en-US" w:eastAsia="en-US" w:bidi="en-US"/>
        </w:rPr>
        <w:t>3. Mike can play</w:t>
      </w:r>
      <w:r>
        <w:rPr>
          <w:rFonts w:hint="eastAsia" w:ascii="Times New Roman" w:hAnsi="Times New Roman" w:eastAsia="Times New Roman" w:cs="Times New Roman"/>
          <w:b w:val="0"/>
          <w:bCs w:val="0"/>
          <w:color w:val="000000"/>
          <w:spacing w:val="0"/>
          <w:w w:val="100"/>
          <w:position w:val="0"/>
          <w:sz w:val="24"/>
          <w:szCs w:val="24"/>
          <w:u w:val="single"/>
          <w:lang w:val="en-US" w:eastAsia="en-US" w:bidi="en-US"/>
        </w:rPr>
        <w:tab/>
      </w:r>
      <w:r>
        <w:rPr>
          <w:rFonts w:hint="eastAsia" w:ascii="Times New Roman" w:hAnsi="Times New Roman" w:eastAsia="Times New Roman" w:cs="Times New Roman"/>
          <w:b w:val="0"/>
          <w:bCs w:val="0"/>
          <w:color w:val="000000"/>
          <w:spacing w:val="0"/>
          <w:w w:val="100"/>
          <w:position w:val="0"/>
          <w:sz w:val="24"/>
          <w:szCs w:val="24"/>
          <w:u w:val="single"/>
          <w:lang w:val="en-US" w:eastAsia="en-US" w:bidi="en-US"/>
        </w:rPr>
        <w:t xml:space="preserve"> </w:t>
      </w:r>
      <w:r>
        <w:rPr>
          <w:rFonts w:hint="eastAsia" w:ascii="Times New Roman" w:hAnsi="Times New Roman" w:cs="Times New Roman"/>
          <w:b w:val="0"/>
          <w:bCs w:val="0"/>
          <w:color w:val="000000"/>
          <w:spacing w:val="0"/>
          <w:w w:val="100"/>
          <w:position w:val="0"/>
          <w:sz w:val="24"/>
          <w:szCs w:val="24"/>
          <w:u w:val="single"/>
          <w:lang w:val="en-US" w:eastAsia="zh-CN" w:bidi="en-US"/>
        </w:rPr>
        <w:t>.</w:t>
      </w:r>
      <w:r>
        <w:rPr>
          <w:rFonts w:hint="eastAsia" w:ascii="Times New Roman" w:hAnsi="Times New Roman" w:eastAsia="Times New Roman" w:cs="Times New Roman"/>
          <w:b w:val="0"/>
          <w:bCs w:val="0"/>
          <w:color w:val="000000"/>
          <w:spacing w:val="0"/>
          <w:w w:val="100"/>
          <w:position w:val="0"/>
          <w:sz w:val="24"/>
          <w:szCs w:val="24"/>
          <w:lang w:val="en-US" w:eastAsia="en-US" w:bidi="en-US"/>
        </w:rPr>
        <w:tab/>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en-US" w:bidi="en-US"/>
        </w:rPr>
        <w:t>A. the drums</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cs="Times New Roman"/>
          <w:b w:val="0"/>
          <w:bCs w:val="0"/>
          <w:color w:val="000000"/>
          <w:spacing w:val="0"/>
          <w:w w:val="100"/>
          <w:position w:val="0"/>
          <w:sz w:val="24"/>
          <w:szCs w:val="24"/>
          <w:lang w:val="en-US" w:eastAsia="en-US" w:bidi="en-US"/>
        </w:rPr>
        <w:t>B. volleyball</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cs="Times New Roman"/>
          <w:b w:val="0"/>
          <w:bCs w:val="0"/>
          <w:color w:val="000000"/>
          <w:spacing w:val="0"/>
          <w:w w:val="100"/>
          <w:position w:val="0"/>
          <w:sz w:val="24"/>
          <w:szCs w:val="24"/>
          <w:lang w:val="en-US" w:eastAsia="en-US" w:bidi="en-US"/>
        </w:rPr>
        <w:t>C. Basketball</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cs="Times New Roman"/>
          <w:b w:val="0"/>
          <w:bCs w:val="0"/>
          <w:color w:val="000000"/>
          <w:spacing w:val="0"/>
          <w:w w:val="100"/>
          <w:position w:val="0"/>
          <w:sz w:val="24"/>
          <w:szCs w:val="24"/>
          <w:lang w:val="en-US" w:eastAsia="en-US" w:bidi="en-US"/>
        </w:rPr>
        <w:t>D. football</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5060" w:firstLineChars="2100"/>
        <w:jc w:val="left"/>
        <w:textAlignment w:val="auto"/>
        <w:rPr>
          <w:rFonts w:hint="default" w:ascii="Times New Roman" w:hAnsi="Times New Roman" w:eastAsia="宋体" w:cs="Times New Roman"/>
          <w:b/>
          <w:bCs/>
          <w:color w:val="000000"/>
          <w:spacing w:val="0"/>
          <w:w w:val="100"/>
          <w:position w:val="0"/>
          <w:sz w:val="24"/>
          <w:szCs w:val="24"/>
          <w:lang w:val="en-US" w:eastAsia="zh-CN" w:bidi="en-US"/>
        </w:rPr>
      </w:pPr>
      <w:r>
        <w:rPr>
          <w:rFonts w:hint="eastAsia" w:ascii="Times New Roman" w:hAnsi="Times New Roman" w:cs="Times New Roman"/>
          <w:b/>
          <w:bCs/>
          <w:color w:val="000000"/>
          <w:spacing w:val="0"/>
          <w:w w:val="100"/>
          <w:position w:val="0"/>
          <w:sz w:val="24"/>
          <w:szCs w:val="24"/>
          <w:lang w:val="en-US" w:eastAsia="zh-CN" w:bidi="en-US"/>
        </w:rPr>
        <w:t>B</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阅读下面短文，从21 ~23各题所给的四个选项(A、B、C、D)中，选出最佳选项。</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Now lots of students go to school in different ways. What do they think of it? Here is a survey about it.I go to school by school bus every day, because my home is far from the school. It takes me more than 30 minutes to get to school. The school bus is very beautiful, wide and strong. I go home at 4 ：30 in the afternoon.</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8880" w:firstLineChars="37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David Smith,</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firstLine="8880" w:firstLineChars="37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14, America</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We often go to school at 7：00, because I have a far journey to go to school. I like riding a bike so I go to school by bike every day. And I think ifs good for my health. Riding is one of the greenest ways. I get home at 5 ：00 in the afternoon.</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8640" w:firstLineChars="36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 xml:space="preserve">Wang Runze, </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8640" w:firstLineChars="36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15, Beijing</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 xml:space="preserve"> I went to school by bus half a year ago, but now I walk to school with my parents or my classmate—Liu Bin. It's because of the school bus accidents. In the accidents, lots of students died. I have to go to school one hour earlier than before. I spend one and a half hours getting to school. I get home at about 6 ：30 every day.</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firstLine="9120" w:firstLineChars="38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WuDaqing</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firstLine="9120" w:firstLineChars="38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10,Jiangsu</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default" w:ascii="Times New Roman" w:hAnsi="Times New Roman" w:cs="Times New Roman"/>
          <w:b w:val="0"/>
          <w:bCs w:val="0"/>
          <w:color w:val="000000"/>
          <w:spacing w:val="0"/>
          <w:w w:val="100"/>
          <w:position w:val="0"/>
          <w:sz w:val="24"/>
          <w:szCs w:val="24"/>
          <w:lang w:val="en-US" w:eastAsia="zh-CN" w:bidi="en-US"/>
        </w:rPr>
        <mc:AlternateContent>
          <mc:Choice Requires="wps">
            <w:drawing>
              <wp:anchor distT="807720" distB="0" distL="135890" distR="113665" simplePos="0" relativeHeight="251659264" behindDoc="0" locked="0" layoutInCell="1" allowOverlap="1">
                <wp:simplePos x="0" y="0"/>
                <wp:positionH relativeFrom="page">
                  <wp:posOffset>4437380</wp:posOffset>
                </wp:positionH>
                <wp:positionV relativeFrom="paragraph">
                  <wp:posOffset>574040</wp:posOffset>
                </wp:positionV>
                <wp:extent cx="2856230" cy="867410"/>
                <wp:effectExtent l="0" t="0" r="0" b="0"/>
                <wp:wrapSquare wrapText="left"/>
                <wp:docPr id="18" name="文本框 18"/>
                <wp:cNvGraphicFramePr/>
                <a:graphic xmlns:a="http://schemas.openxmlformats.org/drawingml/2006/main">
                  <a:graphicData uri="http://schemas.microsoft.com/office/word/2010/wordprocessingShape">
                    <wps:wsp>
                      <wps:cNvSpPr txBox="1"/>
                      <wps:spPr>
                        <a:xfrm>
                          <a:off x="4437380" y="6104890"/>
                          <a:ext cx="2856230" cy="867410"/>
                        </a:xfrm>
                        <a:prstGeom prst="rect">
                          <a:avLst/>
                        </a:prstGeom>
                        <a:noFill/>
                        <a:ln>
                          <a:noFill/>
                        </a:ln>
                        <a:effectLst/>
                      </wps:spPr>
                      <wps:txbx>
                        <w:txbxContent>
                          <w:p/>
                        </w:txbxContent>
                      </wps:txbx>
                      <wps:bodyPr lIns="0" tIns="0" rIns="0" bIns="0"/>
                    </wps:wsp>
                  </a:graphicData>
                </a:graphic>
              </wp:anchor>
            </w:drawing>
          </mc:Choice>
          <mc:Fallback>
            <w:pict>
              <v:shape id="_x0000_s1026" o:spid="_x0000_s1026" o:spt="202" type="#_x0000_t202" style="position:absolute;left:0pt;margin-left:349.4pt;margin-top:45.2pt;height:68.3pt;width:224.9pt;mso-position-horizontal-relative:page;mso-wrap-distance-bottom:0pt;mso-wrap-distance-left:10.7pt;mso-wrap-distance-right:8.95pt;mso-wrap-distance-top:63.6pt;z-index:251659264;mso-width-relative:page;mso-height-relative:page;" filled="f" stroked="f" coordsize="21600,21600" o:gfxdata="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uBAPHtkAAAAL&#10;AQAADwAAAAAAAAABACAAAAAiAAAAZHJzL2Rvd25yZXYueG1sUEsBAhQAFAAAAAgAh07iQFklyPGp&#10;AQAANAMAAA4AAAAAAAAAAQAgAAAAKAEAAGRycy9lMm9Eb2MueG1sUEsFBgAAAAAGAAYAWQEAAEMF&#10;AAAAAA==&#10;">
                <v:fill on="f" focussize="0,0"/>
                <v:stroke on="f"/>
                <v:imagedata o:title=""/>
                <o:lock v:ext="edit" aspectratio="f"/>
                <v:textbox inset="0mm,0mm,0mm,0mm">
                  <w:txbxContent>
                    <w:p/>
                  </w:txbxContent>
                </v:textbox>
                <w10:wrap type="square" side="left"/>
              </v:shape>
            </w:pict>
          </mc:Fallback>
        </mc:AlternateContent>
      </w:r>
      <w:r>
        <w:rPr>
          <w:rFonts w:hint="eastAsia" w:ascii="Times New Roman" w:hAnsi="Times New Roman" w:cs="Times New Roman"/>
          <w:b w:val="0"/>
          <w:bCs w:val="0"/>
          <w:color w:val="000000"/>
          <w:spacing w:val="0"/>
          <w:w w:val="100"/>
          <w:position w:val="0"/>
          <w:sz w:val="24"/>
          <w:szCs w:val="24"/>
          <w:lang w:val="en-US" w:eastAsia="zh-CN" w:bidi="en-US"/>
        </w:rPr>
        <w:t>34. Why does Wang Runze go to school by bike?</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 xml:space="preserve">A. Because she likes riding      </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B.</w:t>
      </w:r>
      <w:r>
        <w:rPr>
          <w:rFonts w:hint="eastAsia" w:ascii="Times New Roman" w:hAnsi="Times New Roman" w:cs="Times New Roman"/>
          <w:b w:val="0"/>
          <w:bCs w:val="0"/>
          <w:color w:val="000000"/>
          <w:spacing w:val="0"/>
          <w:w w:val="100"/>
          <w:position w:val="0"/>
          <w:sz w:val="24"/>
          <w:szCs w:val="24"/>
          <w:lang w:val="en-US" w:eastAsia="en-US" w:bidi="en-US"/>
        </w:rPr>
        <w:t>Because she likes the green way.</w:t>
      </w:r>
    </w:p>
    <w:p>
      <w:pPr>
        <w:pStyle w:val="7"/>
        <w:keepNext w:val="0"/>
        <w:keepLines w:val="0"/>
        <w:pageBreakBefore w:val="0"/>
        <w:widowControl w:val="0"/>
        <w:numPr>
          <w:ilvl w:val="0"/>
          <w:numId w:val="3"/>
        </w:numPr>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Because she has a long journey.</w:t>
      </w:r>
    </w:p>
    <w:p>
      <w:pPr>
        <w:pStyle w:val="7"/>
        <w:keepNext w:val="0"/>
        <w:keepLines w:val="0"/>
        <w:pageBreakBefore w:val="0"/>
        <w:widowControl w:val="0"/>
        <w:numPr>
          <w:ilvl w:val="0"/>
          <w:numId w:val="3"/>
        </w:numPr>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en-US" w:bidi="en-US"/>
        </w:rPr>
        <w:t>Because she is 15 years old.</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35. Why can't Wu Daqing go to school by school bus?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 xml:space="preserve">A. Because it's slow to go there by bus..   </w:t>
      </w:r>
      <w:r>
        <w:rPr>
          <w:rFonts w:hint="eastAsia" w:ascii="Times New Roman" w:hAnsi="Times New Roman" w:cs="Times New Roman"/>
          <w:b w:val="0"/>
          <w:bCs w:val="0"/>
          <w:color w:val="000000"/>
          <w:spacing w:val="0"/>
          <w:w w:val="100"/>
          <w:position w:val="0"/>
          <w:sz w:val="24"/>
          <w:szCs w:val="24"/>
          <w:lang w:val="en-US" w:eastAsia="en-US" w:bidi="en-US"/>
        </w:rPr>
        <w:t>B. Because some school buses had accidents.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 xml:space="preserve">C. Because he likes sports.             </w:t>
      </w:r>
      <w:r>
        <w:rPr>
          <w:rFonts w:hint="eastAsia" w:ascii="Times New Roman" w:hAnsi="Times New Roman" w:cs="Times New Roman"/>
          <w:b w:val="0"/>
          <w:bCs w:val="0"/>
          <w:color w:val="000000"/>
          <w:spacing w:val="0"/>
          <w:w w:val="100"/>
          <w:position w:val="0"/>
          <w:sz w:val="24"/>
          <w:szCs w:val="24"/>
          <w:lang w:val="en-US" w:eastAsia="en-US" w:bidi="en-US"/>
        </w:rPr>
        <w:t>D. Because his school hasn't got buses.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36. What is the passage mainly about?</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A. Going to school in different ways.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C. School bus accidents.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B. School bus is safe.</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D. What is the greenest way to go to school?</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5060" w:firstLineChars="2100"/>
        <w:jc w:val="both"/>
        <w:textAlignment w:val="auto"/>
        <w:rPr>
          <w:rFonts w:hint="eastAsia" w:ascii="Times New Roman" w:hAnsi="Times New Roman" w:cs="Times New Roman"/>
          <w:b/>
          <w:bCs/>
          <w:color w:val="000000"/>
          <w:spacing w:val="0"/>
          <w:w w:val="100"/>
          <w:position w:val="0"/>
          <w:sz w:val="24"/>
          <w:szCs w:val="24"/>
          <w:lang w:val="en-US" w:eastAsia="zh-CN" w:bidi="en-US"/>
        </w:rPr>
      </w:pPr>
      <w:r>
        <w:rPr>
          <w:rFonts w:hint="eastAsia" w:ascii="Times New Roman" w:hAnsi="Times New Roman" w:cs="Times New Roman"/>
          <w:b/>
          <w:bCs/>
          <w:color w:val="000000"/>
          <w:spacing w:val="0"/>
          <w:w w:val="100"/>
          <w:position w:val="0"/>
          <w:sz w:val="24"/>
          <w:szCs w:val="24"/>
          <w:lang w:val="en-US" w:eastAsia="zh-CN" w:bidi="en-US"/>
        </w:rPr>
        <w:t>C</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阅读下面的文章，然后回答文章后面的问题，正确的答案写T,错误的答案写F。</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John Smith works in a basketball club. He gets up at 5 ：30 every day. After that, he runs. At 8 ：00 he eats breakfast.</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Tom White is a writer. He works at home. He gets up at 8 ： 00 in the morning. He usually reads books for two hours after breakfast. Mary Green is a music teacher. She gets up at 6： 00 every morning. Then she eats breakfast. She lives at school and doesn't live with her parents.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Mona Black is a clerk. She works at a clothes store. She usually gets up at 6 ：30. After breakfast she goes to the store by bus.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37</w:t>
      </w:r>
      <w:r>
        <w:rPr>
          <w:rFonts w:hint="eastAsia" w:ascii="Times New Roman" w:hAnsi="Times New Roman" w:eastAsia="Times New Roman" w:cs="Times New Roman"/>
          <w:b w:val="0"/>
          <w:bCs w:val="0"/>
          <w:color w:val="000000"/>
          <w:spacing w:val="0"/>
          <w:w w:val="100"/>
          <w:position w:val="0"/>
          <w:sz w:val="24"/>
          <w:szCs w:val="24"/>
          <w:lang w:val="en-US" w:eastAsia="en-US" w:bidi="en-US"/>
        </w:rPr>
        <w:t>.John</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Smith</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eats breakfast at 7 ：00.</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38</w:t>
      </w:r>
      <w:r>
        <w:rPr>
          <w:rFonts w:hint="eastAsia" w:ascii="Times New Roman" w:hAnsi="Times New Roman" w:eastAsia="Times New Roman" w:cs="Times New Roman"/>
          <w:b w:val="0"/>
          <w:bCs w:val="0"/>
          <w:color w:val="000000"/>
          <w:spacing w:val="0"/>
          <w:w w:val="100"/>
          <w:position w:val="0"/>
          <w:sz w:val="24"/>
          <w:szCs w:val="24"/>
          <w:lang w:val="en-US" w:eastAsia="en-US" w:bidi="en-US"/>
        </w:rPr>
        <w:t>.Tom</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White</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 xml:space="preserve">gets </w:t>
      </w:r>
      <w:r>
        <w:rPr>
          <w:rFonts w:hint="eastAsia" w:ascii="Times New Roman" w:hAnsi="Times New Roman" w:cs="Times New Roman"/>
          <w:b w:val="0"/>
          <w:bCs w:val="0"/>
          <w:color w:val="000000"/>
          <w:spacing w:val="0"/>
          <w:w w:val="100"/>
          <w:position w:val="0"/>
          <w:sz w:val="24"/>
          <w:szCs w:val="24"/>
          <w:lang w:val="en-US" w:eastAsia="zh-CN" w:bidi="en-US"/>
        </w:rPr>
        <w:t>up</w:t>
      </w:r>
      <w:r>
        <w:rPr>
          <w:rFonts w:hint="eastAsia" w:ascii="Times New Roman" w:hAnsi="Times New Roman" w:eastAsia="Times New Roman" w:cs="Times New Roman"/>
          <w:b w:val="0"/>
          <w:bCs w:val="0"/>
          <w:color w:val="000000"/>
          <w:spacing w:val="0"/>
          <w:w w:val="100"/>
          <w:position w:val="0"/>
          <w:sz w:val="24"/>
          <w:szCs w:val="24"/>
          <w:lang w:val="zh-TW" w:eastAsia="zh-TW"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at 8 ：00 in the morning.</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39</w:t>
      </w:r>
      <w:r>
        <w:rPr>
          <w:rFonts w:hint="eastAsia" w:ascii="Times New Roman" w:hAnsi="Times New Roman" w:eastAsia="Times New Roman" w:cs="Times New Roman"/>
          <w:b w:val="0"/>
          <w:bCs w:val="0"/>
          <w:color w:val="000000"/>
          <w:spacing w:val="0"/>
          <w:w w:val="100"/>
          <w:position w:val="0"/>
          <w:sz w:val="24"/>
          <w:szCs w:val="24"/>
          <w:lang w:val="en-US" w:eastAsia="en-US" w:bidi="en-US"/>
        </w:rPr>
        <w:t>.Mary</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is good at singing and John is good at</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writing books.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firstLine="480" w:firstLineChars="20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40.</w:t>
      </w:r>
      <w:r>
        <w:rPr>
          <w:rFonts w:hint="eastAsia" w:ascii="Times New Roman" w:hAnsi="Times New Roman" w:eastAsia="Times New Roman" w:cs="Times New Roman"/>
          <w:b w:val="0"/>
          <w:bCs w:val="0"/>
          <w:color w:val="000000"/>
          <w:spacing w:val="0"/>
          <w:w w:val="100"/>
          <w:position w:val="0"/>
          <w:sz w:val="24"/>
          <w:szCs w:val="24"/>
          <w:lang w:val="en-US" w:eastAsia="en-US" w:bidi="en-US"/>
        </w:rPr>
        <w:t>.If you want</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to buy a nice T-shirt, Mona can</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help</w:t>
      </w:r>
      <w:r>
        <w:rPr>
          <w:rFonts w:hint="eastAsia" w:ascii="Times New Roman" w:hAnsi="Times New Roman" w:cs="Times New Roman"/>
          <w:b w:val="0"/>
          <w:bCs w:val="0"/>
          <w:color w:val="000000"/>
          <w:spacing w:val="0"/>
          <w:w w:val="100"/>
          <w:position w:val="0"/>
          <w:sz w:val="24"/>
          <w:szCs w:val="24"/>
          <w:lang w:val="en-US" w:eastAsia="zh-CN"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you</w:t>
      </w:r>
      <w:r>
        <w:rPr>
          <w:rFonts w:hint="eastAsia" w:ascii="Times New Roman" w:hAnsi="Times New Roman" w:cs="Times New Roman"/>
          <w:b w:val="0"/>
          <w:bCs w:val="0"/>
          <w:color w:val="000000"/>
          <w:spacing w:val="0"/>
          <w:w w:val="100"/>
          <w:position w:val="0"/>
          <w:sz w:val="24"/>
          <w:szCs w:val="24"/>
          <w:lang w:val="en-US" w:eastAsia="zh-CN" w:bidi="en-US"/>
        </w:rPr>
        <w:t>.</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firstLine="5040" w:firstLineChars="2100"/>
        <w:jc w:val="both"/>
        <w:textAlignment w:val="auto"/>
        <w:rPr>
          <w:rFonts w:hint="eastAsia" w:ascii="Times New Roman" w:hAnsi="Times New Roman" w:eastAsia="宋体" w:cs="Times New Roman"/>
          <w:b w:val="0"/>
          <w:bCs w:val="0"/>
          <w:color w:val="000000"/>
          <w:spacing w:val="0"/>
          <w:w w:val="100"/>
          <w:position w:val="0"/>
          <w:sz w:val="24"/>
          <w:szCs w:val="24"/>
          <w:lang w:val="en-US" w:eastAsia="zh-CN" w:bidi="en-US"/>
        </w:rPr>
      </w:pPr>
      <w:r>
        <w:rPr>
          <w:rFonts w:hint="eastAsia" w:ascii="Times New Roman" w:hAnsi="Times New Roman" w:cs="Times New Roman"/>
          <w:b w:val="0"/>
          <w:bCs w:val="0"/>
          <w:color w:val="000000"/>
          <w:spacing w:val="0"/>
          <w:w w:val="100"/>
          <w:position w:val="0"/>
          <w:sz w:val="24"/>
          <w:szCs w:val="24"/>
          <w:lang w:val="en-US" w:eastAsia="zh-CN" w:bidi="en-US"/>
        </w:rPr>
        <w:t>D</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根据短文内容，从短文后的选项中选出能填入答题卡28 ~32小题横线上的最佳选项。选项中有两 项为多余选项。</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Wei Fang and Liu Lin are the students of Green School. They are good friends. They want to join some clubs.</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u w:val="single"/>
          <w:lang w:val="en-US" w:eastAsia="zh-CN" w:bidi="en-US"/>
        </w:rPr>
        <w:t xml:space="preserve">41    </w:t>
      </w:r>
      <w:r>
        <w:rPr>
          <w:rFonts w:hint="eastAsia" w:ascii="Times New Roman" w:hAnsi="Times New Roman" w:eastAsia="Times New Roman" w:cs="Times New Roman"/>
          <w:b w:val="0"/>
          <w:bCs w:val="0"/>
          <w:color w:val="000000"/>
          <w:spacing w:val="0"/>
          <w:w w:val="100"/>
          <w:position w:val="0"/>
          <w:sz w:val="24"/>
          <w:szCs w:val="24"/>
          <w:u w:val="single"/>
          <w:lang w:val="en-US" w:eastAsia="en-US"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 xml:space="preserve">They are the English club, the music club, the swimming club, the chess club, the art club and so on. </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42    </w:t>
      </w:r>
      <w:r>
        <w:rPr>
          <w:rFonts w:hint="eastAsia" w:ascii="Times New Roman" w:hAnsi="Times New Roman" w:eastAsia="Times New Roman" w:cs="Times New Roman"/>
          <w:b w:val="0"/>
          <w:bCs w:val="0"/>
          <w:color w:val="000000"/>
          <w:spacing w:val="0"/>
          <w:w w:val="100"/>
          <w:position w:val="0"/>
          <w:sz w:val="24"/>
          <w:szCs w:val="24"/>
          <w:lang w:val="en-US" w:eastAsia="en-US" w:bidi="en-US"/>
        </w:rPr>
        <w:t xml:space="preserve"> She wants to be a musician when she grows up（长大）. Her favorite singer is Han Hong. She can sing and dance. </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43   </w:t>
      </w:r>
      <w:r>
        <w:rPr>
          <w:rFonts w:hint="eastAsia" w:ascii="Times New Roman" w:hAnsi="Times New Roman" w:eastAsia="Times New Roman" w:cs="Times New Roman"/>
          <w:b w:val="0"/>
          <w:bCs w:val="0"/>
          <w:color w:val="000000"/>
          <w:spacing w:val="0"/>
          <w:w w:val="100"/>
          <w:position w:val="0"/>
          <w:sz w:val="24"/>
          <w:szCs w:val="24"/>
          <w:lang w:val="en-US" w:eastAsia="en-US" w:bidi="en-US"/>
        </w:rPr>
        <w:t xml:space="preserve"> Liu Lin can play chest* and he can swim well. </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44   </w:t>
      </w:r>
      <w:r>
        <w:rPr>
          <w:rFonts w:hint="eastAsia" w:ascii="Times New Roman" w:hAnsi="Times New Roman" w:eastAsia="Times New Roman" w:cs="Times New Roman"/>
          <w:b w:val="0"/>
          <w:bCs w:val="0"/>
          <w:color w:val="000000"/>
          <w:spacing w:val="0"/>
          <w:w w:val="100"/>
          <w:position w:val="0"/>
          <w:sz w:val="24"/>
          <w:szCs w:val="24"/>
          <w:u w:val="single"/>
          <w:lang w:val="en-US" w:eastAsia="en-US"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 xml:space="preserve">So he wants to join the English club to improve（提高）his English. </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45   </w:t>
      </w:r>
      <w:r>
        <w:rPr>
          <w:rFonts w:hint="eastAsia" w:ascii="Times New Roman" w:hAnsi="Times New Roman" w:eastAsia="Times New Roman" w:cs="Times New Roman"/>
          <w:b w:val="0"/>
          <w:bCs w:val="0"/>
          <w:color w:val="000000"/>
          <w:spacing w:val="0"/>
          <w:w w:val="100"/>
          <w:position w:val="0"/>
          <w:sz w:val="24"/>
          <w:szCs w:val="24"/>
          <w:u w:val="single"/>
          <w:lang w:val="en-US" w:eastAsia="en-US" w:bidi="en-US"/>
        </w:rPr>
        <w:t xml:space="preserve"> </w:t>
      </w:r>
      <w:r>
        <w:rPr>
          <w:rFonts w:hint="eastAsia" w:ascii="Times New Roman" w:hAnsi="Times New Roman" w:eastAsia="Times New Roman" w:cs="Times New Roman"/>
          <w:b w:val="0"/>
          <w:bCs w:val="0"/>
          <w:color w:val="000000"/>
          <w:spacing w:val="0"/>
          <w:w w:val="100"/>
          <w:position w:val="0"/>
          <w:sz w:val="24"/>
          <w:szCs w:val="24"/>
          <w:lang w:val="en-US" w:eastAsia="en-US" w:bidi="en-US"/>
        </w:rPr>
        <w:t>Hr wants to be a basketball player like Jeremy Lin. What club do you want to join?</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0"/>
        <w:jc w:val="both"/>
        <w:textAlignment w:val="auto"/>
        <w:rPr>
          <w:rFonts w:hint="eastAsia" w:ascii="Times New Roman" w:hAnsi="Times New Roman" w:cs="Times New Roman"/>
          <w:b w:val="0"/>
          <w:bCs w:val="0"/>
          <w:color w:val="000000"/>
          <w:spacing w:val="0"/>
          <w:w w:val="100"/>
          <w:position w:val="0"/>
          <w:sz w:val="24"/>
          <w:szCs w:val="24"/>
          <w:lang w:val="en-US" w:eastAsia="zh-CN" w:bidi="en-US"/>
        </w:rPr>
      </w:pPr>
      <w:r>
        <w:rPr>
          <w:sz w:val="24"/>
          <w:szCs w:val="24"/>
        </w:rPr>
        <mc:AlternateContent>
          <mc:Choice Requires="wps">
            <w:drawing>
              <wp:inline distT="0" distB="0" distL="114300" distR="114300">
                <wp:extent cx="3971290" cy="2103120"/>
                <wp:effectExtent l="4445" t="4445" r="5715" b="6985"/>
                <wp:docPr id="3" name="文本框 3"/>
                <wp:cNvGraphicFramePr/>
                <a:graphic xmlns:a="http://schemas.openxmlformats.org/drawingml/2006/main">
                  <a:graphicData uri="http://schemas.microsoft.com/office/word/2010/wordprocessingShape">
                    <wps:wsp>
                      <wps:cNvSpPr txBox="1"/>
                      <wps:spPr>
                        <a:xfrm>
                          <a:off x="0" y="0"/>
                          <a:ext cx="3971290" cy="2103120"/>
                        </a:xfrm>
                        <a:prstGeom prst="rect">
                          <a:avLst/>
                        </a:prstGeom>
                        <a:solidFill>
                          <a:srgbClr val="FFFFFF"/>
                        </a:solidFill>
                        <a:ln w="9525">
                          <a:solidFill>
                            <a:srgbClr val="000000"/>
                          </a:solidFill>
                          <a:miter lim="0"/>
                        </a:ln>
                      </wps:spPr>
                      <wps:txbx>
                        <w:txbxContent>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宋体" w:cs="Times New Roman"/>
                                <w:b w:val="0"/>
                                <w:bCs w:val="0"/>
                                <w:color w:val="000000"/>
                                <w:spacing w:val="0"/>
                                <w:w w:val="100"/>
                                <w:position w:val="0"/>
                                <w:sz w:val="24"/>
                                <w:szCs w:val="24"/>
                                <w:lang w:val="en-US" w:eastAsia="zh-CN"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A.On Sundays, he often plays basketball with his friends</w:t>
                            </w:r>
                            <w:r>
                              <w:rPr>
                                <w:rFonts w:hint="eastAsia" w:ascii="Times New Roman" w:hAnsi="Times New Roman" w:cs="Times New Roman"/>
                                <w:b w:val="0"/>
                                <w:bCs w:val="0"/>
                                <w:color w:val="000000"/>
                                <w:spacing w:val="0"/>
                                <w:w w:val="100"/>
                                <w:position w:val="0"/>
                                <w:sz w:val="24"/>
                                <w:szCs w:val="24"/>
                                <w:lang w:val="en-US" w:eastAsia="zh-CN" w:bidi="en-US"/>
                              </w:rPr>
                              <w:t>.</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B.Wei Fang wants to join the music club.</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C.But he only speaks a little English.</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D.She wants to join the swimming club.</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E.Now, she can play the guitar very well.</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F.There are many clubs in their school.</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G.</w:t>
                            </w:r>
                            <w:r>
                              <w:rPr>
                                <w:rFonts w:hint="eastAsia" w:ascii="Times New Roman" w:hAnsi="Times New Roman" w:eastAsia="Times New Roman" w:cs="Times New Roman"/>
                                <w:b w:val="0"/>
                                <w:bCs w:val="0"/>
                                <w:color w:val="000000"/>
                                <w:spacing w:val="0"/>
                                <w:w w:val="100"/>
                                <w:position w:val="0"/>
                                <w:sz w:val="24"/>
                                <w:szCs w:val="24"/>
                                <w:lang w:val="en-US" w:eastAsia="en-US" w:bidi="en-US"/>
                              </w:rPr>
                              <w:t xml:space="preserve"> And hi can play football very well.</w:t>
                            </w:r>
                          </w:p>
                          <w:p/>
                        </w:txbxContent>
                      </wps:txbx>
                      <wps:bodyPr upright="1"/>
                    </wps:wsp>
                  </a:graphicData>
                </a:graphic>
              </wp:inline>
            </w:drawing>
          </mc:Choice>
          <mc:Fallback>
            <w:pict>
              <v:shape id="_x0000_s1026" o:spid="_x0000_s1026" o:spt="202" type="#_x0000_t202" style="height:165.6pt;width:312.7pt;" fillcolor="#FFFFFF" filled="t" stroked="t" coordsize="21600,21600" o:gfxdata="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Yv2Q99YAAAAFAQAADwAAAAAAAAABACAAAAAiAAAAZHJzL2Rvd25yZXYueG1sUEsB&#10;AhQAFAAAAAgAh07iQJUcTu2+AQAAbgMAAA4AAAAAAAAAAQAgAAAAJQEAAGRycy9lMm9Eb2MueG1s&#10;UEsFBgAAAAAGAAYAWQEAAFUFAAAAAA==&#10;">
                <v:fill on="t" focussize="0,0"/>
                <v:stroke color="#000000" miterlimit="0" joinstyle="miter"/>
                <v:imagedata o:title=""/>
                <o:lock v:ext="edit" aspectratio="f"/>
                <v:textbox>
                  <w:txbxContent>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宋体" w:cs="Times New Roman"/>
                          <w:b w:val="0"/>
                          <w:bCs w:val="0"/>
                          <w:color w:val="000000"/>
                          <w:spacing w:val="0"/>
                          <w:w w:val="100"/>
                          <w:position w:val="0"/>
                          <w:sz w:val="24"/>
                          <w:szCs w:val="24"/>
                          <w:lang w:val="en-US" w:eastAsia="zh-CN"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A.On Sundays, he often plays basketball with his friends</w:t>
                      </w:r>
                      <w:r>
                        <w:rPr>
                          <w:rFonts w:hint="eastAsia" w:ascii="Times New Roman" w:hAnsi="Times New Roman" w:cs="Times New Roman"/>
                          <w:b w:val="0"/>
                          <w:bCs w:val="0"/>
                          <w:color w:val="000000"/>
                          <w:spacing w:val="0"/>
                          <w:w w:val="100"/>
                          <w:position w:val="0"/>
                          <w:sz w:val="24"/>
                          <w:szCs w:val="24"/>
                          <w:lang w:val="en-US" w:eastAsia="zh-CN" w:bidi="en-US"/>
                        </w:rPr>
                        <w:t>.</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B.Wei Fang wants to join the music club.</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C.But he only speaks a little English.</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D.She wants to join the swimming club.</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E.Now, she can play the guitar very well.</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eastAsia="Times New Roman" w:cs="Times New Roman"/>
                          <w:b w:val="0"/>
                          <w:bCs w:val="0"/>
                          <w:color w:val="000000"/>
                          <w:spacing w:val="0"/>
                          <w:w w:val="100"/>
                          <w:position w:val="0"/>
                          <w:sz w:val="24"/>
                          <w:szCs w:val="24"/>
                          <w:lang w:val="en-US" w:eastAsia="en-US" w:bidi="en-US"/>
                        </w:rPr>
                        <w:t>F.There are many clubs in their school.</w:t>
                      </w:r>
                    </w:p>
                    <w:p>
                      <w:pPr>
                        <w:pStyle w:val="7"/>
                        <w:keepNext w:val="0"/>
                        <w:keepLines w:val="0"/>
                        <w:widowControl w:val="0"/>
                        <w:shd w:val="clear" w:color="auto" w:fill="auto"/>
                        <w:tabs>
                          <w:tab w:val="left" w:pos="996"/>
                          <w:tab w:val="left" w:pos="4077"/>
                          <w:tab w:val="left" w:pos="6764"/>
                          <w:tab w:val="left" w:pos="9442"/>
                        </w:tabs>
                        <w:bidi w:val="0"/>
                        <w:spacing w:before="0" w:after="140" w:line="240" w:lineRule="auto"/>
                        <w:ind w:left="0" w:right="0" w:firstLine="0"/>
                        <w:jc w:val="both"/>
                        <w:rPr>
                          <w:rFonts w:hint="eastAsia" w:ascii="Times New Roman" w:hAnsi="Times New Roman" w:eastAsia="Times New Roman" w:cs="Times New Roman"/>
                          <w:b w:val="0"/>
                          <w:bCs w:val="0"/>
                          <w:color w:val="000000"/>
                          <w:spacing w:val="0"/>
                          <w:w w:val="100"/>
                          <w:position w:val="0"/>
                          <w:sz w:val="24"/>
                          <w:szCs w:val="24"/>
                          <w:lang w:val="en-US" w:eastAsia="en-US" w:bidi="en-US"/>
                        </w:rPr>
                      </w:pPr>
                      <w:r>
                        <w:rPr>
                          <w:rFonts w:hint="eastAsia" w:ascii="Times New Roman" w:hAnsi="Times New Roman" w:cs="Times New Roman"/>
                          <w:b w:val="0"/>
                          <w:bCs w:val="0"/>
                          <w:color w:val="000000"/>
                          <w:spacing w:val="0"/>
                          <w:w w:val="100"/>
                          <w:position w:val="0"/>
                          <w:sz w:val="24"/>
                          <w:szCs w:val="24"/>
                          <w:lang w:val="en-US" w:eastAsia="zh-CN" w:bidi="en-US"/>
                        </w:rPr>
                        <w:t>G.</w:t>
                      </w:r>
                      <w:r>
                        <w:rPr>
                          <w:rFonts w:hint="eastAsia" w:ascii="Times New Roman" w:hAnsi="Times New Roman" w:eastAsia="Times New Roman" w:cs="Times New Roman"/>
                          <w:b w:val="0"/>
                          <w:bCs w:val="0"/>
                          <w:color w:val="000000"/>
                          <w:spacing w:val="0"/>
                          <w:w w:val="100"/>
                          <w:position w:val="0"/>
                          <w:sz w:val="24"/>
                          <w:szCs w:val="24"/>
                          <w:lang w:val="en-US" w:eastAsia="en-US" w:bidi="en-US"/>
                        </w:rPr>
                        <w:t xml:space="preserve"> And hi can play football very well.</w:t>
                      </w:r>
                    </w:p>
                    <w:p/>
                  </w:txbxContent>
                </v:textbox>
                <w10:wrap type="none"/>
                <w10:anchorlock/>
              </v:shape>
            </w:pict>
          </mc:Fallback>
        </mc:AlternateContent>
      </w:r>
    </w:p>
    <w:p>
      <w:pPr>
        <w:pStyle w:val="7"/>
        <w:keepNext w:val="0"/>
        <w:keepLines w:val="0"/>
        <w:pageBreakBefore w:val="0"/>
        <w:widowControl w:val="0"/>
        <w:numPr>
          <w:ilvl w:val="0"/>
          <w:numId w:val="0"/>
        </w:numPr>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Chars="0" w:right="0" w:rightChars="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color w:val="000000"/>
          <w:spacing w:val="0"/>
          <w:w w:val="100"/>
          <w:position w:val="0"/>
          <w:sz w:val="24"/>
          <w:szCs w:val="24"/>
          <w:lang w:val="en-US" w:eastAsia="zh-CN" w:bidi="en-US"/>
        </w:rPr>
        <w:t>第三部分  写作部分</w:t>
      </w:r>
    </w:p>
    <w:p>
      <w:pPr>
        <w:pStyle w:val="7"/>
        <w:keepNext w:val="0"/>
        <w:keepLines w:val="0"/>
        <w:pageBreakBefore w:val="0"/>
        <w:widowControl w:val="0"/>
        <w:numPr>
          <w:ilvl w:val="0"/>
          <w:numId w:val="0"/>
        </w:numPr>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Chars="0" w:right="0" w:rightChars="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一、语法填空  10分 （每空1分）</w:t>
      </w:r>
    </w:p>
    <w:p>
      <w:pPr>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阅读下面材料，把答案写在答题纸41-50小题的横线上。</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Hi! I</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m Tony.I  </w:t>
      </w:r>
      <w:r>
        <w:rPr>
          <w:rFonts w:hint="eastAsia" w:ascii="Times New Roman" w:hAnsi="Times New Roman" w:cs="Times New Roman"/>
          <w:b w:val="0"/>
          <w:bCs w:val="0"/>
          <w:sz w:val="24"/>
          <w:szCs w:val="24"/>
          <w:u w:val="single"/>
          <w:lang w:val="en-US" w:eastAsia="zh-CN"/>
        </w:rPr>
        <w:t xml:space="preserve">46  </w:t>
      </w:r>
      <w:r>
        <w:rPr>
          <w:rFonts w:hint="eastAsia" w:ascii="Times New Roman" w:hAnsi="Times New Roman" w:cs="Times New Roman"/>
          <w:b w:val="0"/>
          <w:bCs w:val="0"/>
          <w:sz w:val="24"/>
          <w:szCs w:val="24"/>
          <w:u w:val="none"/>
          <w:lang w:val="en-US" w:eastAsia="zh-CN"/>
        </w:rPr>
        <w:t xml:space="preserve">(not) like to get up early. In the morning ,  I get up </w:t>
      </w:r>
      <w:r>
        <w:rPr>
          <w:rFonts w:hint="eastAsia" w:ascii="Times New Roman" w:hAnsi="Times New Roman" w:cs="Times New Roman"/>
          <w:b w:val="0"/>
          <w:bCs w:val="0"/>
          <w:sz w:val="24"/>
          <w:szCs w:val="24"/>
          <w:u w:val="single"/>
          <w:lang w:val="en-US" w:eastAsia="zh-CN"/>
        </w:rPr>
        <w:t xml:space="preserve">  47  </w:t>
      </w:r>
      <w:r>
        <w:rPr>
          <w:rFonts w:hint="eastAsia" w:ascii="Times New Roman" w:hAnsi="Times New Roman" w:cs="Times New Roman"/>
          <w:b w:val="0"/>
          <w:bCs w:val="0"/>
          <w:sz w:val="24"/>
          <w:szCs w:val="24"/>
          <w:u w:val="none"/>
          <w:lang w:val="en-US" w:eastAsia="zh-CN"/>
        </w:rPr>
        <w:t xml:space="preserve">eight . Then I go to  </w:t>
      </w:r>
      <w:r>
        <w:rPr>
          <w:rFonts w:hint="default" w:ascii="Times New Roman" w:hAnsi="Times New Roman" w:cs="Times New Roman"/>
          <w:b w:val="0"/>
          <w:bCs w:val="0"/>
          <w:sz w:val="24"/>
          <w:szCs w:val="24"/>
          <w:lang w:val="en-US" w:eastAsia="zh-CN"/>
        </w:rPr>
        <w:t xml:space="preserve">school at eight thirty. I don't have much time </w:t>
      </w:r>
      <w:r>
        <w:rPr>
          <w:rFonts w:hint="eastAsia" w:ascii="Times New Roman" w:hAnsi="Times New Roman" w:cs="Times New Roman"/>
          <w:b w:val="0"/>
          <w:bCs w:val="0"/>
          <w:i w:val="0"/>
          <w:i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48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breakfast, so I usually eat very </w:t>
      </w:r>
      <w:r>
        <w:rPr>
          <w:rFonts w:hint="eastAsia" w:ascii="Times New Roman" w:hAnsi="Times New Roman" w:cs="Times New Roman"/>
          <w:b w:val="0"/>
          <w:bCs w:val="0"/>
          <w:sz w:val="24"/>
          <w:szCs w:val="24"/>
          <w:u w:val="single"/>
          <w:lang w:val="en-US" w:eastAsia="zh-CN"/>
        </w:rPr>
        <w:t xml:space="preserve"> 49  </w:t>
      </w:r>
      <w:r>
        <w:rPr>
          <w:rFonts w:hint="default" w:ascii="Times New Roman" w:hAnsi="Times New Roman" w:cs="Times New Roman"/>
          <w:b w:val="0"/>
          <w:bCs w:val="0"/>
          <w:sz w:val="24"/>
          <w:szCs w:val="24"/>
          <w:lang w:val="en-US" w:eastAsia="zh-CN"/>
        </w:rPr>
        <w:t>( quick). For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lunch, I usually eat hamburgers. After school, I sometimes play basketball for half an hour. When I get home, I always do my homework </w:t>
      </w: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50  </w:t>
      </w:r>
      <w:r>
        <w:rPr>
          <w:rFonts w:hint="default" w:ascii="Times New Roman" w:hAnsi="Times New Roman" w:cs="Times New Roman"/>
          <w:b w:val="0"/>
          <w:bCs w:val="0"/>
          <w:sz w:val="24"/>
          <w:szCs w:val="24"/>
          <w:lang w:val="en-US" w:eastAsia="zh-CN"/>
        </w:rPr>
        <w:t xml:space="preserve">( one). In the evening, I </w:t>
      </w:r>
    </w:p>
    <w:p>
      <w:pPr>
        <w:pStyle w:val="7"/>
        <w:keepNext w:val="0"/>
        <w:keepLines w:val="0"/>
        <w:pageBreakBefore w:val="0"/>
        <w:widowControl w:val="0"/>
        <w:numPr>
          <w:ilvl w:val="0"/>
          <w:numId w:val="0"/>
        </w:numPr>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right="0" w:rightChars="0"/>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u w:val="single"/>
          <w:lang w:val="en-US" w:eastAsia="zh-CN"/>
        </w:rPr>
        <w:t xml:space="preserve">51 </w:t>
      </w:r>
      <w:r>
        <w:rPr>
          <w:rFonts w:hint="default" w:ascii="Times New Roman" w:hAnsi="Times New Roman" w:cs="Times New Roman"/>
          <w:b w:val="0"/>
          <w:bCs w:val="0"/>
          <w:sz w:val="24"/>
          <w:szCs w:val="24"/>
          <w:lang w:val="en-US" w:eastAsia="zh-CN"/>
        </w:rPr>
        <w:t xml:space="preserve"> watch TV or play computer games. At ten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thirty, I brush my</w:t>
      </w:r>
      <w:r>
        <w:rPr>
          <w:rFonts w:hint="eastAsia" w:ascii="Times New Roman" w:hAnsi="Times New Roman" w:cs="Times New Roman"/>
          <w:b w:val="0"/>
          <w:bCs w:val="0"/>
          <w:sz w:val="24"/>
          <w:szCs w:val="24"/>
          <w:u w:val="single"/>
          <w:lang w:val="en-US" w:eastAsia="zh-CN"/>
        </w:rPr>
        <w:t xml:space="preserve">  52  </w:t>
      </w:r>
      <w:r>
        <w:rPr>
          <w:rFonts w:hint="default" w:ascii="Times New Roman" w:hAnsi="Times New Roman" w:cs="Times New Roman"/>
          <w:b w:val="0"/>
          <w:bCs w:val="0"/>
          <w:sz w:val="24"/>
          <w:szCs w:val="24"/>
          <w:lang w:val="en-US" w:eastAsia="zh-CN"/>
        </w:rPr>
        <w:t>(tooth) and then I go to bed.</w:t>
      </w:r>
    </w:p>
    <w:p>
      <w:pPr>
        <w:pStyle w:val="7"/>
        <w:keepNext w:val="0"/>
        <w:keepLines w:val="0"/>
        <w:pageBreakBefore w:val="0"/>
        <w:widowControl w:val="0"/>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0" w:right="0" w:firstLine="480" w:firstLineChars="200"/>
        <w:jc w:val="both"/>
        <w:textAlignment w:val="auto"/>
        <w:rPr>
          <w:rFonts w:hint="eastAsia" w:ascii="宋体" w:hAnsi="宋体" w:eastAsia="宋体" w:cs="宋体"/>
          <w:b w:val="0"/>
          <w:bCs w:val="0"/>
          <w:sz w:val="24"/>
          <w:szCs w:val="24"/>
          <w:lang w:val="en-US" w:eastAsia="zh-CN"/>
        </w:rPr>
      </w:pPr>
      <w:r>
        <w:rPr>
          <w:rFonts w:hint="default" w:ascii="Times New Roman" w:hAnsi="Times New Roman" w:cs="Times New Roman"/>
          <w:b w:val="0"/>
          <w:bCs w:val="0"/>
          <w:sz w:val="24"/>
          <w:szCs w:val="24"/>
          <w:lang w:val="en-US" w:eastAsia="zh-CN"/>
        </w:rPr>
        <w:t>Mary is my sister. She usually gets up at six thirty. Then she always takes a shower and eats a good breakfast. After that, she</w:t>
      </w:r>
      <w:r>
        <w:rPr>
          <w:rFonts w:hint="eastAsia" w:ascii="Times New Roman" w:hAnsi="Times New Roman" w:cs="Times New Roman"/>
          <w:b w:val="0"/>
          <w:bCs w:val="0"/>
          <w:sz w:val="24"/>
          <w:szCs w:val="24"/>
          <w:u w:val="single"/>
          <w:lang w:val="en-US" w:eastAsia="zh-CN"/>
        </w:rPr>
        <w:t xml:space="preserve">  53  </w:t>
      </w:r>
      <w:r>
        <w:rPr>
          <w:rFonts w:hint="default" w:ascii="Times New Roman" w:hAnsi="Times New Roman" w:cs="Times New Roman"/>
          <w:b w:val="0"/>
          <w:bCs w:val="0"/>
          <w:sz w:val="24"/>
          <w:szCs w:val="24"/>
          <w:lang w:val="en-US" w:eastAsia="zh-CN"/>
        </w:rPr>
        <w:t xml:space="preserve"> (go) to school at eight thirty. At twelve, she eats</w:t>
      </w:r>
      <w:r>
        <w:rPr>
          <w:rFonts w:hint="eastAsia" w:ascii="Times New Roman" w:hAnsi="Times New Roman" w:cs="Times New Roman"/>
          <w:b w:val="0"/>
          <w:bCs w:val="0"/>
          <w:sz w:val="24"/>
          <w:szCs w:val="24"/>
          <w:u w:val="single"/>
          <w:lang w:val="en-US" w:eastAsia="zh-CN"/>
        </w:rPr>
        <w:t xml:space="preserve">  54   </w:t>
      </w:r>
      <w:r>
        <w:rPr>
          <w:rFonts w:hint="default" w:ascii="Times New Roman" w:hAnsi="Times New Roman" w:cs="Times New Roman"/>
          <w:b w:val="0"/>
          <w:bCs w:val="0"/>
          <w:sz w:val="24"/>
          <w:szCs w:val="24"/>
          <w:lang w:val="en-US" w:eastAsia="zh-CN"/>
        </w:rPr>
        <w:t>(lot) of fruit and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vegetables for lunch. After lunch, she sometimes plays volleyball. She always eats ice-cream after dinner. She knows it's not good for her, </w:t>
      </w:r>
      <w:r>
        <w:rPr>
          <w:rFonts w:hint="eastAsia" w:ascii="Times New Roman" w:hAnsi="Times New Roman" w:cs="Times New Roman"/>
          <w:b w:val="0"/>
          <w:bCs w:val="0"/>
          <w:sz w:val="24"/>
          <w:szCs w:val="24"/>
          <w:u w:val="single"/>
          <w:lang w:val="en-US" w:eastAsia="zh-CN"/>
        </w:rPr>
        <w:t xml:space="preserve">  55 </w:t>
      </w:r>
      <w:r>
        <w:rPr>
          <w:rFonts w:hint="default" w:ascii="Times New Roman" w:hAnsi="Times New Roman" w:cs="Times New Roman"/>
          <w:b w:val="0"/>
          <w:bCs w:val="0"/>
          <w:sz w:val="24"/>
          <w:szCs w:val="24"/>
          <w:lang w:val="en-US" w:eastAsia="zh-CN"/>
        </w:rPr>
        <w:t xml:space="preserve"> it tastes good! In the evening, she does her homework and usually swims or takes a walk. At nine thirty, she goes to bed.</w:t>
      </w:r>
    </w:p>
    <w:p>
      <w:pPr>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二、做笔记，</w:t>
      </w:r>
      <w:r>
        <w:rPr>
          <w:rFonts w:hint="eastAsia" w:ascii="宋体" w:hAnsi="宋体" w:eastAsia="宋体" w:cs="宋体"/>
          <w:b w:val="0"/>
          <w:bCs w:val="0"/>
          <w:sz w:val="24"/>
          <w:szCs w:val="24"/>
          <w:lang w:val="en-US" w:eastAsia="zh-CN"/>
        </w:rPr>
        <w:t>读下面的文章，在每个标题下做简短的笔记</w:t>
      </w:r>
      <w:r>
        <w:rPr>
          <w:rFonts w:hint="eastAsia" w:ascii="宋体" w:hAnsi="宋体" w:cs="宋体"/>
          <w:b w:val="0"/>
          <w:bCs w:val="0"/>
          <w:sz w:val="24"/>
          <w:szCs w:val="24"/>
          <w:lang w:val="en-US" w:eastAsia="zh-CN"/>
        </w:rPr>
        <w:t>（每题2分，共10分）</w:t>
      </w:r>
    </w:p>
    <w:p>
      <w:pPr>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How do you get to school? Do you walk or ride a bike? Do you go by bus or by train? For many students,it is easy to get to school.But for the students in one small village in China,it is difficult.There is a very big river between their school and the village.There is no bridge and the river runs too quickly for boats.So these students go on a ropeway to cross the river to school.</w:t>
      </w:r>
      <w:r>
        <w:rPr>
          <w:rFonts w:hint="eastAsia" w:ascii="Times New Roman" w:hAnsi="Times New Roman" w:cs="Times New Roman"/>
          <w:b w:val="0"/>
          <w:bCs w:val="0"/>
          <w:sz w:val="24"/>
          <w:szCs w:val="24"/>
          <w:lang w:val="en-US" w:eastAsia="zh-CN"/>
        </w:rPr>
        <w:br w:type="textWrapping"/>
      </w:r>
      <w:r>
        <w:rPr>
          <w:rFonts w:hint="eastAsia" w:ascii="Times New Roman" w:hAnsi="Times New Roman" w:cs="Times New Roman"/>
          <w:b w:val="0"/>
          <w:bCs w:val="0"/>
          <w:sz w:val="24"/>
          <w:szCs w:val="24"/>
          <w:lang w:val="en-US" w:eastAsia="zh-CN"/>
        </w:rPr>
        <w:t xml:space="preserve">   One 11-year-old boy,Liangliang,crosses the river every school day.But he is not afraid.“I love to play with my classmates.And I love my teacher.He’s like a father to me.”</w:t>
      </w:r>
      <w:r>
        <w:rPr>
          <w:rFonts w:hint="eastAsia" w:ascii="Times New Roman" w:hAnsi="Times New Roman" w:cs="Times New Roman"/>
          <w:b w:val="0"/>
          <w:bCs w:val="0"/>
          <w:sz w:val="24"/>
          <w:szCs w:val="24"/>
          <w:lang w:val="en-US" w:eastAsia="zh-CN"/>
        </w:rPr>
        <w:br w:type="textWrapping"/>
      </w:r>
      <w:r>
        <w:rPr>
          <w:rFonts w:hint="eastAsia" w:ascii="Times New Roman" w:hAnsi="Times New Roman" w:cs="Times New Roman"/>
          <w:b w:val="0"/>
          <w:bCs w:val="0"/>
          <w:sz w:val="24"/>
          <w:szCs w:val="24"/>
          <w:lang w:val="en-US" w:eastAsia="zh-CN"/>
        </w:rPr>
        <w:t>Many of the students and villagers never leave the village.It is their dream to have a bridge.Can their dream come true?</w:t>
      </w:r>
    </w:p>
    <w:p>
      <w:pPr>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56.The general introduction of the topic（主旨大意）:</w:t>
      </w:r>
    </w:p>
    <w:p>
      <w:pPr>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57.Means(方式） to go to school in the village：</w:t>
      </w:r>
    </w:p>
    <w:p>
      <w:pPr>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58.The reason（原因）why they go to school like this：</w:t>
      </w:r>
    </w:p>
    <w:p>
      <w:pPr>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59.The reason why Liang liang isn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 afraid :</w:t>
      </w:r>
      <w:r>
        <w:rPr>
          <w:rFonts w:hint="eastAsia" w:ascii="Times New Roman" w:hAnsi="Times New Roman" w:cs="Times New Roman"/>
          <w:b w:val="0"/>
          <w:bCs w:val="0"/>
          <w:sz w:val="24"/>
          <w:szCs w:val="24"/>
          <w:u w:val="none"/>
          <w:lang w:val="en-US" w:eastAsia="zh-CN"/>
        </w:rPr>
        <w:t xml:space="preserve"> </w:t>
      </w:r>
    </w:p>
    <w:p>
      <w:pPr>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60.Dream of the villagers：                                     </w:t>
      </w:r>
    </w:p>
    <w:p>
      <w:pPr>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三、完成句子</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共五小题，每小题2分，共10分</w:t>
      </w:r>
      <w:r>
        <w:rPr>
          <w:rFonts w:hint="default" w:ascii="Times New Roman" w:hAnsi="Times New Roman" w:cs="Times New Roman"/>
          <w:b w:val="0"/>
          <w:bCs w:val="0"/>
          <w:sz w:val="24"/>
          <w:szCs w:val="24"/>
          <w:lang w:val="en-US" w:eastAsia="zh-CN"/>
        </w:rPr>
        <w:t>）</w:t>
      </w:r>
    </w:p>
    <w:p>
      <w:pPr>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61</w:t>
      </w:r>
      <w:r>
        <w:rPr>
          <w:rFonts w:hint="default" w:ascii="Times New Roman" w:hAnsi="Times New Roman" w:cs="Times New Roman"/>
          <w:b w:val="0"/>
          <w:bCs w:val="0"/>
          <w:sz w:val="24"/>
          <w:szCs w:val="24"/>
          <w:lang w:val="en-US" w:eastAsia="zh-CN"/>
        </w:rPr>
        <w:t>. 你善于和老人打交道吗？</w:t>
      </w:r>
    </w:p>
    <w:p>
      <w:pPr>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Are you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old people? </w:t>
      </w:r>
      <w:r>
        <w:rPr>
          <w:rFonts w:hint="eastAsia" w:ascii="Times New Roman" w:hAnsi="Times New Roman" w:cs="Times New Roman"/>
          <w:b w:val="0"/>
          <w:bCs w:val="0"/>
          <w:sz w:val="24"/>
          <w:szCs w:val="24"/>
          <w:lang w:val="en-US" w:eastAsia="zh-CN"/>
        </w:rPr>
        <w:t xml:space="preserve"> </w:t>
      </w:r>
    </w:p>
    <w:p>
      <w:pPr>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62.</w:t>
      </w:r>
      <w:r>
        <w:rPr>
          <w:rFonts w:hint="default" w:ascii="Times New Roman" w:hAnsi="Times New Roman" w:cs="Times New Roman"/>
          <w:b w:val="0"/>
          <w:bCs w:val="0"/>
          <w:sz w:val="24"/>
          <w:szCs w:val="24"/>
          <w:lang w:val="en-US" w:eastAsia="zh-CN"/>
        </w:rPr>
        <w:t xml:space="preserve"> 他朋友通常七点四十穿衣服。</w:t>
      </w:r>
    </w:p>
    <w:p>
      <w:pPr>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His friend usually ___________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___________ at seven forty.</w:t>
      </w:r>
    </w:p>
    <w:p>
      <w:pPr>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63.</w:t>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玛丽想成为一位伟大的音乐家。</w:t>
      </w:r>
    </w:p>
    <w:p>
      <w:pPr>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Mary wants to ______ a great  __________. </w:t>
      </w:r>
    </w:p>
    <w:p>
      <w:pPr>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64.你乘地铁多久到达你的学校。</w:t>
      </w:r>
    </w:p>
    <w:p>
      <w:pPr>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does it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you to get to school?</w:t>
      </w:r>
    </w:p>
    <w:p>
      <w:pPr>
        <w:pStyle w:val="8"/>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after="0" w:line="240" w:lineRule="auto"/>
        <w:ind w:leftChars="0" w:right="0" w:rightChars="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上课不准迟到。</w:t>
      </w:r>
    </w:p>
    <w:p>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240" w:lineRule="auto"/>
        <w:ind w:right="0" w:rightChars="0"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for class.</w:t>
      </w:r>
    </w:p>
    <w:p>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240" w:lineRule="auto"/>
        <w:ind w:leftChars="0" w:right="0" w:rightChars="0"/>
        <w:jc w:val="left"/>
        <w:textAlignment w:val="auto"/>
        <w:rPr>
          <w:b w:val="0"/>
          <w:bCs w:val="0"/>
          <w:sz w:val="24"/>
          <w:szCs w:val="24"/>
        </w:rPr>
      </w:pPr>
      <w:r>
        <w:rPr>
          <w:rFonts w:hint="eastAsia"/>
          <w:b w:val="0"/>
          <w:bCs w:val="0"/>
          <w:color w:val="000000"/>
          <w:spacing w:val="0"/>
          <w:w w:val="100"/>
          <w:position w:val="0"/>
          <w:sz w:val="24"/>
          <w:szCs w:val="24"/>
          <w:lang w:val="en-US" w:eastAsia="zh-CN"/>
        </w:rPr>
        <w:t>四、</w:t>
      </w:r>
      <w:r>
        <w:rPr>
          <w:b w:val="0"/>
          <w:bCs w:val="0"/>
          <w:color w:val="000000"/>
          <w:spacing w:val="0"/>
          <w:w w:val="100"/>
          <w:position w:val="0"/>
          <w:sz w:val="24"/>
          <w:szCs w:val="24"/>
        </w:rPr>
        <w:t>大</w:t>
      </w:r>
      <w:r>
        <w:rPr>
          <w:rFonts w:hint="eastAsia"/>
          <w:b w:val="0"/>
          <w:bCs w:val="0"/>
          <w:color w:val="000000"/>
          <w:spacing w:val="0"/>
          <w:w w:val="100"/>
          <w:position w:val="0"/>
          <w:sz w:val="24"/>
          <w:szCs w:val="24"/>
          <w:lang w:val="en-US" w:eastAsia="zh-CN"/>
        </w:rPr>
        <w:t>意</w:t>
      </w:r>
      <w:r>
        <w:rPr>
          <w:b w:val="0"/>
          <w:bCs w:val="0"/>
          <w:color w:val="000000"/>
          <w:spacing w:val="0"/>
          <w:w w:val="100"/>
          <w:position w:val="0"/>
          <w:sz w:val="24"/>
          <w:szCs w:val="24"/>
        </w:rPr>
        <w:t>总结（共</w:t>
      </w:r>
      <w:r>
        <w:rPr>
          <w:rFonts w:ascii="Times New Roman" w:hAnsi="Times New Roman" w:eastAsia="Times New Roman" w:cs="Times New Roman"/>
          <w:b w:val="0"/>
          <w:bCs w:val="0"/>
          <w:color w:val="000000"/>
          <w:spacing w:val="0"/>
          <w:w w:val="100"/>
          <w:position w:val="0"/>
          <w:sz w:val="24"/>
          <w:szCs w:val="24"/>
          <w:lang w:val="en-US" w:eastAsia="en-US" w:bidi="en-US"/>
        </w:rPr>
        <w:t>1</w:t>
      </w:r>
      <w:r>
        <w:rPr>
          <w:b w:val="0"/>
          <w:bCs w:val="0"/>
          <w:color w:val="000000"/>
          <w:spacing w:val="0"/>
          <w:w w:val="100"/>
          <w:position w:val="0"/>
          <w:sz w:val="24"/>
          <w:szCs w:val="24"/>
        </w:rPr>
        <w:t>题，満分</w:t>
      </w:r>
      <w:r>
        <w:rPr>
          <w:rFonts w:hint="eastAsia" w:ascii="Times New Roman" w:hAnsi="Times New Roman" w:cs="Times New Roman"/>
          <w:b w:val="0"/>
          <w:bCs w:val="0"/>
          <w:color w:val="000000"/>
          <w:spacing w:val="0"/>
          <w:w w:val="100"/>
          <w:position w:val="0"/>
          <w:sz w:val="24"/>
          <w:szCs w:val="24"/>
          <w:lang w:val="en-US" w:eastAsia="zh-CN" w:bidi="en-US"/>
        </w:rPr>
        <w:t>10</w:t>
      </w:r>
      <w:r>
        <w:rPr>
          <w:b w:val="0"/>
          <w:bCs w:val="0"/>
          <w:color w:val="000000"/>
          <w:spacing w:val="0"/>
          <w:w w:val="100"/>
          <w:position w:val="0"/>
          <w:sz w:val="24"/>
          <w:szCs w:val="24"/>
        </w:rPr>
        <w:t>分）</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right="0" w:firstLine="240" w:firstLineChars="100"/>
        <w:jc w:val="left"/>
        <w:textAlignment w:val="auto"/>
        <w:rPr>
          <w:b w:val="0"/>
          <w:bCs w:val="0"/>
          <w:sz w:val="24"/>
          <w:szCs w:val="24"/>
        </w:rPr>
      </w:pPr>
      <w:r>
        <w:rPr>
          <w:b w:val="0"/>
          <w:bCs w:val="0"/>
          <w:color w:val="000000"/>
          <w:spacing w:val="0"/>
          <w:w w:val="100"/>
          <w:position w:val="0"/>
          <w:sz w:val="24"/>
          <w:szCs w:val="24"/>
        </w:rPr>
        <w:t>读下面一篇关于俱乐部的文章，用完整的语言回答每一个问题</w:t>
      </w:r>
      <w:r>
        <w:rPr>
          <w:b w:val="0"/>
          <w:bCs w:val="0"/>
          <w:color w:val="000000"/>
          <w:spacing w:val="0"/>
          <w:w w:val="100"/>
          <w:position w:val="0"/>
          <w:sz w:val="24"/>
          <w:szCs w:val="24"/>
          <w:lang w:val="zh-CN" w:eastAsia="zh-CN" w:bidi="zh-CN"/>
        </w:rPr>
        <w:t>,可</w:t>
      </w:r>
      <w:r>
        <w:rPr>
          <w:b w:val="0"/>
          <w:bCs w:val="0"/>
          <w:color w:val="000000"/>
          <w:spacing w:val="0"/>
          <w:w w:val="100"/>
          <w:position w:val="0"/>
          <w:sz w:val="24"/>
          <w:szCs w:val="24"/>
        </w:rPr>
        <w:t>以使用括号 内的连词把答案连成</w:t>
      </w:r>
      <w:r>
        <w:rPr>
          <w:b w:val="0"/>
          <w:bCs w:val="0"/>
          <w:color w:val="000000"/>
          <w:spacing w:val="0"/>
          <w:w w:val="100"/>
          <w:position w:val="0"/>
          <w:sz w:val="24"/>
          <w:szCs w:val="24"/>
          <w:lang w:val="zh-CN" w:eastAsia="zh-CN" w:bidi="zh-CN"/>
        </w:rPr>
        <w:t>一句话</w:t>
      </w:r>
      <w:r>
        <w:rPr>
          <w:b w:val="0"/>
          <w:bCs w:val="0"/>
          <w:color w:val="000000"/>
          <w:spacing w:val="0"/>
          <w:w w:val="100"/>
          <w:position w:val="0"/>
          <w:sz w:val="24"/>
          <w:szCs w:val="24"/>
        </w:rPr>
        <w:t>，从而组成一篇</w:t>
      </w:r>
      <w:r>
        <w:rPr>
          <w:rFonts w:hint="eastAsia"/>
          <w:b w:val="0"/>
          <w:bCs w:val="0"/>
          <w:color w:val="000000"/>
          <w:spacing w:val="0"/>
          <w:w w:val="100"/>
          <w:position w:val="0"/>
          <w:sz w:val="24"/>
          <w:szCs w:val="24"/>
          <w:lang w:val="en-US" w:eastAsia="zh-CN"/>
        </w:rPr>
        <w:t>60-80词</w:t>
      </w:r>
      <w:r>
        <w:rPr>
          <w:b w:val="0"/>
          <w:bCs w:val="0"/>
          <w:color w:val="000000"/>
          <w:spacing w:val="0"/>
          <w:w w:val="100"/>
          <w:position w:val="0"/>
          <w:sz w:val="24"/>
          <w:szCs w:val="24"/>
        </w:rPr>
        <w:t>的短文。要尽可能多地 使用自己的语言，并在短文最后注明全文的字数。</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8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There are many clubs in my school this term. I have two good friends»Jack and Lisa. We all want to join the school clubs.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right="0" w:firstLine="68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I want to join the music club»because I like singing and dancing. I know I can't speak English well,but I want to join the English club. Jack is very good at telling stories. I think he can join the story telling club. Lisa wants to join many clubs. She likes playing the violin. She wants to be a musician. She is in the school music club now. She also wants to join the art club and the chess club,because she can draw very well and she often plays chess. She goes to the chess class every weekend.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right="0" w:firstLine="58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Are there many clubs in your school? What club are you in? Please write and tell me about your school clubs.</w:t>
      </w:r>
    </w:p>
    <w:p>
      <w:pPr>
        <w:pStyle w:val="7"/>
        <w:keepNext w:val="0"/>
        <w:keepLines w:val="0"/>
        <w:pageBreakBefore w:val="0"/>
        <w:widowControl w:val="0"/>
        <w:numPr>
          <w:ilvl w:val="0"/>
          <w:numId w:val="5"/>
        </w:numPr>
        <w:shd w:val="clear" w:color="auto" w:fill="auto"/>
        <w:tabs>
          <w:tab w:val="left" w:pos="948"/>
        </w:tabs>
        <w:kinsoku/>
        <w:wordWrap/>
        <w:overflowPunct/>
        <w:topLinePunct w:val="0"/>
        <w:autoSpaceDE/>
        <w:autoSpaceDN/>
        <w:bidi w:val="0"/>
        <w:adjustRightInd/>
        <w:snapToGrid/>
        <w:spacing w:before="0" w:line="240" w:lineRule="auto"/>
        <w:ind w:left="0" w:right="0" w:firstLine="58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Who wants to join the school clubs?</w:t>
      </w:r>
    </w:p>
    <w:p>
      <w:pPr>
        <w:pStyle w:val="7"/>
        <w:keepNext w:val="0"/>
        <w:keepLines w:val="0"/>
        <w:pageBreakBefore w:val="0"/>
        <w:widowControl w:val="0"/>
        <w:numPr>
          <w:ilvl w:val="0"/>
          <w:numId w:val="5"/>
        </w:numPr>
        <w:shd w:val="clear" w:color="auto" w:fill="auto"/>
        <w:tabs>
          <w:tab w:val="left" w:pos="958"/>
        </w:tabs>
        <w:kinsoku/>
        <w:wordWrap/>
        <w:overflowPunct/>
        <w:topLinePunct w:val="0"/>
        <w:autoSpaceDE/>
        <w:autoSpaceDN/>
        <w:bidi w:val="0"/>
        <w:adjustRightInd/>
        <w:snapToGrid/>
        <w:spacing w:before="0" w:line="240" w:lineRule="auto"/>
        <w:ind w:left="0" w:right="0" w:firstLine="58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What club does the writer want to join?</w:t>
      </w:r>
    </w:p>
    <w:p>
      <w:pPr>
        <w:pStyle w:val="7"/>
        <w:keepNext w:val="0"/>
        <w:keepLines w:val="0"/>
        <w:pageBreakBefore w:val="0"/>
        <w:widowControl w:val="0"/>
        <w:numPr>
          <w:ilvl w:val="0"/>
          <w:numId w:val="5"/>
        </w:numPr>
        <w:shd w:val="clear" w:color="auto" w:fill="auto"/>
        <w:tabs>
          <w:tab w:val="left" w:pos="958"/>
        </w:tabs>
        <w:kinsoku/>
        <w:wordWrap/>
        <w:overflowPunct/>
        <w:topLinePunct w:val="0"/>
        <w:autoSpaceDE/>
        <w:autoSpaceDN/>
        <w:bidi w:val="0"/>
        <w:adjustRightInd/>
        <w:snapToGrid/>
        <w:spacing w:before="0" w:line="240" w:lineRule="auto"/>
        <w:ind w:left="0" w:right="0" w:firstLine="58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Can Jack join the story telling club? Why? (because)</w:t>
      </w:r>
    </w:p>
    <w:p>
      <w:pPr>
        <w:pStyle w:val="7"/>
        <w:keepNext w:val="0"/>
        <w:keepLines w:val="0"/>
        <w:pageBreakBefore w:val="0"/>
        <w:widowControl w:val="0"/>
        <w:numPr>
          <w:ilvl w:val="0"/>
          <w:numId w:val="5"/>
        </w:numPr>
        <w:shd w:val="clear" w:color="auto" w:fill="auto"/>
        <w:tabs>
          <w:tab w:val="left" w:pos="962"/>
        </w:tabs>
        <w:kinsoku/>
        <w:wordWrap/>
        <w:overflowPunct/>
        <w:topLinePunct w:val="0"/>
        <w:autoSpaceDE/>
        <w:autoSpaceDN/>
        <w:bidi w:val="0"/>
        <w:adjustRightInd/>
        <w:snapToGrid/>
        <w:spacing w:before="0" w:line="240" w:lineRule="auto"/>
        <w:ind w:left="0" w:right="0" w:firstLine="580"/>
        <w:jc w:val="both"/>
        <w:textAlignment w:val="auto"/>
        <w:rPr>
          <w:b w:val="0"/>
          <w:bCs w:val="0"/>
          <w:sz w:val="24"/>
          <w:szCs w:val="24"/>
        </w:rPr>
      </w:pPr>
      <w:r>
        <w:rPr>
          <w:rFonts w:ascii="Times New Roman" w:hAnsi="Times New Roman" w:eastAsia="Times New Roman" w:cs="Times New Roman"/>
          <w:b w:val="0"/>
          <w:bCs w:val="0"/>
          <w:color w:val="000000"/>
          <w:spacing w:val="0"/>
          <w:w w:val="100"/>
          <w:position w:val="0"/>
          <w:sz w:val="24"/>
          <w:szCs w:val="24"/>
          <w:lang w:val="en-US" w:eastAsia="en-US" w:bidi="en-US"/>
        </w:rPr>
        <w:t>Does Lisa want to join many clubs?</w:t>
      </w:r>
    </w:p>
    <w:p>
      <w:pPr>
        <w:pageBreakBefore w:val="0"/>
        <w:widowControl w:val="0"/>
        <w:numPr>
          <w:ilvl w:val="0"/>
          <w:numId w:val="5"/>
        </w:numPr>
        <w:kinsoku/>
        <w:wordWrap/>
        <w:overflowPunct/>
        <w:topLinePunct w:val="0"/>
        <w:autoSpaceDE/>
        <w:autoSpaceDN/>
        <w:bidi w:val="0"/>
        <w:adjustRightInd/>
        <w:snapToGrid/>
        <w:spacing w:line="240" w:lineRule="auto"/>
        <w:ind w:left="0" w:leftChars="0" w:firstLine="580" w:firstLineChars="0"/>
        <w:jc w:val="both"/>
        <w:textAlignment w:val="auto"/>
        <w:rPr>
          <w:rFonts w:hint="default" w:ascii="Times New Roman" w:hAnsi="Times New Roman" w:eastAsia="Times New Roman" w:cs="Times New Roman"/>
          <w:b w:val="0"/>
          <w:bCs w:val="0"/>
          <w:color w:val="000000"/>
          <w:spacing w:val="0"/>
          <w:w w:val="100"/>
          <w:position w:val="0"/>
          <w:sz w:val="24"/>
          <w:szCs w:val="24"/>
          <w:lang w:val="en-US" w:eastAsia="zh-CN" w:bidi="en-US"/>
        </w:rPr>
      </w:pPr>
      <w:r>
        <w:rPr>
          <w:rFonts w:ascii="Times New Roman" w:hAnsi="Times New Roman" w:eastAsia="Times New Roman" w:cs="Times New Roman"/>
          <w:b w:val="0"/>
          <w:bCs w:val="0"/>
          <w:color w:val="000000"/>
          <w:spacing w:val="0"/>
          <w:w w:val="100"/>
          <w:position w:val="0"/>
          <w:sz w:val="24"/>
          <w:szCs w:val="24"/>
          <w:lang w:val="en-US" w:eastAsia="en-US" w:bidi="en-US"/>
        </w:rPr>
        <w:t>What does the writer want to tell us?</w:t>
      </w:r>
    </w:p>
    <w:p>
      <w:pPr>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五、书面表达 15分</w:t>
      </w:r>
    </w:p>
    <w:p>
      <w:pPr>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假设你是Sarah, Peter 是你的美国网友。他最近发给你一封电子邮件，询问你的个人情况。请根据以下提示，给他回一封电子邮件。</w:t>
      </w:r>
    </w:p>
    <w:p>
      <w:pPr>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提示：1、你的爱好和特长以及加入俱乐部的情况</w:t>
      </w:r>
    </w:p>
    <w:p>
      <w:pPr>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2、你的日常生活习惯</w:t>
      </w:r>
    </w:p>
    <w:p>
      <w:pPr>
        <w:pageBreakBefore w:val="0"/>
        <w:widowControl w:val="0"/>
        <w:numPr>
          <w:ilvl w:val="0"/>
          <w:numId w:val="0"/>
        </w:numPr>
        <w:kinsoku/>
        <w:wordWrap/>
        <w:overflowPunct/>
        <w:topLinePunct w:val="0"/>
        <w:autoSpaceDE/>
        <w:autoSpaceDN/>
        <w:bidi w:val="0"/>
        <w:adjustRightInd/>
        <w:snapToGrid/>
        <w:spacing w:line="240" w:lineRule="auto"/>
        <w:ind w:firstLine="720" w:firstLineChars="30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3、你的主要上学方式</w:t>
      </w:r>
    </w:p>
    <w:p>
      <w:pPr>
        <w:pageBreakBefore w:val="0"/>
        <w:widowControl w:val="0"/>
        <w:numPr>
          <w:ilvl w:val="0"/>
          <w:numId w:val="0"/>
        </w:numPr>
        <w:kinsoku/>
        <w:wordWrap/>
        <w:overflowPunct/>
        <w:topLinePunct w:val="0"/>
        <w:autoSpaceDE/>
        <w:autoSpaceDN/>
        <w:bidi w:val="0"/>
        <w:adjustRightInd/>
        <w:snapToGrid/>
        <w:spacing w:line="240" w:lineRule="auto"/>
        <w:ind w:left="720" w:hanging="720" w:hangingChars="30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要求：1、短文必须包括以上提示要点，可适当发挥；</w:t>
      </w:r>
    </w:p>
    <w:p>
      <w:pPr>
        <w:pageBreakBefore w:val="0"/>
        <w:widowControl w:val="0"/>
        <w:numPr>
          <w:ilvl w:val="0"/>
          <w:numId w:val="0"/>
        </w:numPr>
        <w:kinsoku/>
        <w:wordWrap/>
        <w:overflowPunct/>
        <w:topLinePunct w:val="0"/>
        <w:autoSpaceDE/>
        <w:autoSpaceDN/>
        <w:bidi w:val="0"/>
        <w:adjustRightInd/>
        <w:snapToGrid/>
        <w:spacing w:line="240" w:lineRule="auto"/>
        <w:ind w:left="720" w:hanging="720" w:hangingChars="30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2、70词左右，开头和结尾已给出不计入总词数。</w:t>
      </w:r>
    </w:p>
    <w:p/>
    <w:p/>
    <w:p/>
    <w:p/>
    <w:p/>
    <w:p/>
    <w:p/>
    <w:p>
      <w:pPr>
        <w:jc w:val="center"/>
        <w:rPr>
          <w:rFonts w:hint="eastAsia" w:ascii="新宋体" w:hAnsi="新宋体" w:eastAsia="新宋体" w:cs="新宋体"/>
          <w:b/>
          <w:sz w:val="32"/>
          <w:szCs w:val="32"/>
          <w:lang w:eastAsia="zh-CN"/>
        </w:rPr>
      </w:pPr>
      <w:r>
        <w:rPr>
          <w:rFonts w:hint="eastAsia" w:ascii="新宋体" w:hAnsi="新宋体" w:eastAsia="新宋体" w:cs="新宋体"/>
          <w:b/>
          <w:sz w:val="32"/>
          <w:szCs w:val="32"/>
          <w:lang w:val="en-US" w:eastAsia="zh-CN"/>
        </w:rPr>
        <w:t>山东省滕州市洪绪中学</w:t>
      </w:r>
      <w:r>
        <w:rPr>
          <w:rFonts w:hint="eastAsia" w:ascii="新宋体" w:hAnsi="新宋体" w:eastAsia="新宋体" w:cs="新宋体"/>
          <w:b/>
          <w:sz w:val="32"/>
          <w:szCs w:val="32"/>
          <w:lang w:eastAsia="zh-CN"/>
        </w:rPr>
        <w:t>七年级下册第一次月质量检测</w:t>
      </w:r>
    </w:p>
    <w:p>
      <w:pPr>
        <w:pStyle w:val="2"/>
        <w:keepNext/>
        <w:keepLines/>
        <w:pageBreakBefore w:val="0"/>
        <w:widowControl w:val="0"/>
        <w:kinsoku/>
        <w:wordWrap/>
        <w:overflowPunct/>
        <w:topLinePunct w:val="0"/>
        <w:autoSpaceDE/>
        <w:autoSpaceDN/>
        <w:bidi w:val="0"/>
        <w:adjustRightInd/>
        <w:snapToGrid/>
        <w:spacing w:line="240" w:lineRule="auto"/>
        <w:ind w:left="4150" w:leftChars="1824" w:hanging="320" w:hangingChars="100"/>
        <w:textAlignment w:val="auto"/>
        <w:rPr>
          <w:rFonts w:hint="eastAsia" w:ascii="微软雅黑" w:hAnsi="微软雅黑" w:eastAsia="微软雅黑" w:cs="微软雅黑"/>
          <w:b/>
          <w:bCs w:val="0"/>
          <w:lang w:val="en-US" w:eastAsia="zh-CN"/>
        </w:rPr>
      </w:pPr>
      <w:r>
        <w:rPr>
          <w:rFonts w:hint="eastAsia" w:ascii="微软雅黑" w:hAnsi="微软雅黑" w:eastAsia="微软雅黑" w:cs="微软雅黑"/>
          <w:b/>
          <w:bCs w:val="0"/>
          <w:lang w:val="en-US" w:eastAsia="zh-CN"/>
        </w:rPr>
        <w:t>英 语 答 题 纸</w:t>
      </w:r>
    </w:p>
    <w:p>
      <w:pPr>
        <w:spacing w:line="300" w:lineRule="auto"/>
        <w:ind w:firstLine="3534" w:firstLineChars="1100"/>
        <w:jc w:val="both"/>
        <w:rPr>
          <w:rFonts w:hint="eastAsia" w:ascii="宋体" w:hAnsi="宋体"/>
          <w:b/>
          <w:szCs w:val="21"/>
        </w:rPr>
      </w:pPr>
      <w:r>
        <w:rPr>
          <w:rFonts w:hint="eastAsia"/>
          <w:b/>
          <w:sz w:val="32"/>
          <w:szCs w:val="32"/>
          <w:lang w:val="en-US" w:eastAsia="zh-CN"/>
        </w:rPr>
        <w:t xml:space="preserve"> </w:t>
      </w:r>
      <w:r>
        <w:rPr>
          <w:rFonts w:hint="eastAsia" w:ascii="微软雅黑" w:hAnsi="微软雅黑" w:eastAsia="微软雅黑" w:cs="微软雅黑"/>
          <w:b/>
          <w:sz w:val="24"/>
          <w:szCs w:val="24"/>
          <w:lang w:eastAsia="zh-CN"/>
        </w:rPr>
        <w:t>班级</w:t>
      </w:r>
      <w:r>
        <w:rPr>
          <w:rFonts w:hint="eastAsia" w:ascii="微软雅黑" w:hAnsi="微软雅黑" w:eastAsia="微软雅黑" w:cs="微软雅黑"/>
          <w:b/>
          <w:sz w:val="24"/>
          <w:szCs w:val="24"/>
          <w:u w:val="single"/>
          <w:lang w:val="en-US" w:eastAsia="zh-CN"/>
        </w:rPr>
        <w:t xml:space="preserve">            </w:t>
      </w:r>
      <w:r>
        <w:rPr>
          <w:rFonts w:hint="eastAsia" w:ascii="微软雅黑" w:hAnsi="微软雅黑" w:eastAsia="微软雅黑" w:cs="微软雅黑"/>
          <w:b/>
          <w:sz w:val="24"/>
          <w:szCs w:val="24"/>
          <w:lang w:eastAsia="zh-CN"/>
        </w:rPr>
        <w:t>姓名</w:t>
      </w:r>
      <w:r>
        <w:rPr>
          <w:rFonts w:hint="eastAsia" w:ascii="微软雅黑" w:hAnsi="微软雅黑" w:eastAsia="微软雅黑" w:cs="微软雅黑"/>
          <w:b/>
          <w:sz w:val="24"/>
          <w:szCs w:val="24"/>
          <w:u w:val="single"/>
          <w:lang w:val="en-US" w:eastAsia="zh-CN"/>
        </w:rPr>
        <w:t xml:space="preserve">           </w:t>
      </w:r>
      <w:r>
        <w:rPr>
          <w:rFonts w:hint="eastAsia" w:ascii="微软雅黑" w:hAnsi="微软雅黑" w:eastAsia="微软雅黑" w:cs="微软雅黑"/>
          <w:b/>
          <w:sz w:val="24"/>
          <w:szCs w:val="24"/>
          <w:lang w:eastAsia="zh-CN"/>
        </w:rPr>
        <w:t>得分</w:t>
      </w:r>
      <w:r>
        <w:rPr>
          <w:rFonts w:hint="eastAsia" w:ascii="微软雅黑" w:hAnsi="微软雅黑" w:eastAsia="微软雅黑" w:cs="微软雅黑"/>
          <w:b/>
          <w:sz w:val="24"/>
          <w:szCs w:val="24"/>
          <w:u w:val="single"/>
          <w:lang w:val="en-US" w:eastAsia="zh-CN"/>
        </w:rPr>
        <w:t xml:space="preserve">             </w:t>
      </w:r>
    </w:p>
    <w:p>
      <w:pPr>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cs="楷体_GB2312"/>
          <w:sz w:val="24"/>
          <w:szCs w:val="24"/>
        </w:rPr>
      </w:pPr>
      <w:r>
        <w:rPr>
          <w:rFonts w:hint="eastAsia"/>
          <w:b w:val="0"/>
          <w:bCs w:val="0"/>
          <w:sz w:val="24"/>
          <w:szCs w:val="24"/>
          <w:lang w:val="en-US" w:eastAsia="zh-CN"/>
        </w:rPr>
        <w:t>听力25分 （1-15题，每题1分；16-20题，每题2分）</w:t>
      </w:r>
    </w:p>
    <w:tbl>
      <w:tblPr>
        <w:tblStyle w:val="5"/>
        <w:tblW w:w="10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033"/>
        <w:gridCol w:w="1033"/>
        <w:gridCol w:w="1033"/>
        <w:gridCol w:w="1033"/>
        <w:gridCol w:w="1033"/>
        <w:gridCol w:w="1034"/>
        <w:gridCol w:w="1034"/>
        <w:gridCol w:w="1034"/>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1</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5</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6</w:t>
            </w: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7</w:t>
            </w: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8</w:t>
            </w: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9</w:t>
            </w:r>
          </w:p>
        </w:tc>
        <w:tc>
          <w:tcPr>
            <w:tcW w:w="1034"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5169" w:type="dxa"/>
          <w:trHeight w:val="319" w:hRule="atLeast"/>
        </w:trPr>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11</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12</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13</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14</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5169" w:type="dxa"/>
          <w:trHeight w:val="538" w:hRule="atLeast"/>
        </w:trPr>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r>
    </w:tbl>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4"/>
          <w:szCs w:val="24"/>
          <w:lang w:eastAsia="zh-CN"/>
        </w:rPr>
      </w:pPr>
    </w:p>
    <w:p>
      <w:pPr>
        <w:pageBreakBefore w:val="0"/>
        <w:widowControl w:val="0"/>
        <w:numPr>
          <w:ilvl w:val="0"/>
          <w:numId w:val="6"/>
        </w:numPr>
        <w:kinsoku/>
        <w:wordWrap/>
        <w:overflowPunct/>
        <w:topLinePunct w:val="0"/>
        <w:autoSpaceDE/>
        <w:autoSpaceDN/>
        <w:bidi w:val="0"/>
        <w:adjustRightInd/>
        <w:snapToGrid/>
        <w:spacing w:line="360" w:lineRule="auto"/>
        <w:textAlignment w:val="auto"/>
        <w:rPr>
          <w:rFonts w:hint="default"/>
          <w:b w:val="0"/>
          <w:bCs w:val="0"/>
          <w:sz w:val="24"/>
          <w:szCs w:val="24"/>
          <w:lang w:val="en-US" w:eastAsia="zh-CN"/>
        </w:rPr>
      </w:pPr>
      <w:r>
        <w:rPr>
          <w:rFonts w:hint="eastAsia" w:ascii="宋体" w:hAnsi="宋体" w:cs="宋体"/>
          <w:b w:val="0"/>
          <w:bCs w:val="0"/>
          <w:color w:val="000000"/>
          <w:sz w:val="24"/>
          <w:szCs w:val="24"/>
          <w:u w:val="single"/>
          <w:lang w:val="en-US" w:eastAsia="zh-CN"/>
        </w:rPr>
        <w:t xml:space="preserve">            </w:t>
      </w:r>
      <w:r>
        <w:rPr>
          <w:rFonts w:hint="eastAsia" w:ascii="宋体" w:hAnsi="宋体" w:cs="宋体"/>
          <w:b w:val="0"/>
          <w:bCs w:val="0"/>
          <w:color w:val="000000"/>
          <w:sz w:val="24"/>
          <w:szCs w:val="24"/>
          <w:lang w:val="en-US" w:eastAsia="zh-CN"/>
        </w:rPr>
        <w:t>17.</w:t>
      </w:r>
      <w:r>
        <w:rPr>
          <w:rFonts w:hint="eastAsia" w:ascii="宋体" w:hAnsi="宋体" w:cs="宋体"/>
          <w:b w:val="0"/>
          <w:bCs w:val="0"/>
          <w:color w:val="000000"/>
          <w:sz w:val="24"/>
          <w:szCs w:val="24"/>
          <w:u w:val="single"/>
          <w:lang w:val="en-US" w:eastAsia="zh-CN"/>
        </w:rPr>
        <w:t xml:space="preserve">            </w:t>
      </w:r>
      <w:r>
        <w:rPr>
          <w:rFonts w:hint="eastAsia" w:ascii="宋体" w:hAnsi="宋体" w:cs="宋体"/>
          <w:b w:val="0"/>
          <w:bCs w:val="0"/>
          <w:color w:val="000000"/>
          <w:sz w:val="24"/>
          <w:szCs w:val="24"/>
          <w:lang w:val="en-US" w:eastAsia="zh-CN"/>
        </w:rPr>
        <w:t>18.</w:t>
      </w:r>
      <w:r>
        <w:rPr>
          <w:rFonts w:hint="eastAsia" w:ascii="宋体" w:hAnsi="宋体" w:cs="宋体"/>
          <w:b w:val="0"/>
          <w:bCs w:val="0"/>
          <w:color w:val="000000"/>
          <w:sz w:val="24"/>
          <w:szCs w:val="24"/>
          <w:u w:val="single"/>
          <w:lang w:val="en-US" w:eastAsia="zh-CN"/>
        </w:rPr>
        <w:t xml:space="preserve">            </w:t>
      </w:r>
      <w:r>
        <w:rPr>
          <w:rFonts w:hint="eastAsia" w:ascii="宋体" w:hAnsi="宋体" w:cs="宋体"/>
          <w:b w:val="0"/>
          <w:bCs w:val="0"/>
          <w:color w:val="000000"/>
          <w:sz w:val="24"/>
          <w:szCs w:val="24"/>
          <w:lang w:val="en-US" w:eastAsia="zh-CN"/>
        </w:rPr>
        <w:t>19.</w:t>
      </w:r>
      <w:r>
        <w:rPr>
          <w:rFonts w:hint="eastAsia" w:ascii="宋体" w:hAnsi="宋体" w:cs="宋体"/>
          <w:b w:val="0"/>
          <w:bCs w:val="0"/>
          <w:color w:val="000000"/>
          <w:sz w:val="24"/>
          <w:szCs w:val="24"/>
          <w:u w:val="single"/>
          <w:lang w:val="en-US" w:eastAsia="zh-CN"/>
        </w:rPr>
        <w:t xml:space="preserve">            </w:t>
      </w:r>
      <w:r>
        <w:rPr>
          <w:rFonts w:hint="eastAsia" w:ascii="宋体" w:hAnsi="宋体" w:cs="宋体"/>
          <w:b w:val="0"/>
          <w:bCs w:val="0"/>
          <w:color w:val="000000"/>
          <w:sz w:val="24"/>
          <w:szCs w:val="24"/>
          <w:lang w:val="en-US" w:eastAsia="zh-CN"/>
        </w:rPr>
        <w:t>20.</w:t>
      </w:r>
      <w:r>
        <w:rPr>
          <w:rFonts w:hint="eastAsia" w:ascii="宋体" w:hAnsi="宋体" w:cs="宋体"/>
          <w:b w:val="0"/>
          <w:bCs w:val="0"/>
          <w:color w:val="000000"/>
          <w:sz w:val="24"/>
          <w:szCs w:val="24"/>
          <w:u w:val="single"/>
          <w:lang w:val="en-US" w:eastAsia="zh-CN"/>
        </w:rPr>
        <w:t xml:space="preserve">            </w:t>
      </w:r>
      <w:r>
        <w:rPr>
          <w:rFonts w:hint="eastAsia"/>
          <w:b w:val="0"/>
          <w:bCs w:val="0"/>
          <w:sz w:val="24"/>
          <w:szCs w:val="24"/>
          <w:lang w:val="en-US" w:eastAsia="zh-CN"/>
        </w:rPr>
        <w:tab/>
      </w:r>
    </w:p>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0"/>
        <w:jc w:val="both"/>
        <w:textAlignment w:val="auto"/>
        <w:rPr>
          <w:rFonts w:hint="default" w:eastAsia="宋体"/>
          <w:b w:val="0"/>
          <w:bCs w:val="0"/>
          <w:color w:val="000000"/>
          <w:spacing w:val="0"/>
          <w:w w:val="100"/>
          <w:position w:val="0"/>
          <w:sz w:val="24"/>
          <w:szCs w:val="24"/>
          <w:lang w:val="en-US" w:eastAsia="zh-CN"/>
        </w:rPr>
      </w:pPr>
      <w:r>
        <w:rPr>
          <w:b w:val="0"/>
          <w:bCs w:val="0"/>
          <w:color w:val="000000"/>
          <w:spacing w:val="0"/>
          <w:w w:val="100"/>
          <w:position w:val="0"/>
          <w:sz w:val="24"/>
          <w:szCs w:val="24"/>
        </w:rPr>
        <w:t xml:space="preserve">第二部分 </w:t>
      </w:r>
      <w:r>
        <w:rPr>
          <w:rFonts w:hint="eastAsia"/>
          <w:b w:val="0"/>
          <w:bCs w:val="0"/>
          <w:color w:val="000000"/>
          <w:spacing w:val="0"/>
          <w:w w:val="100"/>
          <w:position w:val="0"/>
          <w:sz w:val="24"/>
          <w:szCs w:val="24"/>
          <w:lang w:val="en-US" w:eastAsia="zh-CN"/>
        </w:rPr>
        <w:t>阅读部分（四篇短文，共40分）</w:t>
      </w:r>
    </w:p>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0"/>
        <w:jc w:val="both"/>
        <w:textAlignment w:val="auto"/>
        <w:rPr>
          <w:b w:val="0"/>
          <w:bCs w:val="0"/>
          <w:sz w:val="24"/>
          <w:szCs w:val="24"/>
        </w:rPr>
      </w:pPr>
      <w:r>
        <w:rPr>
          <w:rFonts w:hint="eastAsia"/>
          <w:b w:val="0"/>
          <w:bCs w:val="0"/>
          <w:color w:val="000000"/>
          <w:spacing w:val="0"/>
          <w:w w:val="100"/>
          <w:position w:val="0"/>
          <w:sz w:val="24"/>
          <w:szCs w:val="24"/>
          <w:lang w:val="en-US" w:eastAsia="zh-CN"/>
        </w:rPr>
        <w:t>一、</w:t>
      </w:r>
      <w:r>
        <w:rPr>
          <w:b w:val="0"/>
          <w:bCs w:val="0"/>
          <w:color w:val="000000"/>
          <w:spacing w:val="0"/>
          <w:w w:val="100"/>
          <w:position w:val="0"/>
          <w:sz w:val="24"/>
          <w:szCs w:val="24"/>
        </w:rPr>
        <w:t>完形填空（共</w:t>
      </w:r>
      <w:r>
        <w:rPr>
          <w:rFonts w:ascii="Times New Roman" w:hAnsi="Times New Roman" w:eastAsia="Times New Roman" w:cs="Times New Roman"/>
          <w:b w:val="0"/>
          <w:bCs w:val="0"/>
          <w:color w:val="000000"/>
          <w:spacing w:val="0"/>
          <w:w w:val="100"/>
          <w:position w:val="0"/>
          <w:sz w:val="24"/>
          <w:szCs w:val="24"/>
          <w:lang w:val="en-US" w:eastAsia="en-US" w:bidi="en-US"/>
        </w:rPr>
        <w:t>10</w:t>
      </w:r>
      <w:r>
        <w:rPr>
          <w:b w:val="0"/>
          <w:bCs w:val="0"/>
          <w:color w:val="000000"/>
          <w:spacing w:val="0"/>
          <w:w w:val="100"/>
          <w:position w:val="0"/>
          <w:sz w:val="24"/>
          <w:szCs w:val="24"/>
        </w:rPr>
        <w:t>小题,每小题</w:t>
      </w:r>
      <w:r>
        <w:rPr>
          <w:rFonts w:ascii="Times New Roman" w:hAnsi="Times New Roman" w:eastAsia="Times New Roman" w:cs="Times New Roman"/>
          <w:b w:val="0"/>
          <w:bCs w:val="0"/>
          <w:color w:val="000000"/>
          <w:spacing w:val="0"/>
          <w:w w:val="100"/>
          <w:position w:val="0"/>
          <w:sz w:val="24"/>
          <w:szCs w:val="24"/>
          <w:lang w:val="en-US" w:eastAsia="en-US" w:bidi="en-US"/>
        </w:rPr>
        <w:t>1</w:t>
      </w:r>
      <w:r>
        <w:rPr>
          <w:b w:val="0"/>
          <w:bCs w:val="0"/>
          <w:color w:val="000000"/>
          <w:spacing w:val="0"/>
          <w:w w:val="100"/>
          <w:position w:val="0"/>
          <w:sz w:val="24"/>
          <w:szCs w:val="24"/>
        </w:rPr>
        <w:t>分，满分</w:t>
      </w:r>
      <w:r>
        <w:rPr>
          <w:rFonts w:ascii="Times New Roman" w:hAnsi="Times New Roman" w:eastAsia="Times New Roman" w:cs="Times New Roman"/>
          <w:b w:val="0"/>
          <w:bCs w:val="0"/>
          <w:color w:val="000000"/>
          <w:spacing w:val="0"/>
          <w:w w:val="100"/>
          <w:position w:val="0"/>
          <w:sz w:val="24"/>
          <w:szCs w:val="24"/>
          <w:lang w:val="en-US" w:eastAsia="en-US" w:bidi="en-US"/>
        </w:rPr>
        <w:t>10</w:t>
      </w:r>
      <w:r>
        <w:rPr>
          <w:b w:val="0"/>
          <w:bCs w:val="0"/>
          <w:color w:val="000000"/>
          <w:spacing w:val="0"/>
          <w:w w:val="100"/>
          <w:position w:val="0"/>
          <w:sz w:val="24"/>
          <w:szCs w:val="24"/>
        </w:rPr>
        <w:t>分）</w:t>
      </w:r>
    </w:p>
    <w:tbl>
      <w:tblPr>
        <w:tblStyle w:val="5"/>
        <w:tblW w:w="10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033"/>
        <w:gridCol w:w="1033"/>
        <w:gridCol w:w="1033"/>
        <w:gridCol w:w="1033"/>
        <w:gridCol w:w="1033"/>
        <w:gridCol w:w="1034"/>
        <w:gridCol w:w="1034"/>
        <w:gridCol w:w="1034"/>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21</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22</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23</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24</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25</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26</w:t>
            </w: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27</w:t>
            </w: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28</w:t>
            </w: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29</w:t>
            </w:r>
          </w:p>
        </w:tc>
        <w:tc>
          <w:tcPr>
            <w:tcW w:w="1034"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r>
    </w:tbl>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0"/>
        <w:jc w:val="both"/>
        <w:textAlignment w:val="auto"/>
        <w:rPr>
          <w:rFonts w:hint="default" w:eastAsia="宋体"/>
          <w:b w:val="0"/>
          <w:bCs w:val="0"/>
          <w:sz w:val="24"/>
          <w:szCs w:val="24"/>
          <w:lang w:val="en-US" w:eastAsia="zh-CN"/>
        </w:rPr>
      </w:pPr>
      <w:r>
        <w:rPr>
          <w:rFonts w:hint="eastAsia"/>
          <w:b w:val="0"/>
          <w:bCs w:val="0"/>
          <w:sz w:val="24"/>
          <w:szCs w:val="24"/>
          <w:lang w:val="en-US" w:eastAsia="zh-CN"/>
        </w:rPr>
        <w:t>二、三篇文章（每题2分，共15题，满分30分）</w:t>
      </w:r>
    </w:p>
    <w:tbl>
      <w:tblPr>
        <w:tblStyle w:val="5"/>
        <w:tblW w:w="10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033"/>
        <w:gridCol w:w="1033"/>
        <w:gridCol w:w="1033"/>
        <w:gridCol w:w="1033"/>
        <w:gridCol w:w="1033"/>
        <w:gridCol w:w="1034"/>
        <w:gridCol w:w="1034"/>
        <w:gridCol w:w="1034"/>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31</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32</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33</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34</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35</w:t>
            </w: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36</w:t>
            </w: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37</w:t>
            </w: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38</w:t>
            </w: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39</w:t>
            </w:r>
          </w:p>
        </w:tc>
        <w:tc>
          <w:tcPr>
            <w:tcW w:w="1034"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4"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5169" w:type="dxa"/>
          <w:trHeight w:val="319" w:hRule="atLeast"/>
        </w:trPr>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41</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42</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43</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44</w:t>
            </w:r>
          </w:p>
        </w:tc>
        <w:tc>
          <w:tcPr>
            <w:tcW w:w="1033"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5169" w:type="dxa"/>
          <w:trHeight w:val="538" w:hRule="atLeast"/>
        </w:trPr>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033"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r>
    </w:tbl>
    <w:p>
      <w:pPr>
        <w:pStyle w:val="7"/>
        <w:keepNext w:val="0"/>
        <w:keepLines w:val="0"/>
        <w:pageBreakBefore w:val="0"/>
        <w:widowControl w:val="0"/>
        <w:numPr>
          <w:ilvl w:val="0"/>
          <w:numId w:val="0"/>
        </w:numPr>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Chars="0" w:right="0" w:rightChars="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color w:val="000000"/>
          <w:spacing w:val="0"/>
          <w:w w:val="100"/>
          <w:position w:val="0"/>
          <w:sz w:val="24"/>
          <w:szCs w:val="24"/>
          <w:lang w:val="en-US" w:eastAsia="zh-CN" w:bidi="en-US"/>
        </w:rPr>
        <w:t>第三部分  写作部分（共55分）</w:t>
      </w:r>
    </w:p>
    <w:p>
      <w:pPr>
        <w:pStyle w:val="7"/>
        <w:keepNext w:val="0"/>
        <w:keepLines w:val="0"/>
        <w:pageBreakBefore w:val="0"/>
        <w:widowControl w:val="0"/>
        <w:numPr>
          <w:ilvl w:val="0"/>
          <w:numId w:val="0"/>
        </w:numPr>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Chars="0" w:right="0" w:rightChars="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一、语法填空  10分 （每空1分）</w:t>
      </w:r>
    </w:p>
    <w:tbl>
      <w:tblPr>
        <w:tblStyle w:val="5"/>
        <w:tblW w:w="9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2"/>
        <w:gridCol w:w="1972"/>
        <w:gridCol w:w="1972"/>
        <w:gridCol w:w="1972"/>
        <w:gridCol w:w="1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46</w:t>
            </w:r>
          </w:p>
        </w:tc>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47</w:t>
            </w:r>
          </w:p>
        </w:tc>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48</w:t>
            </w:r>
          </w:p>
        </w:tc>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49</w:t>
            </w:r>
          </w:p>
        </w:tc>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51</w:t>
            </w:r>
          </w:p>
        </w:tc>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52</w:t>
            </w:r>
          </w:p>
        </w:tc>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53</w:t>
            </w:r>
          </w:p>
        </w:tc>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54</w:t>
            </w:r>
          </w:p>
        </w:tc>
        <w:tc>
          <w:tcPr>
            <w:tcW w:w="1972" w:type="dxa"/>
            <w:noWrap w:val="0"/>
            <w:vAlign w:val="top"/>
          </w:tcPr>
          <w:p>
            <w:pPr>
              <w:widowControl w:val="0"/>
              <w:jc w:val="center"/>
              <w:rPr>
                <w:rStyle w:val="3"/>
                <w:rFonts w:hint="default" w:ascii="宋体" w:hAnsi="宋体" w:eastAsia="宋体" w:cs="Times New Roman"/>
                <w:b/>
                <w:kern w:val="2"/>
                <w:sz w:val="24"/>
                <w:szCs w:val="24"/>
                <w:vertAlign w:val="baseline"/>
                <w:lang w:val="en-US" w:eastAsia="zh-CN" w:bidi="ar-SA"/>
              </w:rPr>
            </w:pPr>
            <w:r>
              <w:rPr>
                <w:rFonts w:hint="eastAsia" w:ascii="宋体" w:hAnsi="宋体" w:eastAsia="宋体" w:cs="Times New Roman"/>
                <w:b/>
                <w:kern w:val="2"/>
                <w:sz w:val="24"/>
                <w:szCs w:val="24"/>
                <w:vertAlign w:val="baseline"/>
                <w:lang w:val="en-US" w:eastAsia="zh-CN" w:bidi="ar-SA"/>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c>
          <w:tcPr>
            <w:tcW w:w="1972" w:type="dxa"/>
            <w:noWrap w:val="0"/>
            <w:vAlign w:val="top"/>
          </w:tcPr>
          <w:p>
            <w:pPr>
              <w:widowControl w:val="0"/>
              <w:jc w:val="center"/>
              <w:rPr>
                <w:rStyle w:val="3"/>
                <w:rFonts w:hint="eastAsia" w:ascii="宋体" w:hAnsi="宋体" w:eastAsia="宋体" w:cs="Times New Roman"/>
                <w:b/>
                <w:kern w:val="2"/>
                <w:sz w:val="24"/>
                <w:szCs w:val="24"/>
                <w:vertAlign w:val="baseline"/>
                <w:lang w:val="en-US" w:eastAsia="zh-CN" w:bidi="ar-SA"/>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二、做笔记，</w:t>
      </w:r>
      <w:r>
        <w:rPr>
          <w:rFonts w:hint="eastAsia" w:ascii="宋体" w:hAnsi="宋体" w:eastAsia="宋体" w:cs="宋体"/>
          <w:b w:val="0"/>
          <w:bCs w:val="0"/>
          <w:sz w:val="24"/>
          <w:szCs w:val="24"/>
          <w:lang w:val="en-US" w:eastAsia="zh-CN"/>
        </w:rPr>
        <w:t>读下面的文章，在每个标题下做简短的笔记</w:t>
      </w:r>
      <w:r>
        <w:rPr>
          <w:rFonts w:hint="eastAsia" w:ascii="宋体" w:hAnsi="宋体" w:cs="宋体"/>
          <w:b w:val="0"/>
          <w:bCs w:val="0"/>
          <w:sz w:val="24"/>
          <w:szCs w:val="24"/>
          <w:lang w:val="en-US" w:eastAsia="zh-CN"/>
        </w:rPr>
        <w:t>（每题2分，共10分）</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lang w:val="en-US" w:eastAsia="zh-CN"/>
        </w:rPr>
        <w:t>56.</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57.</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408" w:lineRule="auto"/>
        <w:ind w:left="0" w:leftChars="0" w:firstLine="0" w:firstLineChars="0"/>
        <w:jc w:val="both"/>
        <w:textAlignment w:val="auto"/>
        <w:rPr>
          <w:rFonts w:hint="default"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408" w:lineRule="auto"/>
        <w:ind w:left="0" w:leftChars="0" w:firstLine="0" w:firstLineChars="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三、完成句子</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共五小题，每小题2分，共10分</w:t>
      </w:r>
      <w:r>
        <w:rPr>
          <w:rFonts w:hint="default" w:ascii="Times New Roman" w:hAnsi="Times New Roman" w:cs="Times New Roman"/>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480" w:firstLineChars="200"/>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61</w:t>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480" w:firstLineChars="200"/>
        <w:jc w:val="both"/>
        <w:textAlignment w:val="auto"/>
        <w:rPr>
          <w:rFonts w:hint="default" w:ascii="Times New Roman" w:hAnsi="Times New Roman" w:cs="Times New Roman"/>
          <w:b w:val="0"/>
          <w:bCs w:val="0"/>
          <w:sz w:val="24"/>
          <w:szCs w:val="24"/>
          <w:u w:val="none"/>
          <w:lang w:val="en-US" w:eastAsia="zh-CN"/>
        </w:rPr>
      </w:pPr>
      <w:r>
        <w:rPr>
          <w:rFonts w:hint="eastAsia" w:ascii="Times New Roman" w:hAnsi="Times New Roman" w:cs="Times New Roman"/>
          <w:b w:val="0"/>
          <w:bCs w:val="0"/>
          <w:sz w:val="24"/>
          <w:szCs w:val="24"/>
          <w:u w:val="none"/>
          <w:lang w:val="en-US" w:eastAsia="zh-CN"/>
        </w:rPr>
        <w:t>62.</w:t>
      </w:r>
      <w:r>
        <w:rPr>
          <w:rFonts w:hint="default"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default"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480" w:firstLineChars="200"/>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none"/>
          <w:lang w:val="en-US" w:eastAsia="zh-CN"/>
        </w:rPr>
        <w:t>63.</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480" w:firstLineChars="200"/>
        <w:jc w:val="both"/>
        <w:textAlignment w:val="auto"/>
        <w:rPr>
          <w:rFonts w:hint="default"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none"/>
          <w:lang w:val="en-US" w:eastAsia="zh-CN"/>
        </w:rPr>
        <w:t>64.</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408" w:lineRule="auto"/>
        <w:ind w:right="0" w:rightChars="0"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u w:val="none"/>
          <w:lang w:val="en-US" w:eastAsia="zh-CN"/>
        </w:rPr>
        <w:t>65.</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408" w:lineRule="auto"/>
        <w:ind w:leftChars="0" w:right="0" w:rightChars="0"/>
        <w:jc w:val="left"/>
        <w:textAlignment w:val="auto"/>
        <w:rPr>
          <w:b w:val="0"/>
          <w:bCs w:val="0"/>
          <w:sz w:val="24"/>
          <w:szCs w:val="24"/>
        </w:rPr>
      </w:pPr>
      <w:r>
        <w:rPr>
          <w:rFonts w:hint="eastAsia"/>
          <w:b w:val="0"/>
          <w:bCs w:val="0"/>
          <w:color w:val="000000"/>
          <w:spacing w:val="0"/>
          <w:w w:val="100"/>
          <w:position w:val="0"/>
          <w:sz w:val="24"/>
          <w:szCs w:val="24"/>
          <w:lang w:val="en-US" w:eastAsia="zh-CN"/>
        </w:rPr>
        <w:t>四、</w:t>
      </w:r>
      <w:r>
        <w:rPr>
          <w:b w:val="0"/>
          <w:bCs w:val="0"/>
          <w:color w:val="000000"/>
          <w:spacing w:val="0"/>
          <w:w w:val="100"/>
          <w:position w:val="0"/>
          <w:sz w:val="24"/>
          <w:szCs w:val="24"/>
        </w:rPr>
        <w:t>大</w:t>
      </w:r>
      <w:r>
        <w:rPr>
          <w:rFonts w:hint="eastAsia"/>
          <w:b w:val="0"/>
          <w:bCs w:val="0"/>
          <w:color w:val="000000"/>
          <w:spacing w:val="0"/>
          <w:w w:val="100"/>
          <w:position w:val="0"/>
          <w:sz w:val="24"/>
          <w:szCs w:val="24"/>
          <w:lang w:val="en-US" w:eastAsia="zh-CN"/>
        </w:rPr>
        <w:t>意</w:t>
      </w:r>
      <w:r>
        <w:rPr>
          <w:b w:val="0"/>
          <w:bCs w:val="0"/>
          <w:color w:val="000000"/>
          <w:spacing w:val="0"/>
          <w:w w:val="100"/>
          <w:position w:val="0"/>
          <w:sz w:val="24"/>
          <w:szCs w:val="24"/>
        </w:rPr>
        <w:t>总结（共</w:t>
      </w:r>
      <w:r>
        <w:rPr>
          <w:rFonts w:ascii="Times New Roman" w:hAnsi="Times New Roman" w:eastAsia="Times New Roman" w:cs="Times New Roman"/>
          <w:b w:val="0"/>
          <w:bCs w:val="0"/>
          <w:color w:val="000000"/>
          <w:spacing w:val="0"/>
          <w:w w:val="100"/>
          <w:position w:val="0"/>
          <w:sz w:val="24"/>
          <w:szCs w:val="24"/>
          <w:lang w:val="en-US" w:eastAsia="en-US" w:bidi="en-US"/>
        </w:rPr>
        <w:t>1</w:t>
      </w:r>
      <w:r>
        <w:rPr>
          <w:b w:val="0"/>
          <w:bCs w:val="0"/>
          <w:color w:val="000000"/>
          <w:spacing w:val="0"/>
          <w:w w:val="100"/>
          <w:position w:val="0"/>
          <w:sz w:val="24"/>
          <w:szCs w:val="24"/>
        </w:rPr>
        <w:t>题，満分</w:t>
      </w:r>
      <w:r>
        <w:rPr>
          <w:rFonts w:hint="eastAsia" w:ascii="Times New Roman" w:hAnsi="Times New Roman" w:cs="Times New Roman"/>
          <w:b w:val="0"/>
          <w:bCs w:val="0"/>
          <w:color w:val="000000"/>
          <w:spacing w:val="0"/>
          <w:w w:val="100"/>
          <w:position w:val="0"/>
          <w:sz w:val="24"/>
          <w:szCs w:val="24"/>
          <w:lang w:val="en-US" w:eastAsia="zh-CN" w:bidi="en-US"/>
        </w:rPr>
        <w:t>10</w:t>
      </w:r>
      <w:r>
        <w:rPr>
          <w:b w:val="0"/>
          <w:bCs w:val="0"/>
          <w:color w:val="000000"/>
          <w:spacing w:val="0"/>
          <w:w w:val="100"/>
          <w:position w:val="0"/>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五、书面表达 15分</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Dear Peter,</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Thanks for your email. I</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m very happy to tell you something about myself.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sectPr>
          <w:pgSz w:w="11900" w:h="16840"/>
          <w:pgMar w:top="567" w:right="850" w:bottom="567" w:left="850" w:header="5785" w:footer="3" w:gutter="0"/>
          <w:pgNumType w:start="1"/>
          <w:cols w:space="720" w:num="1"/>
          <w:rtlGutter w:val="0"/>
          <w:docGrid w:linePitch="360" w:charSpace="0"/>
        </w:sectPr>
      </w:pPr>
      <w:r>
        <w:rPr>
          <w:rFonts w:hint="eastAsia" w:ascii="Times New Roman" w:hAnsi="Times New Roman" w:cs="Times New Roman"/>
          <w:b w:val="0"/>
          <w:bCs w:val="0"/>
          <w:sz w:val="24"/>
          <w:szCs w:val="24"/>
          <w:lang w:val="en-US" w:eastAsia="zh-CN"/>
        </w:rPr>
        <w:t xml:space="preserve">                                                         Yours  Sarah                                                                </w:t>
      </w:r>
    </w:p>
    <w:p>
      <w:pPr>
        <w:pStyle w:val="2"/>
        <w:keepNext/>
        <w:keepLines/>
        <w:pageBreakBefore w:val="0"/>
        <w:widowControl w:val="0"/>
        <w:kinsoku/>
        <w:wordWrap/>
        <w:overflowPunct/>
        <w:topLinePunct w:val="0"/>
        <w:autoSpaceDE/>
        <w:autoSpaceDN/>
        <w:bidi w:val="0"/>
        <w:adjustRightInd/>
        <w:snapToGrid/>
        <w:spacing w:line="240" w:lineRule="auto"/>
        <w:textAlignment w:val="auto"/>
        <w:rPr>
          <w:rFonts w:hint="eastAsia" w:ascii="宋体" w:hAnsi="宋体"/>
          <w:b/>
          <w:szCs w:val="21"/>
        </w:rPr>
      </w:pPr>
      <w:r>
        <w:rPr>
          <w:rFonts w:hint="eastAsia" w:ascii="微软雅黑" w:hAnsi="微软雅黑" w:eastAsia="微软雅黑" w:cs="微软雅黑"/>
          <w:b/>
          <w:bCs w:val="0"/>
          <w:lang w:val="en-US" w:eastAsia="zh-CN"/>
        </w:rPr>
        <w:t>英 语 答 案</w:t>
      </w:r>
      <w:r>
        <w:rPr>
          <w:rFonts w:hint="eastAsia" w:ascii="宋体" w:hAnsi="宋体"/>
          <w:sz w:val="24"/>
          <w:szCs w:val="24"/>
        </w:rPr>
        <w:t xml:space="preserve"> </w:t>
      </w:r>
    </w:p>
    <w:p>
      <w:pPr>
        <w:pageBreakBefore w:val="0"/>
        <w:widowControl w:val="0"/>
        <w:numPr>
          <w:ilvl w:val="0"/>
          <w:numId w:val="8"/>
        </w:numPr>
        <w:kinsoku/>
        <w:wordWrap/>
        <w:overflowPunct/>
        <w:topLinePunct w:val="0"/>
        <w:autoSpaceDE/>
        <w:autoSpaceDN/>
        <w:bidi w:val="0"/>
        <w:adjustRightInd/>
        <w:snapToGrid/>
        <w:spacing w:line="360" w:lineRule="auto"/>
        <w:textAlignment w:val="auto"/>
        <w:rPr>
          <w:rFonts w:hint="eastAsia" w:ascii="宋体" w:hAnsi="宋体" w:cs="楷体_GB2312"/>
          <w:sz w:val="24"/>
          <w:szCs w:val="24"/>
        </w:rPr>
      </w:pPr>
      <w:r>
        <w:rPr>
          <w:rFonts w:hint="eastAsia"/>
          <w:b w:val="0"/>
          <w:bCs w:val="0"/>
          <w:sz w:val="24"/>
          <w:szCs w:val="24"/>
          <w:lang w:val="en-US" w:eastAsia="zh-CN"/>
        </w:rPr>
        <w:t>听力25分 （1-15题，每题1分；16-20题，每题2分）</w:t>
      </w:r>
    </w:p>
    <w:tbl>
      <w:tblPr>
        <w:tblStyle w:val="4"/>
        <w:tblW w:w="10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033"/>
        <w:gridCol w:w="1033"/>
        <w:gridCol w:w="1033"/>
        <w:gridCol w:w="1033"/>
        <w:gridCol w:w="1033"/>
        <w:gridCol w:w="1034"/>
        <w:gridCol w:w="1034"/>
        <w:gridCol w:w="1034"/>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1</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2</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3</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4</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5</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6</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7</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8</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9</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5169" w:type="dxa"/>
          <w:trHeight w:val="319"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11</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12</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13</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14</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5169" w:type="dxa"/>
          <w:trHeight w:val="53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r>
    </w:tbl>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sz w:val="24"/>
          <w:szCs w:val="24"/>
          <w:lang w:eastAsia="zh-CN"/>
        </w:rPr>
      </w:pPr>
    </w:p>
    <w:p>
      <w:pPr>
        <w:pageBreakBefore w:val="0"/>
        <w:widowControl w:val="0"/>
        <w:numPr>
          <w:ilvl w:val="0"/>
          <w:numId w:val="9"/>
        </w:numPr>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000000"/>
          <w:sz w:val="24"/>
          <w:szCs w:val="24"/>
          <w:lang w:val="en-US" w:eastAsia="zh-CN"/>
        </w:rPr>
      </w:pPr>
      <w:r>
        <w:rPr>
          <w:rFonts w:hint="eastAsia" w:ascii="宋体" w:hAnsi="宋体" w:cs="宋体"/>
          <w:b w:val="0"/>
          <w:bCs w:val="0"/>
          <w:color w:val="000000"/>
          <w:sz w:val="24"/>
          <w:szCs w:val="24"/>
          <w:u w:val="single"/>
          <w:lang w:val="en-US" w:eastAsia="zh-CN"/>
        </w:rPr>
        <w:t xml:space="preserve">   bus      </w:t>
      </w:r>
      <w:r>
        <w:rPr>
          <w:rFonts w:hint="eastAsia" w:ascii="宋体" w:hAnsi="宋体" w:cs="宋体"/>
          <w:b w:val="0"/>
          <w:bCs w:val="0"/>
          <w:color w:val="000000"/>
          <w:sz w:val="24"/>
          <w:szCs w:val="24"/>
          <w:lang w:val="en-US" w:eastAsia="zh-CN"/>
        </w:rPr>
        <w:t>17.</w:t>
      </w:r>
      <w:r>
        <w:rPr>
          <w:rFonts w:hint="eastAsia" w:ascii="宋体" w:hAnsi="宋体" w:cs="宋体"/>
          <w:b w:val="0"/>
          <w:bCs w:val="0"/>
          <w:color w:val="000000"/>
          <w:sz w:val="24"/>
          <w:szCs w:val="24"/>
          <w:u w:val="single"/>
          <w:lang w:val="en-US" w:eastAsia="zh-CN"/>
        </w:rPr>
        <w:t xml:space="preserve">    2/two    </w:t>
      </w:r>
      <w:r>
        <w:rPr>
          <w:rFonts w:hint="eastAsia" w:ascii="宋体" w:hAnsi="宋体" w:cs="宋体"/>
          <w:b w:val="0"/>
          <w:bCs w:val="0"/>
          <w:color w:val="000000"/>
          <w:sz w:val="24"/>
          <w:szCs w:val="24"/>
          <w:lang w:val="en-US" w:eastAsia="zh-CN"/>
        </w:rPr>
        <w:t>18.</w:t>
      </w:r>
      <w:r>
        <w:rPr>
          <w:rFonts w:hint="eastAsia" w:ascii="宋体" w:hAnsi="宋体" w:cs="宋体"/>
          <w:b w:val="0"/>
          <w:bCs w:val="0"/>
          <w:color w:val="000000"/>
          <w:sz w:val="24"/>
          <w:szCs w:val="24"/>
          <w:u w:val="single"/>
          <w:lang w:val="en-US" w:eastAsia="zh-CN"/>
        </w:rPr>
        <w:t xml:space="preserve">   Wednesday    </w:t>
      </w:r>
      <w:r>
        <w:rPr>
          <w:rFonts w:hint="eastAsia" w:ascii="宋体" w:hAnsi="宋体" w:cs="宋体"/>
          <w:b w:val="0"/>
          <w:bCs w:val="0"/>
          <w:color w:val="000000"/>
          <w:sz w:val="24"/>
          <w:szCs w:val="24"/>
          <w:lang w:val="en-US" w:eastAsia="zh-CN"/>
        </w:rPr>
        <w:t>19.</w:t>
      </w:r>
      <w:r>
        <w:rPr>
          <w:rFonts w:hint="eastAsia" w:ascii="宋体" w:hAnsi="宋体" w:cs="宋体"/>
          <w:b w:val="0"/>
          <w:bCs w:val="0"/>
          <w:color w:val="000000"/>
          <w:sz w:val="24"/>
          <w:szCs w:val="24"/>
          <w:u w:val="single"/>
          <w:lang w:val="en-US" w:eastAsia="zh-CN"/>
        </w:rPr>
        <w:t xml:space="preserve">     chess    </w:t>
      </w:r>
      <w:r>
        <w:rPr>
          <w:rFonts w:hint="eastAsia" w:ascii="宋体" w:hAnsi="宋体" w:cs="宋体"/>
          <w:b w:val="0"/>
          <w:bCs w:val="0"/>
          <w:color w:val="000000"/>
          <w:sz w:val="24"/>
          <w:szCs w:val="24"/>
          <w:lang w:val="en-US" w:eastAsia="zh-CN"/>
        </w:rPr>
        <w:t>20.</w:t>
      </w:r>
      <w:r>
        <w:rPr>
          <w:rFonts w:hint="eastAsia" w:ascii="宋体" w:hAnsi="宋体" w:cs="宋体"/>
          <w:b w:val="0"/>
          <w:bCs w:val="0"/>
          <w:color w:val="000000"/>
          <w:sz w:val="24"/>
          <w:szCs w:val="24"/>
          <w:u w:val="single"/>
          <w:lang w:val="en-US" w:eastAsia="zh-CN"/>
        </w:rPr>
        <w:t xml:space="preserve">    an hour       </w:t>
      </w:r>
    </w:p>
    <w:p>
      <w:pPr>
        <w:pageBreakBefore w:val="0"/>
        <w:widowControl w:val="0"/>
        <w:numPr>
          <w:ilvl w:val="0"/>
          <w:numId w:val="0"/>
        </w:numPr>
        <w:tabs>
          <w:tab w:val="left" w:pos="644"/>
        </w:tabs>
        <w:kinsoku/>
        <w:wordWrap/>
        <w:overflowPunct/>
        <w:topLinePunct w:val="0"/>
        <w:autoSpaceDE/>
        <w:autoSpaceDN/>
        <w:bidi w:val="0"/>
        <w:adjustRightInd/>
        <w:snapToGrid/>
        <w:spacing w:line="360" w:lineRule="auto"/>
        <w:jc w:val="both"/>
        <w:textAlignment w:val="auto"/>
        <w:rPr>
          <w:rFonts w:hint="default" w:eastAsia="宋体"/>
          <w:b w:val="0"/>
          <w:bCs w:val="0"/>
          <w:color w:val="000000"/>
          <w:spacing w:val="0"/>
          <w:w w:val="100"/>
          <w:position w:val="0"/>
          <w:sz w:val="24"/>
          <w:szCs w:val="24"/>
          <w:lang w:val="en-US" w:eastAsia="zh-CN"/>
        </w:rPr>
      </w:pPr>
      <w:r>
        <w:rPr>
          <w:rFonts w:hint="eastAsia"/>
          <w:b w:val="0"/>
          <w:bCs w:val="0"/>
          <w:sz w:val="24"/>
          <w:szCs w:val="24"/>
          <w:lang w:val="en-US" w:eastAsia="zh-CN"/>
        </w:rPr>
        <w:tab/>
      </w:r>
      <w:r>
        <w:rPr>
          <w:b w:val="0"/>
          <w:bCs w:val="0"/>
          <w:color w:val="000000"/>
          <w:spacing w:val="0"/>
          <w:w w:val="100"/>
          <w:position w:val="0"/>
          <w:sz w:val="24"/>
          <w:szCs w:val="24"/>
        </w:rPr>
        <w:t xml:space="preserve">第二部分 </w:t>
      </w:r>
      <w:r>
        <w:rPr>
          <w:rFonts w:hint="eastAsia"/>
          <w:b w:val="0"/>
          <w:bCs w:val="0"/>
          <w:color w:val="000000"/>
          <w:spacing w:val="0"/>
          <w:w w:val="100"/>
          <w:position w:val="0"/>
          <w:sz w:val="24"/>
          <w:szCs w:val="24"/>
          <w:lang w:val="en-US" w:eastAsia="zh-CN"/>
        </w:rPr>
        <w:t>阅读部分（四篇短文，共40分）</w:t>
      </w:r>
    </w:p>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0"/>
        <w:jc w:val="both"/>
        <w:textAlignment w:val="auto"/>
        <w:rPr>
          <w:b w:val="0"/>
          <w:bCs w:val="0"/>
          <w:sz w:val="24"/>
          <w:szCs w:val="24"/>
        </w:rPr>
      </w:pPr>
      <w:r>
        <w:rPr>
          <w:rFonts w:hint="eastAsia"/>
          <w:b w:val="0"/>
          <w:bCs w:val="0"/>
          <w:color w:val="000000"/>
          <w:spacing w:val="0"/>
          <w:w w:val="100"/>
          <w:position w:val="0"/>
          <w:sz w:val="24"/>
          <w:szCs w:val="24"/>
          <w:lang w:val="en-US" w:eastAsia="zh-CN"/>
        </w:rPr>
        <w:t>一、</w:t>
      </w:r>
      <w:r>
        <w:rPr>
          <w:b w:val="0"/>
          <w:bCs w:val="0"/>
          <w:color w:val="000000"/>
          <w:spacing w:val="0"/>
          <w:w w:val="100"/>
          <w:position w:val="0"/>
          <w:sz w:val="24"/>
          <w:szCs w:val="24"/>
        </w:rPr>
        <w:t>完形填空（共</w:t>
      </w:r>
      <w:r>
        <w:rPr>
          <w:rFonts w:ascii="Times New Roman" w:hAnsi="Times New Roman" w:eastAsia="Times New Roman" w:cs="Times New Roman"/>
          <w:b w:val="0"/>
          <w:bCs w:val="0"/>
          <w:color w:val="000000"/>
          <w:spacing w:val="0"/>
          <w:w w:val="100"/>
          <w:position w:val="0"/>
          <w:sz w:val="24"/>
          <w:szCs w:val="24"/>
          <w:lang w:val="en-US" w:eastAsia="en-US" w:bidi="en-US"/>
        </w:rPr>
        <w:t>10</w:t>
      </w:r>
      <w:r>
        <w:rPr>
          <w:b w:val="0"/>
          <w:bCs w:val="0"/>
          <w:color w:val="000000"/>
          <w:spacing w:val="0"/>
          <w:w w:val="100"/>
          <w:position w:val="0"/>
          <w:sz w:val="24"/>
          <w:szCs w:val="24"/>
        </w:rPr>
        <w:t>小题,每小题</w:t>
      </w:r>
      <w:r>
        <w:rPr>
          <w:rFonts w:ascii="Times New Roman" w:hAnsi="Times New Roman" w:eastAsia="Times New Roman" w:cs="Times New Roman"/>
          <w:b w:val="0"/>
          <w:bCs w:val="0"/>
          <w:color w:val="000000"/>
          <w:spacing w:val="0"/>
          <w:w w:val="100"/>
          <w:position w:val="0"/>
          <w:sz w:val="24"/>
          <w:szCs w:val="24"/>
          <w:lang w:val="en-US" w:eastAsia="en-US" w:bidi="en-US"/>
        </w:rPr>
        <w:t>1</w:t>
      </w:r>
      <w:r>
        <w:rPr>
          <w:b w:val="0"/>
          <w:bCs w:val="0"/>
          <w:color w:val="000000"/>
          <w:spacing w:val="0"/>
          <w:w w:val="100"/>
          <w:position w:val="0"/>
          <w:sz w:val="24"/>
          <w:szCs w:val="24"/>
        </w:rPr>
        <w:t>分，满分</w:t>
      </w:r>
      <w:r>
        <w:rPr>
          <w:rFonts w:ascii="Times New Roman" w:hAnsi="Times New Roman" w:eastAsia="Times New Roman" w:cs="Times New Roman"/>
          <w:b w:val="0"/>
          <w:bCs w:val="0"/>
          <w:color w:val="000000"/>
          <w:spacing w:val="0"/>
          <w:w w:val="100"/>
          <w:position w:val="0"/>
          <w:sz w:val="24"/>
          <w:szCs w:val="24"/>
          <w:lang w:val="en-US" w:eastAsia="en-US" w:bidi="en-US"/>
        </w:rPr>
        <w:t>10</w:t>
      </w:r>
      <w:r>
        <w:rPr>
          <w:b w:val="0"/>
          <w:bCs w:val="0"/>
          <w:color w:val="000000"/>
          <w:spacing w:val="0"/>
          <w:w w:val="100"/>
          <w:position w:val="0"/>
          <w:sz w:val="24"/>
          <w:szCs w:val="24"/>
        </w:rPr>
        <w:t>分）</w:t>
      </w:r>
    </w:p>
    <w:tbl>
      <w:tblPr>
        <w:tblStyle w:val="4"/>
        <w:tblW w:w="10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033"/>
        <w:gridCol w:w="1033"/>
        <w:gridCol w:w="1033"/>
        <w:gridCol w:w="1033"/>
        <w:gridCol w:w="1033"/>
        <w:gridCol w:w="1034"/>
        <w:gridCol w:w="1034"/>
        <w:gridCol w:w="1034"/>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21</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22</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23</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24</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25</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26</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27</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28</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29</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D</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D</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r>
    </w:tbl>
    <w:p>
      <w:pPr>
        <w:pStyle w:val="6"/>
        <w:keepNext/>
        <w:keepLines/>
        <w:pageBreakBefore w:val="0"/>
        <w:widowControl w:val="0"/>
        <w:shd w:val="clear" w:color="auto" w:fill="auto"/>
        <w:kinsoku/>
        <w:wordWrap/>
        <w:overflowPunct/>
        <w:topLinePunct w:val="0"/>
        <w:autoSpaceDE/>
        <w:autoSpaceDN/>
        <w:bidi w:val="0"/>
        <w:adjustRightInd/>
        <w:snapToGrid/>
        <w:spacing w:before="0" w:after="140" w:line="360" w:lineRule="auto"/>
        <w:ind w:left="0" w:right="0" w:firstLine="0"/>
        <w:jc w:val="both"/>
        <w:textAlignment w:val="auto"/>
        <w:rPr>
          <w:rFonts w:hint="default" w:eastAsia="宋体"/>
          <w:b w:val="0"/>
          <w:bCs w:val="0"/>
          <w:sz w:val="24"/>
          <w:szCs w:val="24"/>
          <w:lang w:val="en-US" w:eastAsia="zh-CN"/>
        </w:rPr>
      </w:pPr>
      <w:r>
        <w:rPr>
          <w:rFonts w:hint="eastAsia"/>
          <w:b w:val="0"/>
          <w:bCs w:val="0"/>
          <w:sz w:val="24"/>
          <w:szCs w:val="24"/>
          <w:lang w:val="en-US" w:eastAsia="zh-CN"/>
        </w:rPr>
        <w:t>二、三篇文章（每题2分，共15题，满分30分）</w:t>
      </w:r>
    </w:p>
    <w:tbl>
      <w:tblPr>
        <w:tblStyle w:val="4"/>
        <w:tblW w:w="10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033"/>
        <w:gridCol w:w="1033"/>
        <w:gridCol w:w="1033"/>
        <w:gridCol w:w="1033"/>
        <w:gridCol w:w="1033"/>
        <w:gridCol w:w="1034"/>
        <w:gridCol w:w="1034"/>
        <w:gridCol w:w="1034"/>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31</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32</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33</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34</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35</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36</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37</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38</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39</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F</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T</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F</w:t>
            </w:r>
          </w:p>
        </w:tc>
        <w:tc>
          <w:tcPr>
            <w:tcW w:w="1034"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5169" w:type="dxa"/>
          <w:trHeight w:val="319"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41</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42</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43</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44</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5"/>
          <w:wAfter w:w="5169" w:type="dxa"/>
          <w:trHeight w:val="538" w:hRule="atLeast"/>
        </w:trPr>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F</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B</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E</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C</w:t>
            </w:r>
          </w:p>
        </w:tc>
        <w:tc>
          <w:tcPr>
            <w:tcW w:w="1033"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eastAsia" w:ascii="宋体" w:hAnsi="宋体" w:eastAsia="宋体"/>
                <w:b/>
                <w:sz w:val="24"/>
                <w:szCs w:val="24"/>
                <w:vertAlign w:val="baseline"/>
                <w:lang w:val="en-US" w:eastAsia="zh-CN"/>
              </w:rPr>
            </w:pPr>
            <w:r>
              <w:rPr>
                <w:rFonts w:hint="eastAsia" w:ascii="宋体" w:hAnsi="宋体"/>
                <w:b/>
                <w:sz w:val="24"/>
                <w:szCs w:val="24"/>
                <w:vertAlign w:val="baseline"/>
                <w:lang w:val="en-US" w:eastAsia="zh-CN"/>
              </w:rPr>
              <w:t>A</w:t>
            </w:r>
          </w:p>
        </w:tc>
      </w:tr>
    </w:tbl>
    <w:p>
      <w:pPr>
        <w:pStyle w:val="7"/>
        <w:keepNext w:val="0"/>
        <w:keepLines w:val="0"/>
        <w:pageBreakBefore w:val="0"/>
        <w:widowControl w:val="0"/>
        <w:numPr>
          <w:ilvl w:val="0"/>
          <w:numId w:val="0"/>
        </w:numPr>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Chars="0" w:right="0" w:rightChars="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color w:val="000000"/>
          <w:spacing w:val="0"/>
          <w:w w:val="100"/>
          <w:position w:val="0"/>
          <w:sz w:val="24"/>
          <w:szCs w:val="24"/>
          <w:lang w:val="en-US" w:eastAsia="zh-CN" w:bidi="en-US"/>
        </w:rPr>
        <w:t>第三部分  写作部分（共55分）</w:t>
      </w:r>
    </w:p>
    <w:p>
      <w:pPr>
        <w:pStyle w:val="7"/>
        <w:keepNext w:val="0"/>
        <w:keepLines w:val="0"/>
        <w:pageBreakBefore w:val="0"/>
        <w:widowControl w:val="0"/>
        <w:numPr>
          <w:ilvl w:val="0"/>
          <w:numId w:val="0"/>
        </w:numPr>
        <w:shd w:val="clear" w:color="auto" w:fill="auto"/>
        <w:tabs>
          <w:tab w:val="left" w:pos="996"/>
          <w:tab w:val="left" w:pos="4077"/>
          <w:tab w:val="left" w:pos="6764"/>
          <w:tab w:val="left" w:pos="9442"/>
        </w:tabs>
        <w:kinsoku/>
        <w:wordWrap/>
        <w:overflowPunct/>
        <w:topLinePunct w:val="0"/>
        <w:autoSpaceDE/>
        <w:autoSpaceDN/>
        <w:bidi w:val="0"/>
        <w:adjustRightInd/>
        <w:snapToGrid/>
        <w:spacing w:before="0" w:after="140" w:line="360" w:lineRule="auto"/>
        <w:ind w:leftChars="0" w:right="0" w:rightChars="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一、语法填空  10分 （每空1分）</w:t>
      </w:r>
    </w:p>
    <w:tbl>
      <w:tblPr>
        <w:tblStyle w:val="4"/>
        <w:tblW w:w="9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2"/>
        <w:gridCol w:w="1972"/>
        <w:gridCol w:w="1972"/>
        <w:gridCol w:w="1972"/>
        <w:gridCol w:w="1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46</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47</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48</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49</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default" w:ascii="宋体" w:hAnsi="宋体"/>
                <w:b/>
                <w:sz w:val="24"/>
                <w:szCs w:val="24"/>
                <w:vertAlign w:val="baseline"/>
                <w:lang w:val="en-US" w:eastAsia="zh-CN"/>
              </w:rPr>
              <w:t>d</w:t>
            </w:r>
            <w:r>
              <w:rPr>
                <w:rFonts w:hint="eastAsia" w:ascii="宋体" w:hAnsi="宋体"/>
                <w:b/>
                <w:sz w:val="24"/>
                <w:szCs w:val="24"/>
                <w:vertAlign w:val="baseline"/>
                <w:lang w:val="en-US" w:eastAsia="zh-CN"/>
              </w:rPr>
              <w:t>on</w:t>
            </w:r>
            <w:r>
              <w:rPr>
                <w:rFonts w:hint="default" w:ascii="宋体" w:hAnsi="宋体"/>
                <w:b/>
                <w:sz w:val="24"/>
                <w:szCs w:val="24"/>
                <w:vertAlign w:val="baseline"/>
                <w:lang w:val="en-US" w:eastAsia="zh-CN"/>
              </w:rPr>
              <w:t>’</w:t>
            </w:r>
            <w:r>
              <w:rPr>
                <w:rFonts w:hint="eastAsia" w:ascii="宋体" w:hAnsi="宋体"/>
                <w:b/>
                <w:sz w:val="24"/>
                <w:szCs w:val="24"/>
                <w:vertAlign w:val="baseline"/>
                <w:lang w:val="en-US" w:eastAsia="zh-CN"/>
              </w:rPr>
              <w:t>t</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at</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for</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quickly</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first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51</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52</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53</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54</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either</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teeth</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goes</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lots</w:t>
            </w:r>
          </w:p>
        </w:tc>
        <w:tc>
          <w:tcPr>
            <w:tcW w:w="1972" w:type="dxa"/>
            <w:tcBorders>
              <w:top w:val="single" w:color="auto" w:sz="4" w:space="0"/>
              <w:left w:val="single" w:color="auto" w:sz="4" w:space="0"/>
              <w:bottom w:val="single" w:color="auto" w:sz="4" w:space="0"/>
              <w:right w:val="single" w:color="auto" w:sz="4" w:space="0"/>
            </w:tcBorders>
            <w:shd w:val="clear" w:color="auto" w:fill="auto"/>
            <w:noWrap w:val="0"/>
            <w:vAlign w:val="top"/>
          </w:tcPr>
          <w:p>
            <w:pPr>
              <w:jc w:val="center"/>
              <w:rPr>
                <w:rFonts w:hint="default" w:ascii="宋体" w:hAnsi="宋体" w:eastAsia="宋体"/>
                <w:b/>
                <w:sz w:val="24"/>
                <w:szCs w:val="24"/>
                <w:vertAlign w:val="baseline"/>
                <w:lang w:val="en-US" w:eastAsia="zh-CN"/>
              </w:rPr>
            </w:pPr>
            <w:r>
              <w:rPr>
                <w:rFonts w:hint="eastAsia" w:ascii="宋体" w:hAnsi="宋体"/>
                <w:b/>
                <w:sz w:val="24"/>
                <w:szCs w:val="24"/>
                <w:vertAlign w:val="baseline"/>
                <w:lang w:val="en-US" w:eastAsia="zh-CN"/>
              </w:rPr>
              <w:t>but</w:t>
            </w:r>
          </w:p>
        </w:tc>
      </w:tr>
    </w:tbl>
    <w:p>
      <w:pPr>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二、做笔记，</w:t>
      </w:r>
      <w:r>
        <w:rPr>
          <w:rFonts w:hint="eastAsia" w:ascii="宋体" w:hAnsi="宋体" w:eastAsia="宋体" w:cs="宋体"/>
          <w:b w:val="0"/>
          <w:bCs w:val="0"/>
          <w:sz w:val="24"/>
          <w:szCs w:val="24"/>
          <w:lang w:val="en-US" w:eastAsia="zh-CN"/>
        </w:rPr>
        <w:t>读下面的文章，在每个标题下做简短的笔记</w:t>
      </w:r>
      <w:r>
        <w:rPr>
          <w:rFonts w:hint="eastAsia" w:ascii="宋体" w:hAnsi="宋体" w:cs="宋体"/>
          <w:b w:val="0"/>
          <w:bCs w:val="0"/>
          <w:sz w:val="24"/>
          <w:szCs w:val="24"/>
          <w:lang w:val="en-US" w:eastAsia="zh-CN"/>
        </w:rPr>
        <w:t>（每题2分，共10分）</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lang w:val="en-US" w:eastAsia="zh-CN"/>
        </w:rPr>
        <w:t>56.</w:t>
      </w:r>
      <w:r>
        <w:rPr>
          <w:rFonts w:hint="eastAsia" w:ascii="Times New Roman" w:hAnsi="Times New Roman" w:cs="Times New Roman"/>
          <w:b w:val="0"/>
          <w:bCs w:val="0"/>
          <w:sz w:val="24"/>
          <w:szCs w:val="24"/>
          <w:u w:val="single"/>
          <w:lang w:val="en-US" w:eastAsia="zh-CN"/>
        </w:rPr>
        <w:t xml:space="preserve">                         Crossing the river to school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lang w:val="en-US" w:eastAsia="zh-CN"/>
        </w:rPr>
        <w:t>57.</w:t>
      </w:r>
      <w:r>
        <w:rPr>
          <w:rFonts w:hint="eastAsia" w:ascii="Times New Roman" w:hAnsi="Times New Roman" w:cs="Times New Roman"/>
          <w:b w:val="0"/>
          <w:bCs w:val="0"/>
          <w:sz w:val="24"/>
          <w:szCs w:val="24"/>
          <w:u w:val="single"/>
          <w:lang w:val="en-US" w:eastAsia="zh-CN"/>
        </w:rPr>
        <w:t xml:space="preserve">       Going on a ropeway to cross the river to school/ The students go.......                                                                              </w:t>
      </w:r>
    </w:p>
    <w:p>
      <w:pPr>
        <w:keepNext w:val="0"/>
        <w:keepLines w:val="0"/>
        <w:pageBreakBefore w:val="0"/>
        <w:widowControl w:val="0"/>
        <w:numPr>
          <w:ilvl w:val="0"/>
          <w:numId w:val="10"/>
        </w:numPr>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single"/>
          <w:lang w:val="en-US" w:eastAsia="zh-CN"/>
        </w:rPr>
        <w:t xml:space="preserve">      Because there is no bridge and the river runs too quickly for boats.                                                                          </w:t>
      </w:r>
    </w:p>
    <w:p>
      <w:pPr>
        <w:keepNext w:val="0"/>
        <w:keepLines w:val="0"/>
        <w:pageBreakBefore w:val="0"/>
        <w:widowControl w:val="0"/>
        <w:numPr>
          <w:ilvl w:val="0"/>
          <w:numId w:val="10"/>
        </w:numPr>
        <w:kinsoku/>
        <w:wordWrap/>
        <w:overflowPunct/>
        <w:topLinePunct w:val="0"/>
        <w:autoSpaceDE/>
        <w:autoSpaceDN/>
        <w:bidi w:val="0"/>
        <w:adjustRightInd/>
        <w:snapToGrid/>
        <w:spacing w:line="408" w:lineRule="auto"/>
        <w:ind w:left="0" w:leftChars="0" w:firstLine="0" w:firstLineChars="0"/>
        <w:jc w:val="both"/>
        <w:textAlignment w:val="auto"/>
        <w:rPr>
          <w:rFonts w:hint="default"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single"/>
          <w:lang w:val="en-US" w:eastAsia="zh-CN"/>
        </w:rPr>
        <w:t xml:space="preserve">       Because he loves to play with his classmates.And he loves his teacher                                                                         </w:t>
      </w:r>
    </w:p>
    <w:p>
      <w:pPr>
        <w:keepNext w:val="0"/>
        <w:keepLines w:val="0"/>
        <w:pageBreakBefore w:val="0"/>
        <w:widowControl w:val="0"/>
        <w:numPr>
          <w:ilvl w:val="0"/>
          <w:numId w:val="10"/>
        </w:numPr>
        <w:kinsoku/>
        <w:wordWrap/>
        <w:overflowPunct/>
        <w:topLinePunct w:val="0"/>
        <w:autoSpaceDE/>
        <w:autoSpaceDN/>
        <w:bidi w:val="0"/>
        <w:adjustRightInd/>
        <w:snapToGrid/>
        <w:spacing w:line="408" w:lineRule="auto"/>
        <w:ind w:left="0" w:leftChars="0" w:firstLine="0" w:firstLineChars="0"/>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u w:val="single"/>
          <w:lang w:val="en-US" w:eastAsia="zh-CN"/>
        </w:rPr>
        <w:t xml:space="preserve">                   Having a bridge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三、完成句子</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共五小题，每小题2分，共10分</w:t>
      </w:r>
      <w:r>
        <w:rPr>
          <w:rFonts w:hint="default" w:ascii="Times New Roman" w:hAnsi="Times New Roman" w:cs="Times New Roman"/>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480" w:firstLineChars="200"/>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61</w:t>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good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with            </w:t>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480" w:firstLineChars="200"/>
        <w:jc w:val="both"/>
        <w:textAlignment w:val="auto"/>
        <w:rPr>
          <w:rFonts w:hint="default" w:ascii="Times New Roman" w:hAnsi="Times New Roman" w:cs="Times New Roman"/>
          <w:b w:val="0"/>
          <w:bCs w:val="0"/>
          <w:sz w:val="24"/>
          <w:szCs w:val="24"/>
          <w:u w:val="none"/>
          <w:lang w:val="en-US" w:eastAsia="zh-CN"/>
        </w:rPr>
      </w:pPr>
      <w:r>
        <w:rPr>
          <w:rFonts w:hint="eastAsia" w:ascii="Times New Roman" w:hAnsi="Times New Roman" w:cs="Times New Roman"/>
          <w:b w:val="0"/>
          <w:bCs w:val="0"/>
          <w:sz w:val="24"/>
          <w:szCs w:val="24"/>
          <w:u w:val="none"/>
          <w:lang w:val="en-US" w:eastAsia="zh-CN"/>
        </w:rPr>
        <w:t>62.</w:t>
      </w:r>
      <w:r>
        <w:rPr>
          <w:rFonts w:hint="default"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get</w:t>
      </w:r>
      <w:r>
        <w:rPr>
          <w:rFonts w:hint="default" w:ascii="Times New Roman" w:hAnsi="Times New Roman" w:cs="Times New Roman"/>
          <w:b w:val="0"/>
          <w:bCs w:val="0"/>
          <w:sz w:val="24"/>
          <w:szCs w:val="24"/>
          <w:u w:val="single"/>
          <w:lang w:val="en-US" w:eastAsia="zh-CN"/>
        </w:rPr>
        <w:t>s</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dressed         </w:t>
      </w:r>
      <w:r>
        <w:rPr>
          <w:rFonts w:hint="eastAsia" w:ascii="Times New Roman" w:hAnsi="Times New Roman" w:cs="Times New Roman"/>
          <w:b w:val="0"/>
          <w:bCs w:val="0"/>
          <w:sz w:val="24"/>
          <w:szCs w:val="24"/>
          <w:u w:val="none"/>
          <w:lang w:val="en-US" w:eastAsia="zh-CN"/>
        </w:rPr>
        <w:t xml:space="preserve">                                </w:t>
      </w:r>
      <w:r>
        <w:rPr>
          <w:rFonts w:hint="default"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480" w:firstLineChars="200"/>
        <w:jc w:val="both"/>
        <w:textAlignment w:val="auto"/>
        <w:rPr>
          <w:rFonts w:hint="eastAsia"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none"/>
          <w:lang w:val="en-US" w:eastAsia="zh-CN"/>
        </w:rPr>
        <w:t>63.</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be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musician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ind w:firstLine="480" w:firstLineChars="200"/>
        <w:jc w:val="both"/>
        <w:textAlignment w:val="auto"/>
        <w:rPr>
          <w:rFonts w:hint="default" w:ascii="Times New Roman" w:hAnsi="Times New Roman" w:cs="Times New Roman"/>
          <w:b w:val="0"/>
          <w:bCs w:val="0"/>
          <w:sz w:val="24"/>
          <w:szCs w:val="24"/>
          <w:u w:val="single"/>
          <w:lang w:val="en-US" w:eastAsia="zh-CN"/>
        </w:rPr>
      </w:pPr>
      <w:r>
        <w:rPr>
          <w:rFonts w:hint="eastAsia" w:ascii="Times New Roman" w:hAnsi="Times New Roman" w:cs="Times New Roman"/>
          <w:b w:val="0"/>
          <w:bCs w:val="0"/>
          <w:sz w:val="24"/>
          <w:szCs w:val="24"/>
          <w:u w:val="none"/>
          <w:lang w:val="en-US" w:eastAsia="zh-CN"/>
        </w:rPr>
        <w:t>64.</w:t>
      </w:r>
      <w:r>
        <w:rPr>
          <w:rFonts w:hint="eastAsia" w:ascii="Times New Roman" w:hAnsi="Times New Roman" w:cs="Times New Roman"/>
          <w:b w:val="0"/>
          <w:bCs w:val="0"/>
          <w:sz w:val="24"/>
          <w:szCs w:val="24"/>
          <w:u w:val="single"/>
          <w:lang w:val="en-US" w:eastAsia="zh-CN"/>
        </w:rPr>
        <w:t xml:space="preserve">    How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long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take          </w:t>
      </w:r>
    </w:p>
    <w:p>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408" w:lineRule="auto"/>
        <w:ind w:right="0" w:rightChars="0"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u w:val="none"/>
          <w:lang w:val="en-US" w:eastAsia="zh-CN"/>
        </w:rPr>
        <w:t>65.</w:t>
      </w:r>
      <w:r>
        <w:rPr>
          <w:rFonts w:hint="eastAsia" w:ascii="Times New Roman" w:hAnsi="Times New Roman" w:cs="Times New Roman"/>
          <w:b w:val="0"/>
          <w:bCs w:val="0"/>
          <w:sz w:val="24"/>
          <w:szCs w:val="24"/>
          <w:u w:val="single"/>
          <w:lang w:val="en-US" w:eastAsia="zh-CN"/>
        </w:rPr>
        <w:t xml:space="preserve">     Don</w:t>
      </w:r>
      <w:r>
        <w:rPr>
          <w:rFonts w:hint="default" w:ascii="Times New Roman" w:hAnsi="Times New Roman" w:cs="Times New Roman"/>
          <w:b w:val="0"/>
          <w:bCs w:val="0"/>
          <w:sz w:val="24"/>
          <w:szCs w:val="24"/>
          <w:u w:val="single"/>
          <w:lang w:val="en-US" w:eastAsia="zh-CN"/>
        </w:rPr>
        <w:t>’</w:t>
      </w:r>
      <w:r>
        <w:rPr>
          <w:rFonts w:hint="eastAsia" w:ascii="Times New Roman" w:hAnsi="Times New Roman" w:cs="Times New Roman"/>
          <w:b w:val="0"/>
          <w:bCs w:val="0"/>
          <w:sz w:val="24"/>
          <w:szCs w:val="24"/>
          <w:u w:val="single"/>
          <w:lang w:val="en-US" w:eastAsia="zh-CN"/>
        </w:rPr>
        <w:t xml:space="preserve">t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be           </w:t>
      </w:r>
      <w:r>
        <w:rPr>
          <w:rFonts w:hint="eastAsia" w:ascii="Times New Roman" w:hAnsi="Times New Roman" w:cs="Times New Roman"/>
          <w:b w:val="0"/>
          <w:bCs w:val="0"/>
          <w:sz w:val="24"/>
          <w:szCs w:val="24"/>
          <w:u w:val="none"/>
          <w:lang w:val="en-US" w:eastAsia="zh-CN"/>
        </w:rPr>
        <w:t xml:space="preserve">  </w:t>
      </w:r>
      <w:r>
        <w:rPr>
          <w:rFonts w:hint="eastAsia" w:ascii="Times New Roman" w:hAnsi="Times New Roman" w:cs="Times New Roman"/>
          <w:b w:val="0"/>
          <w:bCs w:val="0"/>
          <w:sz w:val="24"/>
          <w:szCs w:val="24"/>
          <w:u w:val="single"/>
          <w:lang w:val="en-US" w:eastAsia="zh-CN"/>
        </w:rPr>
        <w:t xml:space="preserve">        late        </w:t>
      </w:r>
    </w:p>
    <w:p>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408" w:lineRule="auto"/>
        <w:ind w:leftChars="0" w:right="0" w:rightChars="0"/>
        <w:jc w:val="left"/>
        <w:textAlignment w:val="auto"/>
        <w:rPr>
          <w:b w:val="0"/>
          <w:bCs w:val="0"/>
          <w:color w:val="000000"/>
          <w:spacing w:val="0"/>
          <w:w w:val="100"/>
          <w:position w:val="0"/>
          <w:sz w:val="24"/>
          <w:szCs w:val="24"/>
        </w:rPr>
      </w:pPr>
      <w:r>
        <w:rPr>
          <w:rFonts w:hint="eastAsia"/>
          <w:b w:val="0"/>
          <w:bCs w:val="0"/>
          <w:color w:val="000000"/>
          <w:spacing w:val="0"/>
          <w:w w:val="100"/>
          <w:position w:val="0"/>
          <w:sz w:val="24"/>
          <w:szCs w:val="24"/>
          <w:lang w:val="en-US" w:eastAsia="zh-CN"/>
        </w:rPr>
        <w:t>四、</w:t>
      </w:r>
      <w:r>
        <w:rPr>
          <w:b w:val="0"/>
          <w:bCs w:val="0"/>
          <w:color w:val="000000"/>
          <w:spacing w:val="0"/>
          <w:w w:val="100"/>
          <w:position w:val="0"/>
          <w:sz w:val="24"/>
          <w:szCs w:val="24"/>
        </w:rPr>
        <w:t>大</w:t>
      </w:r>
      <w:r>
        <w:rPr>
          <w:rFonts w:hint="eastAsia"/>
          <w:b w:val="0"/>
          <w:bCs w:val="0"/>
          <w:color w:val="000000"/>
          <w:spacing w:val="0"/>
          <w:w w:val="100"/>
          <w:position w:val="0"/>
          <w:sz w:val="24"/>
          <w:szCs w:val="24"/>
          <w:lang w:val="en-US" w:eastAsia="zh-CN"/>
        </w:rPr>
        <w:t>意</w:t>
      </w:r>
      <w:r>
        <w:rPr>
          <w:b w:val="0"/>
          <w:bCs w:val="0"/>
          <w:color w:val="000000"/>
          <w:spacing w:val="0"/>
          <w:w w:val="100"/>
          <w:position w:val="0"/>
          <w:sz w:val="24"/>
          <w:szCs w:val="24"/>
        </w:rPr>
        <w:t>总结（共</w:t>
      </w:r>
      <w:r>
        <w:rPr>
          <w:rFonts w:ascii="Times New Roman" w:hAnsi="Times New Roman" w:eastAsia="Times New Roman" w:cs="Times New Roman"/>
          <w:b w:val="0"/>
          <w:bCs w:val="0"/>
          <w:color w:val="000000"/>
          <w:spacing w:val="0"/>
          <w:w w:val="100"/>
          <w:position w:val="0"/>
          <w:sz w:val="24"/>
          <w:szCs w:val="24"/>
          <w:lang w:val="en-US" w:eastAsia="en-US" w:bidi="en-US"/>
        </w:rPr>
        <w:t>1</w:t>
      </w:r>
      <w:r>
        <w:rPr>
          <w:b w:val="0"/>
          <w:bCs w:val="0"/>
          <w:color w:val="000000"/>
          <w:spacing w:val="0"/>
          <w:w w:val="100"/>
          <w:position w:val="0"/>
          <w:sz w:val="24"/>
          <w:szCs w:val="24"/>
        </w:rPr>
        <w:t>题，満分</w:t>
      </w:r>
      <w:r>
        <w:rPr>
          <w:rFonts w:hint="eastAsia" w:ascii="Times New Roman" w:hAnsi="Times New Roman" w:cs="Times New Roman"/>
          <w:b w:val="0"/>
          <w:bCs w:val="0"/>
          <w:color w:val="000000"/>
          <w:spacing w:val="0"/>
          <w:w w:val="100"/>
          <w:position w:val="0"/>
          <w:sz w:val="24"/>
          <w:szCs w:val="24"/>
          <w:lang w:val="en-US" w:eastAsia="zh-CN" w:bidi="en-US"/>
        </w:rPr>
        <w:t>10</w:t>
      </w:r>
      <w:r>
        <w:rPr>
          <w:b w:val="0"/>
          <w:bCs w:val="0"/>
          <w:color w:val="000000"/>
          <w:spacing w:val="0"/>
          <w:w w:val="100"/>
          <w:position w:val="0"/>
          <w:sz w:val="24"/>
          <w:szCs w:val="24"/>
        </w:rPr>
        <w:t>分）</w:t>
      </w:r>
    </w:p>
    <w:p>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408" w:lineRule="auto"/>
        <w:ind w:right="0" w:rightChars="0" w:firstLine="240" w:firstLineChars="100"/>
        <w:jc w:val="left"/>
        <w:textAlignment w:val="auto"/>
        <w:rPr>
          <w:rFonts w:hint="default" w:ascii="Times New Roman" w:hAnsi="Times New Roman" w:eastAsia="宋体" w:cs="Times New Roman"/>
          <w:b w:val="0"/>
          <w:bCs w:val="0"/>
          <w:color w:val="000000"/>
          <w:spacing w:val="0"/>
          <w:w w:val="100"/>
          <w:kern w:val="2"/>
          <w:position w:val="0"/>
          <w:sz w:val="24"/>
          <w:szCs w:val="24"/>
          <w:u w:val="none"/>
          <w:shd w:val="clear" w:color="auto" w:fill="auto"/>
          <w:lang w:val="en-US" w:eastAsia="zh-CN" w:bidi="en-US"/>
        </w:rPr>
      </w:pPr>
      <w:r>
        <w:rPr>
          <w:rFonts w:hint="eastAsia" w:ascii="Times New Roman" w:hAnsi="Times New Roman" w:cs="Times New Roman"/>
          <w:b w:val="0"/>
          <w:bCs w:val="0"/>
          <w:sz w:val="24"/>
          <w:szCs w:val="24"/>
          <w:lang w:val="en-US" w:eastAsia="zh-CN"/>
        </w:rPr>
        <w:t xml:space="preserve"> </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Jack </w:t>
      </w:r>
      <w:r>
        <w:rPr>
          <w:rFonts w:hint="eastAsia" w:ascii="Times New Roman" w:hAnsi="Times New Roman" w:cs="Times New Roman"/>
          <w:b w:val="0"/>
          <w:bCs w:val="0"/>
          <w:color w:val="000000"/>
          <w:spacing w:val="0"/>
          <w:w w:val="100"/>
          <w:position w:val="0"/>
          <w:sz w:val="24"/>
          <w:szCs w:val="24"/>
          <w:u w:val="single"/>
          <w:lang w:val="en-US" w:eastAsia="zh-CN" w:bidi="en-US"/>
        </w:rPr>
        <w:t>,</w:t>
      </w:r>
      <w:r>
        <w:rPr>
          <w:rFonts w:ascii="Times New Roman" w:hAnsi="Times New Roman" w:eastAsia="Times New Roman" w:cs="Times New Roman"/>
          <w:b w:val="0"/>
          <w:bCs w:val="0"/>
          <w:color w:val="000000"/>
          <w:spacing w:val="0"/>
          <w:w w:val="100"/>
          <w:position w:val="0"/>
          <w:sz w:val="24"/>
          <w:szCs w:val="24"/>
          <w:u w:val="single"/>
          <w:lang w:val="en-US" w:eastAsia="en-US" w:bidi="en-US"/>
        </w:rPr>
        <w:t>Lisa</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 and the writer </w:t>
      </w:r>
      <w:r>
        <w:rPr>
          <w:rFonts w:ascii="Times New Roman" w:hAnsi="Times New Roman" w:eastAsia="Times New Roman" w:cs="Times New Roman"/>
          <w:b w:val="0"/>
          <w:bCs w:val="0"/>
          <w:color w:val="000000"/>
          <w:spacing w:val="0"/>
          <w:w w:val="100"/>
          <w:position w:val="0"/>
          <w:sz w:val="24"/>
          <w:szCs w:val="24"/>
          <w:u w:val="single"/>
          <w:lang w:val="en-US" w:eastAsia="en-US" w:bidi="en-US"/>
        </w:rPr>
        <w:t>want to join the school clubs</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 The writer wants to join the music club </w:t>
      </w:r>
      <w:r>
        <w:rPr>
          <w:rFonts w:hint="eastAsia" w:ascii="Times New Roman" w:hAnsi="Times New Roman" w:cs="Times New Roman"/>
          <w:b w:val="0"/>
          <w:bCs w:val="0"/>
          <w:color w:val="000000"/>
          <w:spacing w:val="0"/>
          <w:w w:val="100"/>
          <w:kern w:val="2"/>
          <w:position w:val="0"/>
          <w:sz w:val="24"/>
          <w:szCs w:val="24"/>
          <w:u w:val="single"/>
          <w:shd w:val="clear" w:color="auto" w:fill="auto"/>
          <w:lang w:val="en-US" w:eastAsia="zh-CN" w:bidi="en-US"/>
        </w:rPr>
        <w:t>a</w:t>
      </w:r>
      <w:r>
        <w:rPr>
          <w:rFonts w:ascii="Times New Roman" w:hAnsi="Times New Roman" w:eastAsia="Times New Roman" w:cs="Times New Roman"/>
          <w:b w:val="0"/>
          <w:bCs w:val="0"/>
          <w:color w:val="000000"/>
          <w:spacing w:val="0"/>
          <w:w w:val="100"/>
          <w:kern w:val="2"/>
          <w:position w:val="0"/>
          <w:sz w:val="24"/>
          <w:szCs w:val="24"/>
          <w:u w:val="single"/>
          <w:shd w:val="clear" w:color="auto" w:fill="auto"/>
          <w:lang w:val="en-US" w:eastAsia="en-US" w:bidi="en-US"/>
        </w:rPr>
        <w:t>nd the English club. Jack can join the story telling club because he is good at telling stories. Lisa wants to join many clubs,such as the art club and the chess club.</w:t>
      </w:r>
      <w:r>
        <w:rPr>
          <w:rFonts w:hint="eastAsia" w:ascii="Times New Roman" w:hAnsi="Times New Roman" w:cs="Times New Roman"/>
          <w:b w:val="0"/>
          <w:bCs w:val="0"/>
          <w:color w:val="000000"/>
          <w:spacing w:val="0"/>
          <w:w w:val="100"/>
          <w:kern w:val="2"/>
          <w:position w:val="0"/>
          <w:sz w:val="24"/>
          <w:szCs w:val="24"/>
          <w:u w:val="single"/>
          <w:shd w:val="clear" w:color="auto" w:fill="auto"/>
          <w:lang w:val="en-US" w:eastAsia="zh-CN" w:bidi="en-US"/>
        </w:rPr>
        <w:t xml:space="preserve"> </w:t>
      </w:r>
      <w:r>
        <w:rPr>
          <w:rFonts w:ascii="Times New Roman" w:hAnsi="Times New Roman" w:eastAsia="Times New Roman" w:cs="Times New Roman"/>
          <w:b w:val="0"/>
          <w:bCs w:val="0"/>
          <w:color w:val="000000"/>
          <w:spacing w:val="0"/>
          <w:w w:val="100"/>
          <w:kern w:val="2"/>
          <w:position w:val="0"/>
          <w:sz w:val="24"/>
          <w:szCs w:val="24"/>
          <w:u w:val="single"/>
          <w:shd w:val="clear" w:color="auto" w:fill="auto"/>
          <w:lang w:val="en-US" w:eastAsia="en-US" w:bidi="en-US"/>
        </w:rPr>
        <w:t>He wants to tell us if you are good at</w:t>
      </w:r>
      <w:r>
        <w:rPr>
          <w:rFonts w:hint="eastAsia" w:ascii="Times New Roman" w:hAnsi="Times New Roman" w:cs="Times New Roman"/>
          <w:b w:val="0"/>
          <w:bCs w:val="0"/>
          <w:color w:val="000000"/>
          <w:spacing w:val="0"/>
          <w:w w:val="100"/>
          <w:kern w:val="2"/>
          <w:position w:val="0"/>
          <w:sz w:val="24"/>
          <w:szCs w:val="24"/>
          <w:u w:val="single"/>
          <w:shd w:val="clear" w:color="auto" w:fill="auto"/>
          <w:lang w:val="en-US" w:eastAsia="zh-CN" w:bidi="en-US"/>
        </w:rPr>
        <w:t xml:space="preserve"> </w:t>
      </w:r>
      <w:r>
        <w:rPr>
          <w:rFonts w:ascii="Times New Roman" w:hAnsi="Times New Roman" w:eastAsia="Times New Roman" w:cs="Times New Roman"/>
          <w:b w:val="0"/>
          <w:bCs w:val="0"/>
          <w:color w:val="000000"/>
          <w:spacing w:val="0"/>
          <w:w w:val="100"/>
          <w:kern w:val="2"/>
          <w:position w:val="0"/>
          <w:sz w:val="24"/>
          <w:szCs w:val="24"/>
          <w:u w:val="single"/>
          <w:shd w:val="clear" w:color="auto" w:fill="auto"/>
          <w:lang w:val="en-US" w:eastAsia="en-US" w:bidi="en-US"/>
        </w:rPr>
        <w:t>something,you can join some clubs.</w:t>
      </w:r>
      <w:r>
        <w:rPr>
          <w:rFonts w:hint="eastAsia" w:ascii="Times New Roman" w:hAnsi="Times New Roman" w:cs="Times New Roman"/>
          <w:b w:val="0"/>
          <w:bCs w:val="0"/>
          <w:color w:val="000000"/>
          <w:spacing w:val="0"/>
          <w:w w:val="100"/>
          <w:kern w:val="2"/>
          <w:position w:val="0"/>
          <w:sz w:val="24"/>
          <w:szCs w:val="24"/>
          <w:u w:val="none"/>
          <w:shd w:val="clear" w:color="auto" w:fill="auto"/>
          <w:lang w:val="en-US" w:eastAsia="zh-CN" w:bidi="en-US"/>
        </w:rPr>
        <w:t xml:space="preserve">                                                          (75words)</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五、书面表达 15分</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Dear Peter,</w:t>
      </w:r>
    </w:p>
    <w:p>
      <w:pPr>
        <w:pStyle w:val="7"/>
        <w:keepNext w:val="0"/>
        <w:keepLines w:val="0"/>
        <w:widowControl w:val="0"/>
        <w:shd w:val="clear" w:color="auto" w:fill="auto"/>
        <w:bidi w:val="0"/>
        <w:spacing w:before="0" w:after="0"/>
        <w:ind w:left="0" w:right="0" w:firstLine="620"/>
        <w:jc w:val="both"/>
        <w:rPr>
          <w:b w:val="0"/>
          <w:bCs w:val="0"/>
          <w:u w:val="single"/>
        </w:rPr>
      </w:pPr>
      <w:r>
        <w:rPr>
          <w:rFonts w:hint="eastAsia" w:ascii="Times New Roman" w:hAnsi="Times New Roman" w:cs="Times New Roman"/>
          <w:b w:val="0"/>
          <w:bCs w:val="0"/>
          <w:sz w:val="24"/>
          <w:szCs w:val="24"/>
          <w:u w:val="single"/>
          <w:lang w:val="en-US" w:eastAsia="zh-CN"/>
        </w:rPr>
        <w:t>Thanks for your email. I</w:t>
      </w:r>
      <w:r>
        <w:rPr>
          <w:rFonts w:hint="default" w:ascii="Times New Roman" w:hAnsi="Times New Roman" w:cs="Times New Roman"/>
          <w:b w:val="0"/>
          <w:bCs w:val="0"/>
          <w:sz w:val="24"/>
          <w:szCs w:val="24"/>
          <w:u w:val="single"/>
          <w:lang w:val="en-US" w:eastAsia="zh-CN"/>
        </w:rPr>
        <w:t>’</w:t>
      </w:r>
      <w:r>
        <w:rPr>
          <w:rFonts w:hint="eastAsia" w:ascii="Times New Roman" w:hAnsi="Times New Roman" w:cs="Times New Roman"/>
          <w:b w:val="0"/>
          <w:bCs w:val="0"/>
          <w:sz w:val="24"/>
          <w:szCs w:val="24"/>
          <w:u w:val="single"/>
          <w:lang w:val="en-US" w:eastAsia="zh-CN"/>
        </w:rPr>
        <w:t xml:space="preserve">m very happy to tell you something about myself.  </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 I like Io play the piano and dance</w:t>
      </w:r>
      <w:r>
        <w:rPr>
          <w:rFonts w:hint="eastAsia" w:ascii="Times New Roman" w:hAnsi="Times New Roman" w:cs="Times New Roman"/>
          <w:b w:val="0"/>
          <w:bCs w:val="0"/>
          <w:color w:val="000000"/>
          <w:spacing w:val="0"/>
          <w:w w:val="100"/>
          <w:position w:val="0"/>
          <w:sz w:val="24"/>
          <w:szCs w:val="24"/>
          <w:u w:val="single"/>
          <w:lang w:val="en-US" w:eastAsia="zh-CN" w:bidi="en-US"/>
        </w:rPr>
        <w:t>，so I join</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 our school music </w:t>
      </w:r>
      <w:r>
        <w:rPr>
          <w:rFonts w:hint="eastAsia" w:ascii="Times New Roman" w:hAnsi="Times New Roman" w:cs="Times New Roman"/>
          <w:b w:val="0"/>
          <w:bCs w:val="0"/>
          <w:color w:val="000000"/>
          <w:spacing w:val="0"/>
          <w:w w:val="100"/>
          <w:position w:val="0"/>
          <w:sz w:val="24"/>
          <w:szCs w:val="24"/>
          <w:u w:val="single"/>
          <w:lang w:val="en-US" w:eastAsia="zh-CN" w:bidi="en-US"/>
        </w:rPr>
        <w:t>cl</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ub. </w:t>
      </w:r>
      <w:r>
        <w:rPr>
          <w:rFonts w:hint="eastAsia" w:ascii="Times New Roman" w:hAnsi="Times New Roman" w:cs="Times New Roman"/>
          <w:b w:val="0"/>
          <w:bCs w:val="0"/>
          <w:color w:val="000000"/>
          <w:spacing w:val="0"/>
          <w:w w:val="100"/>
          <w:position w:val="0"/>
          <w:sz w:val="24"/>
          <w:szCs w:val="24"/>
          <w:u w:val="single"/>
          <w:lang w:val="en-US" w:eastAsia="zh-CN" w:bidi="en-US"/>
        </w:rPr>
        <w:t>t</w:t>
      </w:r>
      <w:r>
        <w:rPr>
          <w:rFonts w:ascii="Times New Roman" w:hAnsi="Times New Roman" w:eastAsia="Times New Roman" w:cs="Times New Roman"/>
          <w:b w:val="0"/>
          <w:bCs w:val="0"/>
          <w:color w:val="000000"/>
          <w:spacing w:val="0"/>
          <w:w w:val="100"/>
          <w:position w:val="0"/>
          <w:sz w:val="24"/>
          <w:szCs w:val="24"/>
          <w:u w:val="single"/>
          <w:lang w:val="en-US" w:eastAsia="en-US" w:bidi="en-US"/>
        </w:rPr>
        <w:t>here I make</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 lots</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 of </w:t>
      </w:r>
      <w:r>
        <w:rPr>
          <w:rFonts w:hint="eastAsia" w:ascii="Times New Roman" w:hAnsi="Times New Roman" w:cs="Times New Roman"/>
          <w:b w:val="0"/>
          <w:bCs w:val="0"/>
          <w:color w:val="000000"/>
          <w:spacing w:val="0"/>
          <w:w w:val="100"/>
          <w:position w:val="0"/>
          <w:sz w:val="24"/>
          <w:szCs w:val="24"/>
          <w:u w:val="single"/>
          <w:lang w:val="en-US" w:eastAsia="zh-CN" w:bidi="en-US"/>
        </w:rPr>
        <w:t>friends.</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 Every day, I walk lo school because my home </w:t>
      </w:r>
      <w:r>
        <w:rPr>
          <w:rFonts w:hint="eastAsia" w:ascii="Times New Roman" w:hAnsi="Times New Roman" w:cs="Times New Roman"/>
          <w:b w:val="0"/>
          <w:bCs w:val="0"/>
          <w:color w:val="000000"/>
          <w:spacing w:val="0"/>
          <w:w w:val="100"/>
          <w:position w:val="0"/>
          <w:sz w:val="24"/>
          <w:szCs w:val="24"/>
          <w:u w:val="single"/>
          <w:lang w:val="en-US" w:eastAsia="zh-CN" w:bidi="en-US"/>
        </w:rPr>
        <w:t>is</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 near </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our </w:t>
      </w:r>
      <w:r>
        <w:rPr>
          <w:rFonts w:ascii="Times New Roman" w:hAnsi="Times New Roman" w:eastAsia="Times New Roman" w:cs="Times New Roman"/>
          <w:b w:val="0"/>
          <w:bCs w:val="0"/>
          <w:color w:val="000000"/>
          <w:spacing w:val="0"/>
          <w:w w:val="100"/>
          <w:position w:val="0"/>
          <w:sz w:val="24"/>
          <w:szCs w:val="24"/>
          <w:u w:val="single"/>
          <w:lang w:val="en-US" w:eastAsia="en-US" w:bidi="en-US"/>
        </w:rPr>
        <w:t>school. I</w:t>
      </w:r>
      <w:r>
        <w:rPr>
          <w:rFonts w:hint="eastAsia" w:ascii="Times New Roman" w:hAnsi="Times New Roman" w:cs="Times New Roman"/>
          <w:b w:val="0"/>
          <w:bCs w:val="0"/>
          <w:color w:val="000000"/>
          <w:spacing w:val="0"/>
          <w:w w:val="100"/>
          <w:position w:val="0"/>
          <w:sz w:val="24"/>
          <w:szCs w:val="24"/>
          <w:u w:val="single"/>
          <w:lang w:val="en-US" w:eastAsia="zh-CN" w:bidi="en-US"/>
        </w:rPr>
        <w:t>t</w:t>
      </w:r>
      <w:r>
        <w:rPr>
          <w:rFonts w:hint="default" w:ascii="Times New Roman" w:hAnsi="Times New Roman" w:cs="Times New Roman"/>
          <w:b w:val="0"/>
          <w:bCs w:val="0"/>
          <w:color w:val="000000"/>
          <w:spacing w:val="0"/>
          <w:w w:val="100"/>
          <w:position w:val="0"/>
          <w:sz w:val="24"/>
          <w:szCs w:val="24"/>
          <w:u w:val="single"/>
          <w:lang w:val="en-US" w:eastAsia="zh-CN" w:bidi="en-US"/>
        </w:rPr>
        <w:t>’</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s only </w:t>
      </w:r>
      <w:r>
        <w:rPr>
          <w:rFonts w:hint="eastAsia" w:ascii="Times New Roman" w:hAnsi="Times New Roman" w:cs="Times New Roman"/>
          <w:b w:val="0"/>
          <w:bCs w:val="0"/>
          <w:color w:val="000000"/>
          <w:spacing w:val="0"/>
          <w:w w:val="100"/>
          <w:position w:val="0"/>
          <w:sz w:val="24"/>
          <w:szCs w:val="24"/>
          <w:u w:val="single"/>
          <w:lang w:val="en-US" w:eastAsia="zh-CN" w:bidi="en-US"/>
        </w:rPr>
        <w:t>1 kilometer from my home</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 And it takes me only 10 </w:t>
      </w:r>
      <w:r>
        <w:rPr>
          <w:rFonts w:hint="eastAsia" w:ascii="Times New Roman" w:hAnsi="Times New Roman" w:cs="Times New Roman"/>
          <w:b w:val="0"/>
          <w:bCs w:val="0"/>
          <w:color w:val="000000"/>
          <w:spacing w:val="0"/>
          <w:w w:val="100"/>
          <w:position w:val="0"/>
          <w:sz w:val="24"/>
          <w:szCs w:val="24"/>
          <w:u w:val="single"/>
          <w:lang w:val="en-US" w:eastAsia="zh-CN" w:bidi="en-US"/>
        </w:rPr>
        <w:t>minutes</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 </w:t>
      </w:r>
      <w:r>
        <w:rPr>
          <w:rFonts w:hint="eastAsia" w:ascii="Times New Roman" w:hAnsi="Times New Roman" w:cs="Times New Roman"/>
          <w:b w:val="0"/>
          <w:bCs w:val="0"/>
          <w:color w:val="000000"/>
          <w:spacing w:val="0"/>
          <w:w w:val="100"/>
          <w:position w:val="0"/>
          <w:sz w:val="24"/>
          <w:szCs w:val="24"/>
          <w:u w:val="single"/>
          <w:lang w:val="en-US" w:eastAsia="zh-CN" w:bidi="en-US"/>
        </w:rPr>
        <w:t>to get to</w:t>
      </w:r>
      <w:r>
        <w:rPr>
          <w:rFonts w:ascii="Times New Roman" w:hAnsi="Times New Roman" w:eastAsia="Times New Roman" w:cs="Times New Roman"/>
          <w:b w:val="0"/>
          <w:bCs w:val="0"/>
          <w:color w:val="000000"/>
          <w:spacing w:val="0"/>
          <w:w w:val="100"/>
          <w:position w:val="0"/>
          <w:sz w:val="24"/>
          <w:szCs w:val="24"/>
          <w:u w:val="single"/>
          <w:lang w:val="en-US" w:eastAsia="en-US" w:bidi="en-US"/>
        </w:rPr>
        <w:t xml:space="preserve"> school. I like</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 sports,too</w:t>
      </w:r>
      <w:r>
        <w:rPr>
          <w:rFonts w:ascii="Times New Roman" w:hAnsi="Times New Roman" w:eastAsia="Times New Roman" w:cs="Times New Roman"/>
          <w:b w:val="0"/>
          <w:bCs w:val="0"/>
          <w:color w:val="000000"/>
          <w:spacing w:val="0"/>
          <w:w w:val="100"/>
          <w:position w:val="0"/>
          <w:sz w:val="24"/>
          <w:szCs w:val="24"/>
          <w:u w:val="single"/>
          <w:lang w:val="en-US" w:eastAsia="en-US" w:bidi="en-US"/>
        </w:rPr>
        <w:t>. I play</w:t>
      </w:r>
      <w:r>
        <w:rPr>
          <w:rFonts w:hint="eastAsia" w:ascii="Times New Roman" w:hAnsi="Times New Roman" w:cs="Times New Roman"/>
          <w:b w:val="0"/>
          <w:bCs w:val="0"/>
          <w:color w:val="000000"/>
          <w:spacing w:val="0"/>
          <w:w w:val="100"/>
          <w:position w:val="0"/>
          <w:sz w:val="24"/>
          <w:szCs w:val="24"/>
          <w:u w:val="single"/>
          <w:lang w:val="en-US" w:eastAsia="zh-CN" w:bidi="en-US"/>
        </w:rPr>
        <w:t xml:space="preserve"> basketball with my friend after school</w:t>
      </w:r>
    </w:p>
    <w:p>
      <w:pPr>
        <w:pStyle w:val="7"/>
        <w:keepNext w:val="0"/>
        <w:keepLines w:val="0"/>
        <w:widowControl w:val="0"/>
        <w:shd w:val="clear" w:color="auto" w:fill="auto"/>
        <w:bidi w:val="0"/>
        <w:spacing w:before="0" w:after="0"/>
        <w:ind w:left="0" w:right="0" w:firstLine="540"/>
        <w:jc w:val="left"/>
        <w:rPr>
          <w:rFonts w:hint="default" w:eastAsia="宋体"/>
          <w:b w:val="0"/>
          <w:bCs w:val="0"/>
          <w:u w:val="single"/>
          <w:lang w:val="en-US" w:eastAsia="zh-CN"/>
        </w:rPr>
      </w:pPr>
      <w:r>
        <w:rPr>
          <w:rFonts w:hint="eastAsia" w:ascii="Times New Roman" w:hAnsi="Times New Roman" w:cs="Times New Roman"/>
          <w:b w:val="0"/>
          <w:bCs w:val="0"/>
          <w:color w:val="000000"/>
          <w:spacing w:val="0"/>
          <w:w w:val="100"/>
          <w:position w:val="0"/>
          <w:sz w:val="24"/>
          <w:szCs w:val="24"/>
          <w:u w:val="single"/>
          <w:lang w:val="en-US" w:eastAsia="zh-CN" w:bidi="en-US"/>
        </w:rPr>
        <w:t>What about you? Do you join any clubs? How do you get to school?</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b w:val="0"/>
          <w:bCs w:val="0"/>
          <w:sz w:val="24"/>
          <w:szCs w:val="24"/>
          <w:lang w:val="en-US" w:eastAsia="zh-CN"/>
        </w:rPr>
      </w:pPr>
      <w:r>
        <w:rPr>
          <w:rFonts w:hint="eastAsia" w:ascii="Times New Roman" w:hAnsi="Times New Roman" w:eastAsia="Times New Roman" w:cs="Times New Roman"/>
          <w:color w:val="000000"/>
          <w:spacing w:val="0"/>
          <w:w w:val="100"/>
          <w:position w:val="0"/>
          <w:lang w:val="en-US" w:eastAsia="en-US" w:bidi="en-US"/>
        </w:rPr>
        <w:t xml:space="preserve">                                                </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8" w:lineRule="auto"/>
        <w:jc w:val="both"/>
        <w:textAlignment w:val="auto"/>
        <w:rPr>
          <w:rFonts w:hint="eastAsia" w:ascii="Times New Roman" w:hAnsi="Times New Roman" w:eastAsia="Times New Roman" w:cs="Times New Roman"/>
          <w:b w:val="0"/>
          <w:bCs w:val="0"/>
          <w:color w:val="000000"/>
          <w:spacing w:val="0"/>
          <w:w w:val="100"/>
          <w:position w:val="0"/>
          <w:sz w:val="24"/>
          <w:szCs w:val="24"/>
          <w:lang w:val="en-US" w:eastAsia="en-US" w:bidi="en-US"/>
        </w:rPr>
        <w:sectPr>
          <w:pgSz w:w="11900" w:h="16840"/>
          <w:pgMar w:top="567" w:right="850" w:bottom="567" w:left="850" w:header="5785" w:footer="3" w:gutter="0"/>
          <w:pgNumType w:start="1"/>
          <w:cols w:space="720" w:num="1"/>
          <w:rtlGutter w:val="0"/>
          <w:docGrid w:linePitch="360" w:charSpace="0"/>
        </w:sectPr>
      </w:pPr>
      <w:r>
        <w:rPr>
          <w:rFonts w:hint="eastAsia" w:ascii="Times New Roman" w:hAnsi="Times New Roman" w:cs="Times New Roman"/>
          <w:b w:val="0"/>
          <w:bCs w:val="0"/>
          <w:sz w:val="24"/>
          <w:szCs w:val="24"/>
          <w:lang w:val="en-US" w:eastAsia="zh-CN"/>
        </w:rPr>
        <w:t xml:space="preserve">                                                           Yours  Sarah                                    </w:t>
      </w:r>
      <w:bookmarkStart w:id="6" w:name="_GoBack"/>
      <w:bookmarkEnd w:id="6"/>
    </w:p>
    <w:p/>
    <w:sectPr>
      <w:pgSz w:w="11906" w:h="16838"/>
      <w:pgMar w:top="567" w:right="850" w:bottom="567" w:left="85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C8DA0A"/>
    <w:multiLevelType w:val="singleLevel"/>
    <w:tmpl w:val="BCC8DA0A"/>
    <w:lvl w:ilvl="0" w:tentative="0">
      <w:start w:val="58"/>
      <w:numFmt w:val="decimal"/>
      <w:suff w:val="space"/>
      <w:lvlText w:val="%1."/>
      <w:lvlJc w:val="left"/>
    </w:lvl>
  </w:abstractNum>
  <w:abstractNum w:abstractNumId="1">
    <w:nsid w:val="BE93FFB6"/>
    <w:multiLevelType w:val="singleLevel"/>
    <w:tmpl w:val="BE93FFB6"/>
    <w:lvl w:ilvl="0" w:tentative="0">
      <w:start w:val="3"/>
      <w:numFmt w:val="upperLetter"/>
      <w:suff w:val="space"/>
      <w:lvlText w:val="%1."/>
      <w:lvlJc w:val="left"/>
    </w:lvl>
  </w:abstractNum>
  <w:abstractNum w:abstractNumId="2">
    <w:nsid w:val="00000001"/>
    <w:multiLevelType w:val="singleLevel"/>
    <w:tmpl w:val="00000001"/>
    <w:lvl w:ilvl="0" w:tentative="0">
      <w:start w:val="58"/>
      <w:numFmt w:val="decimal"/>
      <w:suff w:val="space"/>
      <w:lvlText w:val="%1."/>
      <w:lvlJc w:val="left"/>
    </w:lvl>
  </w:abstractNum>
  <w:abstractNum w:abstractNumId="3">
    <w:nsid w:val="00000002"/>
    <w:multiLevelType w:val="singleLevel"/>
    <w:tmpl w:val="00000002"/>
    <w:lvl w:ilvl="0" w:tentative="0">
      <w:start w:val="16"/>
      <w:numFmt w:val="decimal"/>
      <w:suff w:val="space"/>
      <w:lvlText w:val="%1."/>
      <w:lvlJc w:val="left"/>
    </w:lvl>
  </w:abstractNum>
  <w:abstractNum w:abstractNumId="4">
    <w:nsid w:val="00000003"/>
    <w:multiLevelType w:val="singleLevel"/>
    <w:tmpl w:val="00000003"/>
    <w:lvl w:ilvl="0" w:tentative="0">
      <w:start w:val="1"/>
      <w:numFmt w:val="chineseCounting"/>
      <w:suff w:val="space"/>
      <w:lvlText w:val="第%1部分"/>
      <w:lvlJc w:val="left"/>
      <w:rPr>
        <w:rFonts w:hint="eastAsia"/>
      </w:rPr>
    </w:lvl>
  </w:abstractNum>
  <w:abstractNum w:abstractNumId="5">
    <w:nsid w:val="2A260347"/>
    <w:multiLevelType w:val="singleLevel"/>
    <w:tmpl w:val="2A260347"/>
    <w:lvl w:ilvl="0" w:tentative="0">
      <w:start w:val="16"/>
      <w:numFmt w:val="decimal"/>
      <w:suff w:val="space"/>
      <w:lvlText w:val="%1."/>
      <w:lvlJc w:val="left"/>
    </w:lvl>
  </w:abstractNum>
  <w:abstractNum w:abstractNumId="6">
    <w:nsid w:val="3EEC94B3"/>
    <w:multiLevelType w:val="singleLevel"/>
    <w:tmpl w:val="3EEC94B3"/>
    <w:lvl w:ilvl="0" w:tentative="0">
      <w:start w:val="65"/>
      <w:numFmt w:val="decimal"/>
      <w:lvlText w:val="%1."/>
      <w:lvlJc w:val="left"/>
      <w:pPr>
        <w:tabs>
          <w:tab w:val="left" w:pos="312"/>
        </w:tabs>
      </w:pPr>
    </w:lvl>
  </w:abstractNum>
  <w:abstractNum w:abstractNumId="7">
    <w:nsid w:val="58BE8903"/>
    <w:multiLevelType w:val="singleLevel"/>
    <w:tmpl w:val="58BE8903"/>
    <w:lvl w:ilvl="0" w:tentative="0">
      <w:start w:val="5"/>
      <w:numFmt w:val="decimal"/>
      <w:suff w:val="nothing"/>
      <w:lvlText w:val="%1."/>
      <w:lvlJc w:val="left"/>
    </w:lvl>
  </w:abstractNum>
  <w:abstractNum w:abstractNumId="8">
    <w:nsid w:val="59ADCABA"/>
    <w:multiLevelType w:val="singleLevel"/>
    <w:tmpl w:val="59ADCAB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abstractNum>
  <w:abstractNum w:abstractNumId="9">
    <w:nsid w:val="7CF73B06"/>
    <w:multiLevelType w:val="singleLevel"/>
    <w:tmpl w:val="7CF73B06"/>
    <w:lvl w:ilvl="0" w:tentative="0">
      <w:start w:val="1"/>
      <w:numFmt w:val="chineseCounting"/>
      <w:suff w:val="space"/>
      <w:lvlText w:val="第%1部分"/>
      <w:lvlJc w:val="left"/>
      <w:rPr>
        <w:rFonts w:hint="eastAsia"/>
      </w:rPr>
    </w:lvl>
  </w:abstractNum>
  <w:num w:numId="1">
    <w:abstractNumId w:val="9"/>
  </w:num>
  <w:num w:numId="2">
    <w:abstractNumId w:val="7"/>
  </w:num>
  <w:num w:numId="3">
    <w:abstractNumId w:val="1"/>
  </w:num>
  <w:num w:numId="4">
    <w:abstractNumId w:val="6"/>
  </w:num>
  <w:num w:numId="5">
    <w:abstractNumId w:val="8"/>
  </w:num>
  <w:num w:numId="6">
    <w:abstractNumId w:val="5"/>
  </w:num>
  <w:num w:numId="7">
    <w:abstractNumId w:val="0"/>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F26F47"/>
    <w:rsid w:val="13F26F47"/>
    <w:rsid w:val="70F40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table" w:styleId="5">
    <w:name w:val="Table Grid"/>
    <w:basedOn w:val="4"/>
    <w:qFormat/>
    <w:uiPriority w:val="99"/>
    <w:tblPr>
      <w:tblLayout w:type="fixed"/>
      <w:tblCellMar>
        <w:top w:w="0" w:type="dxa"/>
        <w:left w:w="0" w:type="dxa"/>
        <w:bottom w:w="0" w:type="dxa"/>
        <w:right w:w="0" w:type="dxa"/>
      </w:tblCellMar>
    </w:tblPr>
  </w:style>
  <w:style w:type="paragraph" w:customStyle="1" w:styleId="6">
    <w:name w:val="Heading #1|1"/>
    <w:basedOn w:val="1"/>
    <w:qFormat/>
    <w:uiPriority w:val="0"/>
    <w:pPr>
      <w:widowControl w:val="0"/>
      <w:shd w:val="clear" w:color="auto" w:fill="auto"/>
      <w:spacing w:after="210" w:line="307" w:lineRule="auto"/>
      <w:ind w:firstLine="250"/>
      <w:outlineLvl w:val="0"/>
    </w:pPr>
    <w:rPr>
      <w:rFonts w:ascii="宋体" w:hAnsi="宋体" w:eastAsia="宋体" w:cs="宋体"/>
      <w:u w:val="none"/>
      <w:shd w:val="clear" w:color="auto" w:fill="auto"/>
      <w:lang w:val="zh-TW" w:eastAsia="zh-TW" w:bidi="zh-TW"/>
    </w:rPr>
  </w:style>
  <w:style w:type="paragraph" w:customStyle="1" w:styleId="7">
    <w:name w:val="Body text|1"/>
    <w:basedOn w:val="1"/>
    <w:qFormat/>
    <w:uiPriority w:val="0"/>
    <w:pPr>
      <w:widowControl w:val="0"/>
      <w:shd w:val="clear" w:color="auto" w:fill="auto"/>
      <w:spacing w:line="336" w:lineRule="auto"/>
    </w:pPr>
    <w:rPr>
      <w:b/>
      <w:bCs/>
      <w:sz w:val="20"/>
      <w:szCs w:val="20"/>
      <w:u w:val="none"/>
      <w:shd w:val="clear" w:color="auto" w:fill="auto"/>
    </w:rPr>
  </w:style>
  <w:style w:type="paragraph" w:customStyle="1" w:styleId="8">
    <w:name w:val="Body text|2"/>
    <w:basedOn w:val="1"/>
    <w:qFormat/>
    <w:uiPriority w:val="0"/>
    <w:pPr>
      <w:widowControl w:val="0"/>
      <w:shd w:val="clear" w:color="auto" w:fill="auto"/>
      <w:spacing w:after="220" w:line="624" w:lineRule="exact"/>
    </w:pPr>
    <w:rPr>
      <w:rFonts w:ascii="宋体" w:hAnsi="宋体" w:eastAsia="宋体" w:cs="宋体"/>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2020-03-15T01:05:00Z</dcterms:created>
  <dc:creator>Administrator</dc:creator>
  <cp:lastModifiedBy>Administrator</cp:lastModifiedBy>
  <dcterms:modified xsi:type="dcterms:W3CDTF">2020-03-27T07:55:27Z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