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pict>
          <v:shape id="_x0000_s1025" o:spid="_x0000_s1025" o:spt="75" type="#_x0000_t75" style="position:absolute;left:0pt;margin-left:836pt;margin-top:992pt;height:39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sz w:val="28"/>
          <w:szCs w:val="36"/>
          <w:lang w:val="en-US" w:eastAsia="zh-CN"/>
        </w:rPr>
        <w:t>青岛62中2017-2018学年度第一学期检测试卷</w:t>
      </w:r>
    </w:p>
    <w:p>
      <w:pPr>
        <w:jc w:val="center"/>
        <w:rPr>
          <w:rFonts w:hint="eastAsia"/>
          <w:sz w:val="28"/>
          <w:szCs w:val="36"/>
          <w:lang w:val="en-US" w:eastAsia="zh-CN"/>
        </w:rPr>
      </w:pPr>
      <w:r>
        <w:rPr>
          <w:rFonts w:hint="eastAsia"/>
          <w:sz w:val="28"/>
          <w:szCs w:val="36"/>
          <w:lang w:val="en-US" w:eastAsia="zh-CN"/>
        </w:rPr>
        <w:t>八年级英语</w:t>
      </w:r>
    </w:p>
    <w:p>
      <w:pPr>
        <w:numPr>
          <w:ilvl w:val="0"/>
          <w:numId w:val="1"/>
        </w:numPr>
        <w:jc w:val="both"/>
        <w:rPr>
          <w:rFonts w:hint="eastAsia"/>
          <w:sz w:val="21"/>
          <w:szCs w:val="21"/>
          <w:lang w:val="en-US" w:eastAsia="zh-CN"/>
        </w:rPr>
      </w:pPr>
      <w:r>
        <w:rPr>
          <w:rFonts w:hint="eastAsia"/>
          <w:sz w:val="21"/>
          <w:szCs w:val="21"/>
          <w:lang w:val="en-US" w:eastAsia="zh-CN"/>
        </w:rPr>
        <w:t>单项选择</w:t>
      </w:r>
    </w:p>
    <w:p>
      <w:pPr>
        <w:numPr>
          <w:ilvl w:val="0"/>
          <w:numId w:val="2"/>
        </w:numPr>
        <w:jc w:val="both"/>
        <w:rPr>
          <w:rFonts w:hint="eastAsia"/>
          <w:sz w:val="21"/>
          <w:szCs w:val="21"/>
          <w:lang w:val="en-US" w:eastAsia="zh-CN"/>
        </w:rPr>
      </w:pPr>
      <w:r>
        <w:rPr>
          <w:rFonts w:hint="eastAsia"/>
          <w:sz w:val="21"/>
          <w:szCs w:val="21"/>
          <w:lang w:val="en-US" w:eastAsia="zh-CN"/>
        </w:rPr>
        <w:t>Dave has _______friends here, so he often stays at home by himself and feels lonely.</w:t>
      </w:r>
    </w:p>
    <w:p>
      <w:pPr>
        <w:numPr>
          <w:ilvl w:val="0"/>
          <w:numId w:val="3"/>
        </w:numPr>
        <w:jc w:val="both"/>
        <w:rPr>
          <w:rFonts w:hint="eastAsia"/>
          <w:sz w:val="21"/>
          <w:szCs w:val="21"/>
          <w:lang w:val="en-US" w:eastAsia="zh-CN"/>
        </w:rPr>
      </w:pPr>
      <w:r>
        <w:rPr>
          <w:rFonts w:hint="eastAsia"/>
          <w:sz w:val="21"/>
          <w:szCs w:val="21"/>
          <w:lang w:val="en-US" w:eastAsia="zh-CN"/>
        </w:rPr>
        <w:t>many   B. a few   C. few   D. a little</w:t>
      </w:r>
    </w:p>
    <w:p>
      <w:pPr>
        <w:numPr>
          <w:ilvl w:val="0"/>
          <w:numId w:val="4"/>
        </w:numPr>
        <w:jc w:val="both"/>
        <w:rPr>
          <w:rFonts w:hint="eastAsia"/>
          <w:sz w:val="21"/>
          <w:szCs w:val="21"/>
          <w:lang w:val="en-US" w:eastAsia="zh-CN"/>
        </w:rPr>
      </w:pPr>
      <w:r>
        <w:rPr>
          <w:rFonts w:hint="eastAsia"/>
          <w:sz w:val="21"/>
          <w:szCs w:val="21"/>
          <w:lang w:val="en-US" w:eastAsia="zh-CN"/>
        </w:rPr>
        <w:t>---Have you ever been to Malaysia?---Yes.I _____there last year with my grandparents.</w:t>
      </w:r>
    </w:p>
    <w:p>
      <w:pPr>
        <w:numPr>
          <w:ilvl w:val="0"/>
          <w:numId w:val="5"/>
        </w:numPr>
        <w:jc w:val="both"/>
        <w:rPr>
          <w:rFonts w:hint="eastAsia"/>
          <w:sz w:val="21"/>
          <w:szCs w:val="21"/>
          <w:lang w:val="en-US" w:eastAsia="zh-CN"/>
        </w:rPr>
      </w:pPr>
      <w:r>
        <w:rPr>
          <w:rFonts w:hint="eastAsia"/>
          <w:sz w:val="21"/>
          <w:szCs w:val="21"/>
          <w:lang w:val="en-US" w:eastAsia="zh-CN"/>
        </w:rPr>
        <w:t>go   B. went   C. have been   D. was going</w:t>
      </w:r>
    </w:p>
    <w:p>
      <w:pPr>
        <w:numPr>
          <w:ilvl w:val="0"/>
          <w:numId w:val="6"/>
        </w:numPr>
        <w:jc w:val="both"/>
        <w:rPr>
          <w:rFonts w:hint="eastAsia"/>
          <w:sz w:val="21"/>
          <w:szCs w:val="21"/>
          <w:lang w:val="en-US" w:eastAsia="zh-CN"/>
        </w:rPr>
      </w:pPr>
      <w:r>
        <w:rPr>
          <w:rFonts w:hint="eastAsia"/>
          <w:sz w:val="21"/>
          <w:szCs w:val="21"/>
          <w:lang w:val="en-US" w:eastAsia="zh-CN"/>
        </w:rPr>
        <w:t>No one knows______ in fifty years.</w:t>
      </w:r>
    </w:p>
    <w:p>
      <w:pPr>
        <w:numPr>
          <w:ilvl w:val="0"/>
          <w:numId w:val="7"/>
        </w:numPr>
        <w:jc w:val="both"/>
        <w:rPr>
          <w:rFonts w:hint="eastAsia"/>
          <w:sz w:val="21"/>
          <w:szCs w:val="21"/>
          <w:lang w:val="en-US" w:eastAsia="zh-CN"/>
        </w:rPr>
      </w:pPr>
      <w:r>
        <w:rPr>
          <w:rFonts w:hint="eastAsia"/>
          <w:sz w:val="21"/>
          <w:szCs w:val="21"/>
          <w:lang w:val="en-US" w:eastAsia="zh-CN"/>
        </w:rPr>
        <w:t>what will our life be like   B. what is our life like</w:t>
      </w:r>
    </w:p>
    <w:p>
      <w:pPr>
        <w:numPr>
          <w:ilvl w:val="0"/>
          <w:numId w:val="0"/>
        </w:numPr>
        <w:jc w:val="both"/>
        <w:rPr>
          <w:rFonts w:hint="eastAsia"/>
          <w:sz w:val="21"/>
          <w:szCs w:val="21"/>
          <w:lang w:val="en-US" w:eastAsia="zh-CN"/>
        </w:rPr>
      </w:pPr>
      <w:r>
        <w:rPr>
          <w:rFonts w:hint="eastAsia"/>
          <w:sz w:val="21"/>
          <w:szCs w:val="21"/>
          <w:lang w:val="en-US" w:eastAsia="zh-CN"/>
        </w:rPr>
        <w:t>C. what our life will be like   D. what our life is like</w:t>
      </w:r>
    </w:p>
    <w:p>
      <w:pPr>
        <w:numPr>
          <w:ilvl w:val="0"/>
          <w:numId w:val="8"/>
        </w:numPr>
        <w:jc w:val="both"/>
        <w:rPr>
          <w:rFonts w:hint="eastAsia"/>
          <w:sz w:val="21"/>
          <w:szCs w:val="21"/>
          <w:lang w:val="en-US" w:eastAsia="zh-CN"/>
        </w:rPr>
      </w:pPr>
      <w:r>
        <w:rPr>
          <w:rFonts w:hint="eastAsia"/>
          <w:sz w:val="21"/>
          <w:szCs w:val="21"/>
          <w:lang w:val="en-US" w:eastAsia="zh-CN"/>
        </w:rPr>
        <w:t>If you eat ____ sugar, you will get fat.</w:t>
      </w:r>
    </w:p>
    <w:p>
      <w:pPr>
        <w:numPr>
          <w:ilvl w:val="0"/>
          <w:numId w:val="9"/>
        </w:numPr>
        <w:jc w:val="both"/>
        <w:rPr>
          <w:rFonts w:hint="eastAsia"/>
          <w:sz w:val="21"/>
          <w:szCs w:val="21"/>
          <w:lang w:val="en-US" w:eastAsia="zh-CN"/>
        </w:rPr>
      </w:pPr>
      <w:r>
        <w:rPr>
          <w:rFonts w:hint="eastAsia"/>
          <w:sz w:val="21"/>
          <w:szCs w:val="21"/>
          <w:lang w:val="en-US" w:eastAsia="zh-CN"/>
        </w:rPr>
        <w:t>much too   B. too much   C. too many   D. more</w:t>
      </w:r>
    </w:p>
    <w:p>
      <w:pPr>
        <w:numPr>
          <w:ilvl w:val="0"/>
          <w:numId w:val="10"/>
        </w:numPr>
        <w:jc w:val="both"/>
        <w:rPr>
          <w:rFonts w:hint="eastAsia"/>
          <w:sz w:val="21"/>
          <w:szCs w:val="21"/>
          <w:lang w:val="en-US" w:eastAsia="zh-CN"/>
        </w:rPr>
      </w:pPr>
      <w:r>
        <w:rPr>
          <w:rFonts w:hint="eastAsia"/>
          <w:sz w:val="21"/>
          <w:szCs w:val="21"/>
          <w:lang w:val="en-US" w:eastAsia="zh-CN"/>
        </w:rPr>
        <w:t>How _____ the information was at that time!</w:t>
      </w:r>
    </w:p>
    <w:p>
      <w:pPr>
        <w:numPr>
          <w:ilvl w:val="0"/>
          <w:numId w:val="11"/>
        </w:numPr>
        <w:jc w:val="both"/>
        <w:rPr>
          <w:rFonts w:hint="eastAsia"/>
          <w:sz w:val="21"/>
          <w:szCs w:val="21"/>
          <w:lang w:val="en-US" w:eastAsia="zh-CN"/>
        </w:rPr>
      </w:pPr>
      <w:r>
        <w:rPr>
          <w:rFonts w:hint="eastAsia"/>
          <w:sz w:val="21"/>
          <w:szCs w:val="21"/>
          <w:lang w:val="en-US" w:eastAsia="zh-CN"/>
        </w:rPr>
        <w:t>surprised   B. surprise   C. surprising   D. surprises</w:t>
      </w:r>
    </w:p>
    <w:p>
      <w:pPr>
        <w:numPr>
          <w:ilvl w:val="0"/>
          <w:numId w:val="12"/>
        </w:numPr>
        <w:jc w:val="both"/>
        <w:rPr>
          <w:rFonts w:hint="eastAsia"/>
          <w:sz w:val="21"/>
          <w:szCs w:val="21"/>
          <w:lang w:val="en-US" w:eastAsia="zh-CN"/>
        </w:rPr>
      </w:pPr>
      <w:r>
        <w:rPr>
          <w:rFonts w:hint="eastAsia"/>
          <w:sz w:val="21"/>
          <w:szCs w:val="21"/>
          <w:lang w:val="en-US" w:eastAsia="zh-CN"/>
        </w:rPr>
        <w:t>---I</w:t>
      </w:r>
      <w:r>
        <w:rPr>
          <w:rFonts w:hint="default"/>
          <w:sz w:val="21"/>
          <w:szCs w:val="21"/>
          <w:lang w:val="en-US" w:eastAsia="zh-CN"/>
        </w:rPr>
        <w:t>’</w:t>
      </w:r>
      <w:r>
        <w:rPr>
          <w:rFonts w:hint="eastAsia"/>
          <w:sz w:val="21"/>
          <w:szCs w:val="21"/>
          <w:lang w:val="en-US" w:eastAsia="zh-CN"/>
        </w:rPr>
        <w:t>ll have a tennis game tomorrow. I</w:t>
      </w:r>
      <w:r>
        <w:rPr>
          <w:rFonts w:hint="default"/>
          <w:sz w:val="21"/>
          <w:szCs w:val="21"/>
          <w:lang w:val="en-US" w:eastAsia="zh-CN"/>
        </w:rPr>
        <w:t>’</w:t>
      </w:r>
      <w:r>
        <w:rPr>
          <w:rFonts w:hint="eastAsia"/>
          <w:sz w:val="21"/>
          <w:szCs w:val="21"/>
          <w:lang w:val="en-US" w:eastAsia="zh-CN"/>
        </w:rPr>
        <w:t>m a little bit nervous.</w:t>
      </w:r>
    </w:p>
    <w:p>
      <w:pPr>
        <w:numPr>
          <w:ilvl w:val="0"/>
          <w:numId w:val="0"/>
        </w:numPr>
        <w:jc w:val="both"/>
        <w:rPr>
          <w:rFonts w:hint="eastAsia"/>
          <w:sz w:val="21"/>
          <w:szCs w:val="21"/>
          <w:lang w:val="en-US" w:eastAsia="zh-CN"/>
        </w:rPr>
      </w:pPr>
      <w:r>
        <w:rPr>
          <w:rFonts w:hint="eastAsia"/>
          <w:sz w:val="21"/>
          <w:szCs w:val="21"/>
          <w:lang w:val="en-US" w:eastAsia="zh-CN"/>
        </w:rPr>
        <w:t xml:space="preserve">  ---Believe in ________. You</w:t>
      </w:r>
      <w:r>
        <w:rPr>
          <w:rFonts w:hint="default"/>
          <w:sz w:val="21"/>
          <w:szCs w:val="21"/>
          <w:lang w:val="en-US" w:eastAsia="zh-CN"/>
        </w:rPr>
        <w:t>’</w:t>
      </w:r>
      <w:r>
        <w:rPr>
          <w:rFonts w:hint="eastAsia"/>
          <w:sz w:val="21"/>
          <w:szCs w:val="21"/>
          <w:lang w:val="en-US" w:eastAsia="zh-CN"/>
        </w:rPr>
        <w:t>re the best in our club.</w:t>
      </w:r>
    </w:p>
    <w:p>
      <w:pPr>
        <w:numPr>
          <w:ilvl w:val="0"/>
          <w:numId w:val="13"/>
        </w:numPr>
        <w:jc w:val="both"/>
        <w:rPr>
          <w:rFonts w:hint="eastAsia"/>
          <w:sz w:val="21"/>
          <w:szCs w:val="21"/>
          <w:lang w:val="en-US" w:eastAsia="zh-CN"/>
        </w:rPr>
      </w:pPr>
      <w:r>
        <w:rPr>
          <w:rFonts w:hint="eastAsia"/>
          <w:sz w:val="21"/>
          <w:szCs w:val="21"/>
          <w:lang w:val="en-US" w:eastAsia="zh-CN"/>
        </w:rPr>
        <w:t>herself   B. myself   C. yourself   D. himself</w:t>
      </w:r>
    </w:p>
    <w:p>
      <w:pPr>
        <w:numPr>
          <w:ilvl w:val="0"/>
          <w:numId w:val="14"/>
        </w:numPr>
        <w:jc w:val="both"/>
        <w:rPr>
          <w:rFonts w:hint="eastAsia"/>
          <w:sz w:val="21"/>
          <w:szCs w:val="21"/>
          <w:lang w:val="en-US" w:eastAsia="zh-CN"/>
        </w:rPr>
      </w:pPr>
      <w:r>
        <w:rPr>
          <w:rFonts w:hint="eastAsia"/>
          <w:sz w:val="21"/>
          <w:szCs w:val="21"/>
          <w:lang w:val="en-US" w:eastAsia="zh-CN"/>
        </w:rPr>
        <w:t>Ladies and Gentlemen, attention please! I have ____important to tell you.</w:t>
      </w:r>
    </w:p>
    <w:p>
      <w:pPr>
        <w:numPr>
          <w:ilvl w:val="0"/>
          <w:numId w:val="15"/>
        </w:numPr>
        <w:jc w:val="both"/>
        <w:rPr>
          <w:rFonts w:hint="eastAsia"/>
          <w:sz w:val="21"/>
          <w:szCs w:val="21"/>
          <w:lang w:val="en-US" w:eastAsia="zh-CN"/>
        </w:rPr>
      </w:pPr>
      <w:r>
        <w:rPr>
          <w:rFonts w:hint="eastAsia"/>
          <w:sz w:val="21"/>
          <w:szCs w:val="21"/>
          <w:lang w:val="en-US" w:eastAsia="zh-CN"/>
        </w:rPr>
        <w:t>nothing   B. something   C. everything   D. anything</w:t>
      </w:r>
    </w:p>
    <w:p>
      <w:pPr>
        <w:numPr>
          <w:ilvl w:val="0"/>
          <w:numId w:val="16"/>
        </w:numPr>
        <w:jc w:val="both"/>
        <w:rPr>
          <w:rFonts w:hint="eastAsia"/>
          <w:sz w:val="21"/>
          <w:szCs w:val="21"/>
          <w:lang w:val="en-US" w:eastAsia="zh-CN"/>
        </w:rPr>
      </w:pPr>
      <w:r>
        <w:rPr>
          <w:rFonts w:hint="eastAsia"/>
          <w:sz w:val="21"/>
          <w:szCs w:val="21"/>
          <w:lang w:val="en-US" w:eastAsia="zh-CN"/>
        </w:rPr>
        <w:t>It is _______ exciting story that many children enjoy it.</w:t>
      </w:r>
    </w:p>
    <w:p>
      <w:pPr>
        <w:numPr>
          <w:ilvl w:val="0"/>
          <w:numId w:val="17"/>
        </w:numPr>
        <w:jc w:val="both"/>
        <w:rPr>
          <w:rFonts w:hint="eastAsia"/>
          <w:sz w:val="21"/>
          <w:szCs w:val="21"/>
          <w:lang w:val="en-US" w:eastAsia="zh-CN"/>
        </w:rPr>
      </w:pPr>
      <w:r>
        <w:rPr>
          <w:rFonts w:hint="eastAsia"/>
          <w:sz w:val="21"/>
          <w:szCs w:val="21"/>
          <w:lang w:val="en-US" w:eastAsia="zh-CN"/>
        </w:rPr>
        <w:t>so an   B. so   C. such   D. such an</w:t>
      </w:r>
    </w:p>
    <w:p>
      <w:pPr>
        <w:numPr>
          <w:ilvl w:val="0"/>
          <w:numId w:val="18"/>
        </w:numPr>
        <w:jc w:val="both"/>
        <w:rPr>
          <w:rFonts w:hint="eastAsia"/>
          <w:sz w:val="21"/>
          <w:szCs w:val="21"/>
          <w:lang w:val="en-US" w:eastAsia="zh-CN"/>
        </w:rPr>
      </w:pPr>
      <w:r>
        <w:rPr>
          <w:rFonts w:hint="eastAsia"/>
          <w:sz w:val="21"/>
          <w:szCs w:val="21"/>
          <w:lang w:val="en-US" w:eastAsia="zh-CN"/>
        </w:rPr>
        <w:t>He ______late for work.</w:t>
      </w:r>
    </w:p>
    <w:p>
      <w:pPr>
        <w:numPr>
          <w:ilvl w:val="0"/>
          <w:numId w:val="19"/>
        </w:numPr>
        <w:jc w:val="both"/>
        <w:rPr>
          <w:rFonts w:hint="eastAsia"/>
          <w:sz w:val="21"/>
          <w:szCs w:val="21"/>
          <w:lang w:val="en-US" w:eastAsia="zh-CN"/>
        </w:rPr>
      </w:pPr>
      <w:r>
        <w:rPr>
          <w:rFonts w:hint="eastAsia"/>
          <w:sz w:val="21"/>
          <w:szCs w:val="21"/>
          <w:lang w:val="en-US" w:eastAsia="zh-CN"/>
        </w:rPr>
        <w:t>is often   B. often is   C. does often   D. often does</w:t>
      </w:r>
    </w:p>
    <w:p>
      <w:pPr>
        <w:numPr>
          <w:ilvl w:val="0"/>
          <w:numId w:val="20"/>
        </w:numPr>
        <w:jc w:val="both"/>
        <w:rPr>
          <w:rFonts w:hint="eastAsia"/>
          <w:sz w:val="21"/>
          <w:szCs w:val="21"/>
          <w:lang w:val="en-US" w:eastAsia="zh-CN"/>
        </w:rPr>
      </w:pPr>
      <w:r>
        <w:rPr>
          <w:rFonts w:hint="eastAsia"/>
          <w:sz w:val="21"/>
          <w:szCs w:val="21"/>
          <w:lang w:val="en-US" w:eastAsia="zh-CN"/>
        </w:rPr>
        <w:t>I___ think ______ are important _______a friendship.</w:t>
      </w:r>
    </w:p>
    <w:p>
      <w:pPr>
        <w:numPr>
          <w:ilvl w:val="0"/>
          <w:numId w:val="21"/>
        </w:numPr>
        <w:jc w:val="both"/>
        <w:rPr>
          <w:rFonts w:hint="eastAsia"/>
          <w:sz w:val="21"/>
          <w:szCs w:val="21"/>
          <w:lang w:val="en-US" w:eastAsia="zh-CN"/>
        </w:rPr>
      </w:pPr>
      <w:r>
        <w:rPr>
          <w:rFonts w:hint="eastAsia"/>
          <w:sz w:val="21"/>
          <w:szCs w:val="21"/>
          <w:lang w:val="en-US" w:eastAsia="zh-CN"/>
        </w:rPr>
        <w:t>/; differences; on   B. don</w:t>
      </w:r>
      <w:r>
        <w:rPr>
          <w:rFonts w:hint="default"/>
          <w:sz w:val="21"/>
          <w:szCs w:val="21"/>
          <w:lang w:val="en-US" w:eastAsia="zh-CN"/>
        </w:rPr>
        <w:t>’</w:t>
      </w:r>
      <w:r>
        <w:rPr>
          <w:rFonts w:hint="eastAsia"/>
          <w:sz w:val="21"/>
          <w:szCs w:val="21"/>
          <w:lang w:val="en-US" w:eastAsia="zh-CN"/>
        </w:rPr>
        <w:t>t; difference; in</w:t>
      </w:r>
    </w:p>
    <w:p>
      <w:pPr>
        <w:numPr>
          <w:ilvl w:val="0"/>
          <w:numId w:val="0"/>
        </w:numPr>
        <w:jc w:val="both"/>
        <w:rPr>
          <w:rFonts w:hint="eastAsia"/>
          <w:sz w:val="21"/>
          <w:szCs w:val="21"/>
          <w:lang w:val="en-US" w:eastAsia="zh-CN"/>
        </w:rPr>
      </w:pPr>
      <w:r>
        <w:rPr>
          <w:rFonts w:hint="eastAsia"/>
          <w:sz w:val="21"/>
          <w:szCs w:val="21"/>
          <w:lang w:val="en-US" w:eastAsia="zh-CN"/>
        </w:rPr>
        <w:t>C. /; difference; on    D. don</w:t>
      </w:r>
      <w:r>
        <w:rPr>
          <w:rFonts w:hint="default"/>
          <w:sz w:val="21"/>
          <w:szCs w:val="21"/>
          <w:lang w:val="en-US" w:eastAsia="zh-CN"/>
        </w:rPr>
        <w:t>’</w:t>
      </w:r>
      <w:r>
        <w:rPr>
          <w:rFonts w:hint="eastAsia"/>
          <w:sz w:val="21"/>
          <w:szCs w:val="21"/>
          <w:lang w:val="en-US" w:eastAsia="zh-CN"/>
        </w:rPr>
        <w:t>t ; differences; in</w:t>
      </w:r>
    </w:p>
    <w:p>
      <w:pPr>
        <w:numPr>
          <w:ilvl w:val="0"/>
          <w:numId w:val="22"/>
        </w:numPr>
        <w:jc w:val="both"/>
        <w:rPr>
          <w:rFonts w:hint="eastAsia"/>
          <w:sz w:val="21"/>
          <w:szCs w:val="21"/>
          <w:lang w:val="en-US" w:eastAsia="zh-CN"/>
        </w:rPr>
      </w:pPr>
      <w:r>
        <w:rPr>
          <w:rFonts w:hint="eastAsia"/>
          <w:sz w:val="21"/>
          <w:szCs w:val="21"/>
          <w:lang w:val="en-US" w:eastAsia="zh-CN"/>
        </w:rPr>
        <w:t>Health is very important to us. We should eat more vegetables and fruit_____rich food.</w:t>
      </w:r>
    </w:p>
    <w:p>
      <w:pPr>
        <w:numPr>
          <w:ilvl w:val="0"/>
          <w:numId w:val="23"/>
        </w:numPr>
        <w:jc w:val="both"/>
        <w:rPr>
          <w:rFonts w:hint="eastAsia"/>
          <w:sz w:val="21"/>
          <w:szCs w:val="21"/>
          <w:lang w:val="en-US" w:eastAsia="zh-CN"/>
        </w:rPr>
      </w:pPr>
      <w:r>
        <w:rPr>
          <w:rFonts w:hint="eastAsia"/>
          <w:sz w:val="21"/>
          <w:szCs w:val="21"/>
          <w:lang w:val="en-US" w:eastAsia="zh-CN"/>
        </w:rPr>
        <w:t>as for   B. instead of   C. thanks to   D. because of</w:t>
      </w:r>
    </w:p>
    <w:p>
      <w:pPr>
        <w:numPr>
          <w:ilvl w:val="0"/>
          <w:numId w:val="24"/>
        </w:numPr>
        <w:jc w:val="both"/>
        <w:rPr>
          <w:rFonts w:hint="eastAsia"/>
          <w:sz w:val="21"/>
          <w:szCs w:val="21"/>
          <w:lang w:val="en-US" w:eastAsia="zh-CN"/>
        </w:rPr>
      </w:pPr>
      <w:r>
        <w:rPr>
          <w:rFonts w:hint="eastAsia"/>
          <w:sz w:val="21"/>
          <w:szCs w:val="21"/>
          <w:lang w:val="en-US" w:eastAsia="zh-CN"/>
        </w:rPr>
        <w:t>Lucy has ____ more foreign friends than Lily.</w:t>
      </w:r>
    </w:p>
    <w:p>
      <w:pPr>
        <w:numPr>
          <w:ilvl w:val="0"/>
          <w:numId w:val="25"/>
        </w:numPr>
        <w:jc w:val="both"/>
        <w:rPr>
          <w:rFonts w:hint="eastAsia"/>
          <w:sz w:val="21"/>
          <w:szCs w:val="21"/>
          <w:lang w:val="en-US" w:eastAsia="zh-CN"/>
        </w:rPr>
      </w:pPr>
      <w:r>
        <w:rPr>
          <w:rFonts w:hint="eastAsia"/>
          <w:sz w:val="21"/>
          <w:szCs w:val="21"/>
          <w:lang w:val="en-US" w:eastAsia="zh-CN"/>
        </w:rPr>
        <w:t>very; is   B. much; is   C. a few   D. a lot; has</w:t>
      </w:r>
    </w:p>
    <w:p>
      <w:pPr>
        <w:numPr>
          <w:ilvl w:val="0"/>
          <w:numId w:val="26"/>
        </w:numPr>
        <w:jc w:val="both"/>
        <w:rPr>
          <w:rFonts w:hint="eastAsia"/>
          <w:sz w:val="21"/>
          <w:szCs w:val="21"/>
          <w:lang w:val="en-US" w:eastAsia="zh-CN"/>
        </w:rPr>
      </w:pPr>
      <w:r>
        <w:rPr>
          <w:rFonts w:hint="eastAsia"/>
          <w:sz w:val="21"/>
          <w:szCs w:val="21"/>
          <w:lang w:val="en-US" w:eastAsia="zh-CN"/>
        </w:rPr>
        <w:t>____he puts it in your basket. You_____right.</w:t>
      </w:r>
    </w:p>
    <w:p>
      <w:pPr>
        <w:numPr>
          <w:ilvl w:val="0"/>
          <w:numId w:val="27"/>
        </w:numPr>
        <w:jc w:val="both"/>
        <w:rPr>
          <w:rFonts w:hint="eastAsia"/>
          <w:sz w:val="21"/>
          <w:szCs w:val="21"/>
          <w:lang w:val="en-US" w:eastAsia="zh-CN"/>
        </w:rPr>
      </w:pPr>
      <w:r>
        <w:rPr>
          <w:rFonts w:hint="eastAsia"/>
          <w:sz w:val="21"/>
          <w:szCs w:val="21"/>
          <w:lang w:val="en-US" w:eastAsia="zh-CN"/>
        </w:rPr>
        <w:t>May be; maybe   B. Maybe; maybe   C. Maybe; may be   D. May be; may be</w:t>
      </w:r>
    </w:p>
    <w:p>
      <w:pPr>
        <w:numPr>
          <w:ilvl w:val="0"/>
          <w:numId w:val="28"/>
        </w:numPr>
        <w:jc w:val="both"/>
        <w:rPr>
          <w:rFonts w:hint="eastAsia"/>
          <w:sz w:val="21"/>
          <w:szCs w:val="21"/>
          <w:lang w:val="en-US" w:eastAsia="zh-CN"/>
        </w:rPr>
      </w:pPr>
      <w:r>
        <w:rPr>
          <w:rFonts w:hint="eastAsia"/>
          <w:sz w:val="21"/>
          <w:szCs w:val="21"/>
          <w:lang w:val="en-US" w:eastAsia="zh-CN"/>
        </w:rPr>
        <w:t>Why don</w:t>
      </w:r>
      <w:r>
        <w:rPr>
          <w:rFonts w:hint="default"/>
          <w:sz w:val="21"/>
          <w:szCs w:val="21"/>
          <w:lang w:val="en-US" w:eastAsia="zh-CN"/>
        </w:rPr>
        <w:t>’</w:t>
      </w:r>
      <w:r>
        <w:rPr>
          <w:rFonts w:hint="eastAsia"/>
          <w:sz w:val="21"/>
          <w:szCs w:val="21"/>
          <w:lang w:val="en-US" w:eastAsia="zh-CN"/>
        </w:rPr>
        <w:t>t you wait _____days before ______to her?</w:t>
      </w:r>
    </w:p>
    <w:p>
      <w:pPr>
        <w:numPr>
          <w:ilvl w:val="0"/>
          <w:numId w:val="29"/>
        </w:numPr>
        <w:jc w:val="both"/>
        <w:rPr>
          <w:rFonts w:hint="eastAsia"/>
          <w:sz w:val="21"/>
          <w:szCs w:val="21"/>
          <w:lang w:val="en-US" w:eastAsia="zh-CN"/>
        </w:rPr>
      </w:pPr>
      <w:r>
        <w:rPr>
          <w:rFonts w:hint="eastAsia"/>
          <w:sz w:val="21"/>
          <w:szCs w:val="21"/>
          <w:lang w:val="en-US" w:eastAsia="zh-CN"/>
        </w:rPr>
        <w:t>much more; talking   B. a little more; to talk   C. a lot more; talk   D. a few more; talking</w:t>
      </w:r>
    </w:p>
    <w:p>
      <w:pPr>
        <w:numPr>
          <w:ilvl w:val="0"/>
          <w:numId w:val="30"/>
        </w:numPr>
        <w:jc w:val="both"/>
        <w:rPr>
          <w:rFonts w:hint="eastAsia"/>
          <w:sz w:val="21"/>
          <w:szCs w:val="21"/>
          <w:lang w:val="en-US" w:eastAsia="zh-CN"/>
        </w:rPr>
      </w:pPr>
      <w:r>
        <w:rPr>
          <w:rFonts w:hint="eastAsia"/>
          <w:sz w:val="21"/>
          <w:szCs w:val="21"/>
          <w:lang w:val="en-US" w:eastAsia="zh-CN"/>
        </w:rPr>
        <w:t>She is very ill, but ______she is now out of danger.</w:t>
      </w:r>
    </w:p>
    <w:p>
      <w:pPr>
        <w:numPr>
          <w:ilvl w:val="0"/>
          <w:numId w:val="31"/>
        </w:numPr>
        <w:jc w:val="both"/>
        <w:rPr>
          <w:rFonts w:hint="eastAsia"/>
          <w:sz w:val="21"/>
          <w:szCs w:val="21"/>
          <w:lang w:val="en-US" w:eastAsia="zh-CN"/>
        </w:rPr>
      </w:pPr>
      <w:r>
        <w:rPr>
          <w:rFonts w:hint="eastAsia"/>
          <w:sz w:val="21"/>
          <w:szCs w:val="21"/>
          <w:lang w:val="en-US" w:eastAsia="zh-CN"/>
        </w:rPr>
        <w:t>unluckily   B. lucky   C. luckily   D. unlucky</w:t>
      </w:r>
    </w:p>
    <w:p>
      <w:pPr>
        <w:numPr>
          <w:ilvl w:val="0"/>
          <w:numId w:val="32"/>
        </w:numPr>
        <w:jc w:val="both"/>
        <w:rPr>
          <w:rFonts w:hint="eastAsia"/>
          <w:sz w:val="21"/>
          <w:szCs w:val="21"/>
          <w:lang w:val="en-US" w:eastAsia="zh-CN"/>
        </w:rPr>
      </w:pPr>
      <w:r>
        <w:rPr>
          <w:rFonts w:hint="eastAsia"/>
          <w:sz w:val="21"/>
          <w:szCs w:val="21"/>
          <w:lang w:val="en-US" w:eastAsia="zh-CN"/>
        </w:rPr>
        <w:t>阅读理解</w:t>
      </w:r>
    </w:p>
    <w:p>
      <w:pPr>
        <w:numPr>
          <w:ilvl w:val="0"/>
          <w:numId w:val="0"/>
        </w:numPr>
        <w:jc w:val="center"/>
        <w:rPr>
          <w:rFonts w:hint="eastAsia"/>
          <w:sz w:val="21"/>
          <w:szCs w:val="21"/>
          <w:lang w:val="en-US" w:eastAsia="zh-CN"/>
        </w:rPr>
      </w:pPr>
      <w:r>
        <w:rPr>
          <w:rFonts w:hint="eastAsia"/>
          <w:sz w:val="21"/>
          <w:szCs w:val="21"/>
          <w:lang w:val="en-US" w:eastAsia="zh-CN"/>
        </w:rPr>
        <w:t>A</w:t>
      </w:r>
    </w:p>
    <w:p>
      <w:pPr>
        <w:rPr>
          <w:rFonts w:hint="eastAsia"/>
          <w:lang w:val="en-US" w:eastAsia="zh-CN"/>
        </w:rPr>
      </w:pPr>
      <w:r>
        <w:rPr>
          <w:rFonts w:hint="eastAsia"/>
          <w:lang w:val="en-US" w:eastAsia="zh-CN"/>
        </w:rPr>
        <w:t xml:space="preserve">It was a cold snowy morning after the winter vacation. And it was my first day at my new school. I was walking alone slowly and worrying about lots of things. It was early and there weren’t many people on the road. Suddenly a girl who was riding a bike on ice fell down. She was trying hard to get up but fell again. Without thinking , I went over and helped her. She said “thank you” with a smile and then rode away. Her words warmed me a lot. Finally, I got to school. The teacher led me to the classroom and introduced me to the class. Then he asked me to sit down beside a girl. I felt so nervous that I didn’t dare to look at her. Soon the first class, English, started. Their textbook was different from that in my old school. As I was wondering what to do, an English book appeared in front of me. “Let’s share,” the girl beside me said. “Hi, I’m Carrie.” I looked up. It was the girl I helped that morning. Later on, we became good friends. From that I learned: to help others is actually to help ourselves! </w:t>
      </w:r>
    </w:p>
    <w:p>
      <w:pPr>
        <w:rPr>
          <w:rFonts w:hint="eastAsia"/>
          <w:lang w:val="en-US" w:eastAsia="zh-CN"/>
        </w:rPr>
      </w:pPr>
      <w:r>
        <w:rPr>
          <w:rFonts w:hint="eastAsia"/>
          <w:lang w:val="en-US" w:eastAsia="zh-CN"/>
        </w:rPr>
        <w:t>16.  It was early and there were many people on the road.</w:t>
      </w:r>
    </w:p>
    <w:p>
      <w:pPr>
        <w:rPr>
          <w:rFonts w:hint="eastAsia"/>
          <w:sz w:val="28"/>
          <w:szCs w:val="36"/>
          <w:lang w:val="en-US" w:eastAsia="zh-CN"/>
        </w:rPr>
      </w:pPr>
      <w:r>
        <w:rPr>
          <w:rFonts w:hint="eastAsia"/>
          <w:lang w:val="en-US" w:eastAsia="zh-CN"/>
        </w:rPr>
        <w:t>17. After getting up, the girl rode away without saying a word.</w:t>
      </w:r>
    </w:p>
    <w:p>
      <w:pPr>
        <w:rPr>
          <w:rFonts w:hint="eastAsia"/>
          <w:lang w:val="en-US" w:eastAsia="zh-CN"/>
        </w:rPr>
      </w:pPr>
      <w:r>
        <w:rPr>
          <w:rFonts w:hint="eastAsia"/>
          <w:lang w:val="en-US" w:eastAsia="zh-CN"/>
        </w:rPr>
        <w:t>18.  The writer felt very excited when the teacher asked the writer to sit down beside a girl.</w:t>
      </w:r>
    </w:p>
    <w:p>
      <w:pPr>
        <w:rPr>
          <w:rFonts w:hint="eastAsia"/>
          <w:lang w:val="en-US" w:eastAsia="zh-CN"/>
        </w:rPr>
      </w:pPr>
      <w:r>
        <w:rPr>
          <w:rFonts w:hint="eastAsia"/>
          <w:lang w:val="en-US" w:eastAsia="zh-CN"/>
        </w:rPr>
        <w:t>19. The girl asked the writer to share the English textbook with her.</w:t>
      </w:r>
    </w:p>
    <w:p>
      <w:pPr>
        <w:rPr>
          <w:rFonts w:hint="eastAsia"/>
          <w:lang w:val="en-US" w:eastAsia="zh-CN"/>
        </w:rPr>
      </w:pPr>
      <w:r>
        <w:rPr>
          <w:rFonts w:hint="eastAsia"/>
          <w:lang w:val="en-US" w:eastAsia="zh-CN"/>
        </w:rPr>
        <w:t>20. From the story, we learned that helping others is actually helping ourselves.</w:t>
      </w:r>
    </w:p>
    <w:p>
      <w:pPr>
        <w:jc w:val="center"/>
        <w:rPr>
          <w:rFonts w:hint="eastAsia"/>
          <w:lang w:val="en-US" w:eastAsia="zh-CN"/>
        </w:rPr>
      </w:pPr>
      <w:r>
        <w:rPr>
          <w:rFonts w:hint="eastAsia"/>
          <w:lang w:val="en-US" w:eastAsia="zh-CN"/>
        </w:rPr>
        <w:t>B</w:t>
      </w:r>
    </w:p>
    <w:p>
      <w:pPr>
        <w:ind w:firstLine="420" w:firstLineChars="200"/>
        <w:jc w:val="both"/>
        <w:rPr>
          <w:rFonts w:hint="eastAsia"/>
          <w:lang w:val="en-US" w:eastAsia="zh-CN"/>
        </w:rPr>
      </w:pPr>
      <w:r>
        <w:rPr>
          <w:rFonts w:hint="eastAsia"/>
          <w:lang w:val="en-US" w:eastAsia="zh-CN"/>
        </w:rPr>
        <w:t xml:space="preserve">Do you know hip-hop dancing（街舞）？ In the beginning, hip-hop dancing wasn't even looked on as lup-hop.In the early 1970s, young black and Latino young people from the Bronx New York City were looking for a way to express（表达） themselves at parties or on street corners.Then in the 1980s in the USA, many young black people often danced to the music in the street.Although black young people made it on the street, hip-hop dancing has bee popular all over the world.They used their legs, arms, heads and even shoulders（肩） to dance.Many young people still use most of these moves today.  </w:t>
      </w:r>
    </w:p>
    <w:p>
      <w:pPr>
        <w:ind w:firstLine="420" w:firstLineChars="200"/>
        <w:jc w:val="both"/>
        <w:rPr>
          <w:rFonts w:hint="eastAsia"/>
          <w:lang w:val="en-US" w:eastAsia="zh-CN"/>
        </w:rPr>
      </w:pPr>
      <w:r>
        <w:rPr>
          <w:rFonts w:hint="eastAsia"/>
          <w:lang w:val="en-US" w:eastAsia="zh-CN"/>
        </w:rPr>
        <w:t xml:space="preserve">Thanks to the movie Flashdance in 1983, some people performed hip-hop dancing in the movie.They performed so well that people enjoyed it and started to dance like them.Then it became popular all over the world.Unluckily, hip-hop dancing will never be the same as it was in the 1990s.  Modern views and changes in the culture have driven hip-hop dancing in a new direction.So there are two kinds of hip-hop dancing: old school hip-hop dancing and new school hip-hop dancing.  </w:t>
      </w:r>
    </w:p>
    <w:p>
      <w:pPr>
        <w:ind w:firstLine="420" w:firstLineChars="200"/>
        <w:jc w:val="both"/>
        <w:rPr>
          <w:rFonts w:hint="eastAsia"/>
          <w:lang w:val="en-US" w:eastAsia="zh-CN"/>
        </w:rPr>
      </w:pPr>
      <w:r>
        <w:rPr>
          <w:rFonts w:hint="eastAsia"/>
          <w:lang w:val="en-US" w:eastAsia="zh-CN"/>
        </w:rPr>
        <w:t xml:space="preserve">More and more young people like learning hip-hop dancing because they can show their love for life by dancing this dance.It can also show that they feel good about life.  </w:t>
      </w:r>
    </w:p>
    <w:p>
      <w:pPr>
        <w:numPr>
          <w:ilvl w:val="0"/>
          <w:numId w:val="0"/>
        </w:numPr>
        <w:jc w:val="both"/>
        <w:rPr>
          <w:rFonts w:hint="eastAsia"/>
          <w:lang w:val="en-US" w:eastAsia="zh-CN"/>
        </w:rPr>
      </w:pPr>
      <w:r>
        <w:rPr>
          <w:rFonts w:hint="eastAsia"/>
          <w:lang w:val="en-US" w:eastAsia="zh-CN"/>
        </w:rPr>
        <w:t xml:space="preserve">21. It can be inferred from the passage that black people wanted____through hip-hop dancing.  A.to express some feelings    B.to create a kind of dance  </w:t>
      </w:r>
    </w:p>
    <w:p>
      <w:pPr>
        <w:numPr>
          <w:ilvl w:val="0"/>
          <w:numId w:val="0"/>
        </w:numPr>
        <w:jc w:val="both"/>
        <w:rPr>
          <w:rFonts w:hint="eastAsia"/>
          <w:lang w:val="en-US" w:eastAsia="zh-CN"/>
        </w:rPr>
      </w:pPr>
      <w:r>
        <w:rPr>
          <w:rFonts w:hint="eastAsia"/>
          <w:lang w:val="en-US" w:eastAsia="zh-CN"/>
        </w:rPr>
        <w:t xml:space="preserve">C.to be famous              D.to have an influence on the world  </w:t>
      </w:r>
    </w:p>
    <w:p>
      <w:pPr>
        <w:numPr>
          <w:ilvl w:val="0"/>
          <w:numId w:val="0"/>
        </w:numPr>
        <w:jc w:val="both"/>
        <w:rPr>
          <w:rFonts w:hint="eastAsia"/>
          <w:lang w:val="en-US" w:eastAsia="zh-CN"/>
        </w:rPr>
      </w:pPr>
      <w:r>
        <w:rPr>
          <w:rFonts w:hint="eastAsia"/>
          <w:lang w:val="en-US" w:eastAsia="zh-CN"/>
        </w:rPr>
        <w:t xml:space="preserve">22.From the passage, we know people all over the world like hip-hop because____.  </w:t>
      </w:r>
    </w:p>
    <w:p>
      <w:pPr>
        <w:numPr>
          <w:ilvl w:val="0"/>
          <w:numId w:val="0"/>
        </w:numPr>
        <w:jc w:val="both"/>
        <w:rPr>
          <w:rFonts w:hint="eastAsia"/>
          <w:lang w:val="en-US" w:eastAsia="zh-CN"/>
        </w:rPr>
      </w:pPr>
      <w:r>
        <w:rPr>
          <w:rFonts w:hint="eastAsia"/>
          <w:lang w:val="en-US" w:eastAsia="zh-CN"/>
        </w:rPr>
        <w:t xml:space="preserve">A.they like the movie Flashdance  </w:t>
      </w:r>
    </w:p>
    <w:p>
      <w:pPr>
        <w:numPr>
          <w:ilvl w:val="0"/>
          <w:numId w:val="0"/>
        </w:numPr>
        <w:jc w:val="both"/>
        <w:rPr>
          <w:rFonts w:hint="eastAsia"/>
          <w:lang w:val="en-US" w:eastAsia="zh-CN"/>
        </w:rPr>
      </w:pPr>
      <w:r>
        <w:rPr>
          <w:rFonts w:hint="eastAsia"/>
          <w:lang w:val="en-US" w:eastAsia="zh-CN"/>
        </w:rPr>
        <w:t xml:space="preserve">B.some people performed hip-hop well in the movie Flashdance  </w:t>
      </w:r>
    </w:p>
    <w:p>
      <w:pPr>
        <w:numPr>
          <w:ilvl w:val="0"/>
          <w:numId w:val="0"/>
        </w:numPr>
        <w:jc w:val="both"/>
        <w:rPr>
          <w:rFonts w:hint="eastAsia"/>
          <w:lang w:val="en-US" w:eastAsia="zh-CN"/>
        </w:rPr>
      </w:pPr>
      <w:r>
        <w:rPr>
          <w:rFonts w:hint="eastAsia"/>
          <w:lang w:val="en-US" w:eastAsia="zh-CN"/>
        </w:rPr>
        <w:t xml:space="preserve">C.there are two kinds of hip-hop  </w:t>
      </w:r>
    </w:p>
    <w:p>
      <w:pPr>
        <w:numPr>
          <w:ilvl w:val="0"/>
          <w:numId w:val="0"/>
        </w:numPr>
        <w:jc w:val="both"/>
        <w:rPr>
          <w:rFonts w:hint="eastAsia"/>
          <w:lang w:val="en-US" w:eastAsia="zh-CN"/>
        </w:rPr>
      </w:pPr>
      <w:r>
        <w:rPr>
          <w:rFonts w:hint="eastAsia"/>
          <w:lang w:val="en-US" w:eastAsia="zh-CN"/>
        </w:rPr>
        <w:t xml:space="preserve">D.hip-hop will never be the same  </w:t>
      </w:r>
    </w:p>
    <w:p>
      <w:pPr>
        <w:numPr>
          <w:ilvl w:val="0"/>
          <w:numId w:val="0"/>
        </w:numPr>
        <w:jc w:val="both"/>
        <w:rPr>
          <w:rFonts w:hint="eastAsia"/>
          <w:lang w:val="en-US" w:eastAsia="zh-CN"/>
        </w:rPr>
      </w:pPr>
      <w:r>
        <w:rPr>
          <w:rFonts w:hint="eastAsia"/>
          <w:lang w:val="en-US" w:eastAsia="zh-CN"/>
        </w:rPr>
        <w:t xml:space="preserve">23..Hip-hop dancing became popular all over the world____.  </w:t>
      </w:r>
    </w:p>
    <w:p>
      <w:pPr>
        <w:numPr>
          <w:ilvl w:val="0"/>
          <w:numId w:val="33"/>
        </w:numPr>
        <w:tabs>
          <w:tab w:val="clear" w:pos="312"/>
        </w:tabs>
        <w:jc w:val="both"/>
        <w:rPr>
          <w:rFonts w:hint="eastAsia"/>
          <w:lang w:val="en-US" w:eastAsia="zh-CN"/>
        </w:rPr>
      </w:pPr>
      <w:r>
        <w:rPr>
          <w:rFonts w:hint="eastAsia"/>
          <w:lang w:val="en-US" w:eastAsia="zh-CN"/>
        </w:rPr>
        <w:t xml:space="preserve">in the 1980s   B.in 1983   C.20 years ago   D.in the 1990s  </w:t>
      </w:r>
    </w:p>
    <w:p>
      <w:pPr>
        <w:numPr>
          <w:ilvl w:val="0"/>
          <w:numId w:val="0"/>
        </w:numPr>
        <w:tabs>
          <w:tab w:val="left" w:pos="306"/>
        </w:tabs>
        <w:jc w:val="both"/>
        <w:rPr>
          <w:rFonts w:hint="eastAsia"/>
          <w:lang w:val="en-US" w:eastAsia="zh-CN"/>
        </w:rPr>
      </w:pPr>
      <w:r>
        <w:rPr>
          <w:rFonts w:hint="eastAsia"/>
          <w:lang w:val="en-US" w:eastAsia="zh-CN"/>
        </w:rPr>
        <w:t xml:space="preserve">24. At first hip-hop dancing was seen  </w:t>
      </w:r>
    </w:p>
    <w:p>
      <w:pPr>
        <w:numPr>
          <w:ilvl w:val="0"/>
          <w:numId w:val="0"/>
        </w:numPr>
        <w:jc w:val="both"/>
        <w:rPr>
          <w:rFonts w:hint="eastAsia"/>
          <w:lang w:val="en-US" w:eastAsia="zh-CN"/>
        </w:rPr>
      </w:pPr>
      <w:r>
        <w:rPr>
          <w:rFonts w:hint="eastAsia"/>
          <w:lang w:val="en-US" w:eastAsia="zh-CN"/>
        </w:rPr>
        <w:t xml:space="preserve">A.in the movies B.in the streets C.in the old schools D.in the new schools  </w:t>
      </w:r>
    </w:p>
    <w:p>
      <w:pPr>
        <w:numPr>
          <w:ilvl w:val="0"/>
          <w:numId w:val="0"/>
        </w:numPr>
        <w:jc w:val="both"/>
        <w:rPr>
          <w:rFonts w:hint="eastAsia"/>
          <w:lang w:val="en-US" w:eastAsia="zh-CN"/>
        </w:rPr>
      </w:pPr>
      <w:r>
        <w:rPr>
          <w:rFonts w:hint="eastAsia"/>
          <w:lang w:val="en-US" w:eastAsia="zh-CN"/>
        </w:rPr>
        <w:t xml:space="preserve">25.Which of the following is true according to the passage？  </w:t>
      </w:r>
    </w:p>
    <w:p>
      <w:pPr>
        <w:numPr>
          <w:ilvl w:val="0"/>
          <w:numId w:val="0"/>
        </w:numPr>
        <w:jc w:val="both"/>
        <w:rPr>
          <w:rFonts w:hint="eastAsia"/>
          <w:lang w:val="en-US" w:eastAsia="zh-CN"/>
        </w:rPr>
      </w:pPr>
      <w:r>
        <w:rPr>
          <w:rFonts w:hint="eastAsia"/>
          <w:lang w:val="en-US" w:eastAsia="zh-CN"/>
        </w:rPr>
        <w:t xml:space="preserve">A.Modern views and changes have driven hip-hop into many kinds of hip-hop.  </w:t>
      </w:r>
    </w:p>
    <w:p>
      <w:pPr>
        <w:numPr>
          <w:ilvl w:val="0"/>
          <w:numId w:val="0"/>
        </w:numPr>
        <w:jc w:val="both"/>
        <w:rPr>
          <w:rFonts w:hint="eastAsia"/>
          <w:lang w:val="en-US" w:eastAsia="zh-CN"/>
        </w:rPr>
      </w:pPr>
      <w:r>
        <w:rPr>
          <w:rFonts w:hint="eastAsia"/>
          <w:lang w:val="en-US" w:eastAsia="zh-CN"/>
        </w:rPr>
        <w:t xml:space="preserve">B.Hip-hop shows that young people feel bad about life.  </w:t>
      </w:r>
    </w:p>
    <w:p>
      <w:pPr>
        <w:numPr>
          <w:ilvl w:val="0"/>
          <w:numId w:val="0"/>
        </w:numPr>
        <w:jc w:val="both"/>
        <w:rPr>
          <w:rFonts w:hint="eastAsia"/>
          <w:lang w:val="en-US" w:eastAsia="zh-CN"/>
        </w:rPr>
      </w:pPr>
      <w:r>
        <w:rPr>
          <w:rFonts w:hint="eastAsia"/>
          <w:lang w:val="en-US" w:eastAsia="zh-CN"/>
        </w:rPr>
        <w:t xml:space="preserve">C.The old black people used their legs, hands, arms and shoulders to dance at that time.  </w:t>
      </w:r>
    </w:p>
    <w:p>
      <w:pPr>
        <w:numPr>
          <w:ilvl w:val="0"/>
          <w:numId w:val="0"/>
        </w:numPr>
        <w:jc w:val="both"/>
        <w:rPr>
          <w:rFonts w:hint="eastAsia"/>
          <w:lang w:val="en-US" w:eastAsia="zh-CN"/>
        </w:rPr>
      </w:pPr>
      <w:r>
        <w:rPr>
          <w:rFonts w:hint="eastAsia"/>
          <w:lang w:val="en-US" w:eastAsia="zh-CN"/>
        </w:rPr>
        <w:t>D.Young people like hip-hop dancing because they can invent their own movies.</w:t>
      </w:r>
    </w:p>
    <w:p>
      <w:pPr>
        <w:numPr>
          <w:ilvl w:val="0"/>
          <w:numId w:val="0"/>
        </w:numPr>
        <w:jc w:val="center"/>
        <w:rPr>
          <w:rFonts w:hint="eastAsia"/>
          <w:lang w:val="en-US" w:eastAsia="zh-CN"/>
        </w:rPr>
      </w:pPr>
      <w:r>
        <w:rPr>
          <w:rFonts w:hint="eastAsia"/>
          <w:lang w:val="en-US" w:eastAsia="zh-CN"/>
        </w:rPr>
        <w:t>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20" w:firstLineChars="20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We all know that exercise is good for your health. But some kinds of exercise may be better than others. Running, for example, may help to protect against heart disease and other health problems. Running may also help you live longer.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80" w:firstLineChars="200"/>
        <w:rPr>
          <w:rFonts w:hint="default" w:ascii="Times New Roman" w:hAnsi="Times New Roman" w:cs="Times New Roman"/>
          <w:b w:val="0"/>
          <w:i w:val="0"/>
          <w:caps w:val="0"/>
          <w:color w:val="auto"/>
          <w:spacing w:val="0"/>
          <w:sz w:val="18"/>
          <w:szCs w:val="18"/>
        </w:rPr>
      </w:pPr>
      <w:r>
        <w:rPr>
          <w:rFonts w:hint="default"/>
        </w:rPr>
        <w:t>Recently, researchers studied more than 55,000 adults. About a quarter of the adults have a goodhabit of running. The study found these runners were much healthier than non-runners. In fact,</w:t>
      </w:r>
      <w:r>
        <w:rPr>
          <w:rFonts w:hint="default" w:ascii="Times New Roman" w:hAnsi="Times New Roman" w:eastAsia="宋体" w:cs="Times New Roman"/>
          <w:b w:val="0"/>
          <w:i w:val="0"/>
          <w:caps w:val="0"/>
          <w:color w:val="auto"/>
          <w:spacing w:val="0"/>
          <w:sz w:val="21"/>
          <w:szCs w:val="21"/>
        </w:rPr>
        <w:t> the runners lived, on average, three years longer than the non-runners.</w:t>
      </w:r>
    </w:p>
    <w:p>
      <w:pPr>
        <w:numPr>
          <w:ilvl w:val="0"/>
          <w:numId w:val="0"/>
        </w:numPr>
        <w:ind w:firstLine="210" w:firstLineChars="100"/>
        <w:jc w:val="both"/>
        <w:rPr>
          <w:rFonts w:hint="default"/>
          <w:lang w:val="en-US" w:eastAsia="zh-CN"/>
        </w:rPr>
      </w:pPr>
      <w:r>
        <w:rPr>
          <w:rFonts w:hint="default"/>
          <w:lang w:val="en-US" w:eastAsia="zh-CN"/>
        </w:rPr>
        <w:t>Running may be good exercise, but it can be difficult on the body. Here are commonly shared </w:t>
      </w:r>
    </w:p>
    <w:p>
      <w:pPr>
        <w:numPr>
          <w:ilvl w:val="0"/>
          <w:numId w:val="0"/>
        </w:numPr>
        <w:jc w:val="both"/>
        <w:rPr>
          <w:rFonts w:hint="default"/>
          <w:lang w:val="en-US" w:eastAsia="zh-CN"/>
        </w:rPr>
      </w:pPr>
      <w:r>
        <w:rPr>
          <w:rFonts w:hint="default"/>
          <w:lang w:val="en-US" w:eastAsia="zh-CN"/>
        </w:rPr>
        <w:t>ideas among fitness experts(健身专家) to lower the risk of injury(</w:t>
      </w:r>
      <w:r>
        <w:rPr>
          <w:rFonts w:hint="eastAsia"/>
          <w:lang w:val="en-US" w:eastAsia="zh-CN"/>
        </w:rPr>
        <w:t>受</w:t>
      </w:r>
      <w:r>
        <w:rPr>
          <w:rFonts w:hint="default"/>
          <w:lang w:val="en-US" w:eastAsia="zh-CN"/>
        </w:rPr>
        <w:t>伤) for people who are new to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bCs/>
          <w:i w:val="0"/>
          <w:caps w:val="0"/>
          <w:color w:val="auto"/>
          <w:spacing w:val="0"/>
          <w:sz w:val="18"/>
          <w:szCs w:val="18"/>
        </w:rPr>
      </w:pPr>
      <w:r>
        <w:rPr>
          <w:rFonts w:hint="default" w:ascii="Times New Roman" w:hAnsi="Times New Roman" w:eastAsia="宋体" w:cs="Times New Roman"/>
          <w:b/>
          <w:bCs/>
          <w:i w:val="0"/>
          <w:caps w:val="0"/>
          <w:color w:val="auto"/>
          <w:spacing w:val="0"/>
          <w:sz w:val="21"/>
          <w:szCs w:val="21"/>
        </w:rPr>
        <w:t>Take it easy.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20" w:firstLineChars="20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Do not run too much, too soon or too fast. Most people get running injuries when they push themselves too hard. The body needs time to get used to increases in distance(里程) or speed.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bCs/>
          <w:i w:val="0"/>
          <w:caps w:val="0"/>
          <w:color w:val="auto"/>
          <w:spacing w:val="0"/>
          <w:sz w:val="18"/>
          <w:szCs w:val="18"/>
        </w:rPr>
      </w:pPr>
      <w:r>
        <w:rPr>
          <w:rFonts w:hint="default" w:ascii="Times New Roman" w:hAnsi="Times New Roman" w:eastAsia="宋体" w:cs="Times New Roman"/>
          <w:b/>
          <w:bCs/>
          <w:i w:val="0"/>
          <w:caps w:val="0"/>
          <w:color w:val="auto"/>
          <w:spacing w:val="0"/>
          <w:sz w:val="21"/>
          <w:szCs w:val="21"/>
        </w:rPr>
        <w:t>Get good running shoes.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20" w:firstLineChars="20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There is no single best shoe for every runner. You should find the shoe that offers the best fitand support for your feet. More importantly, you should have a new pair of shoes every 500 to 800 kilometers.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bCs/>
          <w:i w:val="0"/>
          <w:caps w:val="0"/>
          <w:color w:val="auto"/>
          <w:spacing w:val="0"/>
          <w:sz w:val="18"/>
          <w:szCs w:val="18"/>
        </w:rPr>
      </w:pPr>
      <w:r>
        <w:rPr>
          <w:rFonts w:hint="default" w:ascii="Times New Roman" w:hAnsi="Times New Roman" w:eastAsia="宋体" w:cs="Times New Roman"/>
          <w:b/>
          <w:bCs/>
          <w:i w:val="0"/>
          <w:caps w:val="0"/>
          <w:color w:val="auto"/>
          <w:spacing w:val="0"/>
          <w:sz w:val="21"/>
          <w:szCs w:val="21"/>
        </w:rPr>
        <w:t>Take good notes.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20" w:firstLineChars="20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Take time after each run to write down notes about what you did and how you felt. Look for things that happen again and again. For example, you may find that your knees hurt when you run sometimes. But perhaps you feel great when you have a rest between running days. These notes will help you make the best plan for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eastAsia" w:eastAsia="宋体" w:cs="Times New Roman"/>
          <w:b w:val="0"/>
          <w:i w:val="0"/>
          <w:caps w:val="0"/>
          <w:color w:val="auto"/>
          <w:spacing w:val="0"/>
          <w:sz w:val="21"/>
          <w:szCs w:val="21"/>
          <w:lang w:val="en-US" w:eastAsia="zh-CN"/>
        </w:rPr>
        <w:t>26</w:t>
      </w:r>
      <w:r>
        <w:rPr>
          <w:rFonts w:hint="default" w:ascii="Times New Roman" w:hAnsi="Times New Roman" w:eastAsia="宋体" w:cs="Times New Roman"/>
          <w:b w:val="0"/>
          <w:i w:val="0"/>
          <w:caps w:val="0"/>
          <w:color w:val="auto"/>
          <w:spacing w:val="0"/>
          <w:sz w:val="21"/>
          <w:szCs w:val="21"/>
        </w:rPr>
        <w:t>.The writer wants to tell us in the first paragraph 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A. good health comes from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B. running is the best exercise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C. health problem can be solved by good exercise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D. not all exercise is equally good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2</w:t>
      </w:r>
      <w:r>
        <w:rPr>
          <w:rFonts w:hint="eastAsia" w:eastAsia="宋体" w:cs="Times New Roman"/>
          <w:b w:val="0"/>
          <w:i w:val="0"/>
          <w:caps w:val="0"/>
          <w:color w:val="auto"/>
          <w:spacing w:val="0"/>
          <w:sz w:val="21"/>
          <w:szCs w:val="21"/>
          <w:lang w:val="en-US" w:eastAsia="zh-CN"/>
        </w:rPr>
        <w:t>7</w:t>
      </w:r>
      <w:r>
        <w:rPr>
          <w:rFonts w:hint="default" w:ascii="Times New Roman" w:hAnsi="Times New Roman" w:eastAsia="宋体" w:cs="Times New Roman"/>
          <w:b w:val="0"/>
          <w:i w:val="0"/>
          <w:caps w:val="0"/>
          <w:color w:val="auto"/>
          <w:spacing w:val="0"/>
          <w:sz w:val="21"/>
          <w:szCs w:val="21"/>
        </w:rPr>
        <w:t>.In the second paragraph, we know 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A. a good habit of running may help you live longer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B. the number of non-runners was getting smaller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C. three quarters of 55,000 adults were new to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D. the hope to live three years longer drives people to exercise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eastAsia" w:eastAsia="宋体" w:cs="Times New Roman"/>
          <w:b w:val="0"/>
          <w:i w:val="0"/>
          <w:caps w:val="0"/>
          <w:color w:val="auto"/>
          <w:spacing w:val="0"/>
          <w:sz w:val="21"/>
          <w:szCs w:val="21"/>
          <w:lang w:val="en-US" w:eastAsia="zh-CN"/>
        </w:rPr>
        <w:t>28</w:t>
      </w:r>
      <w:r>
        <w:rPr>
          <w:rFonts w:hint="default" w:ascii="Times New Roman" w:hAnsi="Times New Roman" w:eastAsia="宋体" w:cs="Times New Roman"/>
          <w:b w:val="0"/>
          <w:i w:val="0"/>
          <w:caps w:val="0"/>
          <w:color w:val="auto"/>
          <w:spacing w:val="0"/>
          <w:sz w:val="21"/>
          <w:szCs w:val="21"/>
        </w:rPr>
        <w:t>.Increases in distance or speed depend on 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A. what the fitness experts say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B. whether you have the best shoes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C. how your body feels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D. why you start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eastAsia" w:eastAsia="宋体" w:cs="Times New Roman"/>
          <w:b w:val="0"/>
          <w:i w:val="0"/>
          <w:caps w:val="0"/>
          <w:color w:val="auto"/>
          <w:spacing w:val="0"/>
          <w:sz w:val="21"/>
          <w:szCs w:val="21"/>
          <w:lang w:val="en-US" w:eastAsia="zh-CN"/>
        </w:rPr>
        <w:t>29</w:t>
      </w:r>
      <w:r>
        <w:rPr>
          <w:rFonts w:hint="default" w:ascii="Times New Roman" w:hAnsi="Times New Roman" w:eastAsia="宋体" w:cs="Times New Roman"/>
          <w:b w:val="0"/>
          <w:i w:val="0"/>
          <w:caps w:val="0"/>
          <w:color w:val="auto"/>
          <w:spacing w:val="0"/>
          <w:sz w:val="21"/>
          <w:szCs w:val="21"/>
        </w:rPr>
        <w:t>.The purpose of taking notes is to 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A. remind you of where to have new shoes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B. help you find the way of running that fits you</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C. take a rest between running days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D. help you do some research on exercise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eastAsia" w:eastAsia="宋体" w:cs="Times New Roman"/>
          <w:b w:val="0"/>
          <w:i w:val="0"/>
          <w:caps w:val="0"/>
          <w:color w:val="auto"/>
          <w:spacing w:val="0"/>
          <w:sz w:val="21"/>
          <w:szCs w:val="21"/>
          <w:lang w:val="en-US" w:eastAsia="zh-CN"/>
        </w:rPr>
        <w:t>30</w:t>
      </w:r>
      <w:r>
        <w:rPr>
          <w:rFonts w:hint="default" w:ascii="Times New Roman" w:hAnsi="Times New Roman" w:eastAsia="宋体" w:cs="Times New Roman"/>
          <w:b w:val="0"/>
          <w:i w:val="0"/>
          <w:caps w:val="0"/>
          <w:color w:val="auto"/>
          <w:spacing w:val="0"/>
          <w:sz w:val="21"/>
          <w:szCs w:val="21"/>
        </w:rPr>
        <w:t>.The passage is written to 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A. provide information for the researchers to work better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B. warn the non-runners of the dangers in running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cs="Times New Roman"/>
          <w:b w:val="0"/>
          <w:i w:val="0"/>
          <w:caps w:val="0"/>
          <w:color w:val="auto"/>
          <w:spacing w:val="0"/>
          <w:sz w:val="18"/>
          <w:szCs w:val="18"/>
        </w:rPr>
      </w:pPr>
      <w:r>
        <w:rPr>
          <w:rFonts w:hint="default" w:ascii="Times New Roman" w:hAnsi="Times New Roman" w:eastAsia="宋体" w:cs="Times New Roman"/>
          <w:b w:val="0"/>
          <w:i w:val="0"/>
          <w:caps w:val="0"/>
          <w:color w:val="auto"/>
          <w:spacing w:val="0"/>
          <w:sz w:val="21"/>
          <w:szCs w:val="21"/>
        </w:rPr>
        <w:t>C. help runners to exercise in a scientific way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default" w:ascii="Times New Roman" w:hAnsi="Times New Roman" w:eastAsia="宋体" w:cs="Times New Roman"/>
          <w:b w:val="0"/>
          <w:i w:val="0"/>
          <w:caps w:val="0"/>
          <w:color w:val="auto"/>
          <w:spacing w:val="0"/>
          <w:sz w:val="21"/>
          <w:szCs w:val="21"/>
        </w:rPr>
      </w:pPr>
      <w:r>
        <w:rPr>
          <w:rFonts w:hint="default" w:ascii="Times New Roman" w:hAnsi="Times New Roman" w:eastAsia="宋体" w:cs="Times New Roman"/>
          <w:b w:val="0"/>
          <w:i w:val="0"/>
          <w:caps w:val="0"/>
          <w:color w:val="auto"/>
          <w:spacing w:val="0"/>
          <w:sz w:val="21"/>
          <w:szCs w:val="21"/>
        </w:rPr>
        <w:t>D. encourage as many people as possible to join in running</w:t>
      </w:r>
    </w:p>
    <w:p>
      <w:pPr>
        <w:pStyle w:val="2"/>
        <w:keepNext w:val="0"/>
        <w:keepLines w:val="0"/>
        <w:widowControl/>
        <w:numPr>
          <w:ilvl w:val="0"/>
          <w:numId w:val="34"/>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rPr>
          <w:rFonts w:hint="eastAsia" w:eastAsia="宋体" w:cs="Times New Roman"/>
          <w:b w:val="0"/>
          <w:i w:val="0"/>
          <w:caps w:val="0"/>
          <w:color w:val="auto"/>
          <w:spacing w:val="0"/>
          <w:sz w:val="21"/>
          <w:szCs w:val="21"/>
          <w:lang w:eastAsia="zh-CN"/>
        </w:rPr>
      </w:pPr>
      <w:r>
        <w:rPr>
          <w:rFonts w:hint="eastAsia" w:eastAsia="宋体" w:cs="Times New Roman"/>
          <w:b w:val="0"/>
          <w:i w:val="0"/>
          <w:caps w:val="0"/>
          <w:color w:val="auto"/>
          <w:spacing w:val="0"/>
          <w:sz w:val="21"/>
          <w:szCs w:val="21"/>
          <w:lang w:eastAsia="zh-CN"/>
        </w:rPr>
        <w:t>综合填空</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0" w:right="0" w:rightChars="0"/>
        <w:rPr>
          <w:rFonts w:hint="eastAsia" w:eastAsia="宋体" w:cs="Times New Roman"/>
          <w:b w:val="0"/>
          <w:i w:val="0"/>
          <w:caps w:val="0"/>
          <w:color w:val="auto"/>
          <w:spacing w:val="0"/>
          <w:sz w:val="21"/>
          <w:szCs w:val="21"/>
          <w:vertAlign w:val="baseline"/>
          <w:lang w:val="en-US" w:eastAsia="zh-CN"/>
        </w:rPr>
      </w:pPr>
      <w:r>
        <w:rPr>
          <w:rFonts w:hint="eastAsia" w:eastAsia="宋体" w:cs="Times New Roman"/>
          <w:b w:val="0"/>
          <w:i w:val="0"/>
          <w:caps w:val="0"/>
          <w:color w:val="auto"/>
          <w:spacing w:val="0"/>
          <w:sz w:val="21"/>
          <w:szCs w:val="21"/>
          <w:lang w:val="en-US" w:eastAsia="zh-CN"/>
        </w:rPr>
        <w:t>A</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2"/>
              <w:keepNext w:val="0"/>
              <w:keepLines w:val="0"/>
              <w:widowControl/>
              <w:numPr>
                <w:ilvl w:val="0"/>
                <w:numId w:val="0"/>
              </w:numPr>
              <w:suppressLineNumbers w:val="0"/>
              <w:spacing w:before="0" w:beforeAutospacing="0" w:after="0" w:afterAutospacing="0" w:line="330" w:lineRule="atLeast"/>
              <w:ind w:right="0" w:rightChars="0"/>
              <w:rPr>
                <w:rFonts w:hint="eastAsia" w:eastAsia="宋体" w:cs="Times New Roman"/>
                <w:b w:val="0"/>
                <w:i w:val="0"/>
                <w:caps w:val="0"/>
                <w:color w:val="auto"/>
                <w:spacing w:val="0"/>
                <w:sz w:val="21"/>
                <w:szCs w:val="21"/>
                <w:vertAlign w:val="baseline"/>
                <w:lang w:val="en-US" w:eastAsia="zh-CN"/>
              </w:rPr>
            </w:pPr>
            <w:r>
              <w:rPr>
                <w:rFonts w:hint="eastAsia" w:eastAsia="宋体" w:cs="Times New Roman"/>
                <w:b w:val="0"/>
                <w:i w:val="0"/>
                <w:caps w:val="0"/>
                <w:color w:val="auto"/>
                <w:spacing w:val="0"/>
                <w:sz w:val="21"/>
                <w:szCs w:val="21"/>
                <w:vertAlign w:val="baseline"/>
                <w:lang w:val="en-US" w:eastAsia="zh-CN"/>
              </w:rPr>
              <w:t>feel like, enjoy, bring out, laugh, eat</w:t>
            </w:r>
          </w:p>
        </w:tc>
      </w:tr>
    </w:tbl>
    <w:p>
      <w:pPr>
        <w:keepNext w:val="0"/>
        <w:keepLines w:val="0"/>
        <w:widowControl/>
        <w:suppressLineNumbers w:val="0"/>
        <w:jc w:val="left"/>
        <w:rPr>
          <w:rFonts w:hint="eastAsia" w:eastAsia="宋体" w:cs="Times New Roman"/>
          <w:b w:val="0"/>
          <w:i w:val="0"/>
          <w:caps w:val="0"/>
          <w:color w:val="auto"/>
          <w:spacing w:val="0"/>
          <w:sz w:val="21"/>
          <w:szCs w:val="21"/>
          <w:lang w:val="en-US" w:eastAsia="zh-CN"/>
        </w:rPr>
      </w:pPr>
      <w:r>
        <w:rPr>
          <w:rFonts w:hint="default" w:ascii="Times New Roman" w:hAnsi="Times New Roman" w:eastAsia="宋体" w:cs="Times New Roman"/>
          <w:kern w:val="0"/>
          <w:sz w:val="21"/>
          <w:szCs w:val="21"/>
          <w:lang w:val="en-US" w:eastAsia="zh-CN"/>
        </w:rPr>
        <w:t>31.Not everyone</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listening to popular songs .</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32.What did you</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when you were on the top of mountain?</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33.My father tries</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eleven or twelve times a week.</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34.The show was so funny that is made everyone</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again and again.</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35.This is a good way</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the best in yourself.</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0" w:right="0" w:rightChars="0"/>
        <w:rPr>
          <w:rFonts w:hint="eastAsia" w:eastAsia="宋体" w:cs="Times New Roman"/>
          <w:b w:val="0"/>
          <w:i w:val="0"/>
          <w:caps w:val="0"/>
          <w:color w:val="auto"/>
          <w:spacing w:val="0"/>
          <w:sz w:val="21"/>
          <w:szCs w:val="21"/>
          <w:lang w:val="en-US" w:eastAsia="zh-CN"/>
        </w:rPr>
      </w:pPr>
      <w:r>
        <w:rPr>
          <w:rFonts w:hint="eastAsia" w:eastAsia="宋体" w:cs="Times New Roman"/>
          <w:b w:val="0"/>
          <w:i w:val="0"/>
          <w:caps w:val="0"/>
          <w:color w:val="auto"/>
          <w:spacing w:val="0"/>
          <w:sz w:val="21"/>
          <w:szCs w:val="21"/>
          <w:lang w:val="en-US" w:eastAsia="zh-CN"/>
        </w:rPr>
        <w:t>B</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0" w:right="0" w:rightChars="0"/>
        <w:rPr>
          <w:rFonts w:hint="eastAsia" w:eastAsia="宋体" w:cs="Times New Roman"/>
          <w:b w:val="0"/>
          <w:i w:val="0"/>
          <w:caps w:val="0"/>
          <w:color w:val="auto"/>
          <w:spacing w:val="0"/>
          <w:sz w:val="21"/>
          <w:szCs w:val="21"/>
          <w:lang w:val="en-US" w:eastAsia="zh-CN"/>
        </w:rPr>
      </w:pPr>
      <w:r>
        <w:rPr>
          <w:rFonts w:hint="default" w:ascii="Times New Roman" w:hAnsi="Times New Roman" w:eastAsia="宋体" w:cs="Times New Roman"/>
          <w:kern w:val="0"/>
          <w:sz w:val="21"/>
          <w:szCs w:val="21"/>
          <w:lang w:val="en-US" w:eastAsia="zh-CN"/>
        </w:rPr>
        <w:t>36.Wanda Theatre will be a better choice.because you can sit的)there than any other theatre .</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37.The children are enjoying</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（他们）at the party .</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38.There are some</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（不同）,though .</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39.Our English teacher is </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to us.（真实）</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40.Yesterday they got 30 </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(分数）in the game.</w:t>
      </w:r>
      <w:r>
        <w:rPr>
          <w:rFonts w:hint="default" w:ascii="Times New Roman" w:hAnsi="Times New Roman" w:eastAsia="宋体" w:cs="Times New Roman"/>
          <w:kern w:val="0"/>
          <w:sz w:val="21"/>
          <w:szCs w:val="21"/>
          <w:lang w:val="en-US" w:eastAsia="zh-CN"/>
        </w:rPr>
        <w:br w:type="textWrapping"/>
      </w:r>
      <w:r>
        <w:rPr>
          <w:rFonts w:hint="default" w:ascii="Times New Roman" w:hAnsi="Times New Roman" w:eastAsia="宋体" w:cs="Times New Roman"/>
          <w:kern w:val="0"/>
          <w:sz w:val="21"/>
          <w:szCs w:val="21"/>
          <w:lang w:val="en-US" w:eastAsia="zh-CN"/>
        </w:rPr>
        <w:t>41.His father is a</w:t>
      </w:r>
      <w:r>
        <w:rPr>
          <w:rFonts w:hint="eastAsia" w:eastAsia="宋体" w:cs="Times New Roman"/>
          <w:kern w:val="0"/>
          <w:sz w:val="21"/>
          <w:szCs w:val="21"/>
          <w:lang w:val="en-US" w:eastAsia="zh-CN"/>
        </w:rPr>
        <w:t>_____________</w:t>
      </w:r>
      <w:r>
        <w:rPr>
          <w:rFonts w:hint="default" w:ascii="Times New Roman" w:hAnsi="Times New Roman" w:eastAsia="宋体" w:cs="Times New Roman"/>
          <w:kern w:val="0"/>
          <w:sz w:val="21"/>
          <w:szCs w:val="21"/>
          <w:lang w:val="en-US" w:eastAsia="zh-CN"/>
        </w:rPr>
        <w:t>（商人）.He often travels around the world.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0" w:right="0" w:rightChars="0"/>
        <w:rPr>
          <w:rFonts w:hint="eastAsia" w:eastAsia="宋体" w:cs="Times New Roman"/>
          <w:b w:val="0"/>
          <w:i w:val="0"/>
          <w:caps w:val="0"/>
          <w:color w:val="auto"/>
          <w:spacing w:val="0"/>
          <w:sz w:val="21"/>
          <w:szCs w:val="21"/>
          <w:lang w:val="en-US" w:eastAsia="zh-CN"/>
        </w:rPr>
      </w:pPr>
      <w:r>
        <w:rPr>
          <w:rFonts w:hint="eastAsia" w:eastAsia="宋体" w:cs="Times New Roman"/>
          <w:b w:val="0"/>
          <w:i w:val="0"/>
          <w:caps w:val="0"/>
          <w:color w:val="auto"/>
          <w:spacing w:val="0"/>
          <w:sz w:val="21"/>
          <w:szCs w:val="21"/>
          <w:lang w:val="en-US" w:eastAsia="zh-CN"/>
        </w:rPr>
        <w:t>C</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2"/>
              <w:keepNext w:val="0"/>
              <w:keepLines w:val="0"/>
              <w:widowControl/>
              <w:numPr>
                <w:ilvl w:val="0"/>
                <w:numId w:val="0"/>
              </w:numPr>
              <w:suppressLineNumbers w:val="0"/>
              <w:spacing w:before="0" w:beforeAutospacing="0" w:after="0" w:afterAutospacing="0" w:line="330" w:lineRule="atLeast"/>
              <w:ind w:right="0" w:rightChars="0"/>
              <w:rPr>
                <w:rFonts w:hint="eastAsia" w:eastAsia="宋体" w:cs="Times New Roman"/>
                <w:b w:val="0"/>
                <w:i w:val="0"/>
                <w:caps w:val="0"/>
                <w:color w:val="auto"/>
                <w:spacing w:val="0"/>
                <w:sz w:val="21"/>
                <w:szCs w:val="21"/>
                <w:vertAlign w:val="baseline"/>
                <w:lang w:val="en-US" w:eastAsia="zh-CN"/>
              </w:rPr>
            </w:pPr>
            <w:r>
              <w:rPr>
                <w:rFonts w:hint="eastAsia" w:eastAsia="宋体" w:cs="Times New Roman"/>
                <w:b w:val="0"/>
                <w:i w:val="0"/>
                <w:caps w:val="0"/>
                <w:color w:val="auto"/>
                <w:spacing w:val="0"/>
                <w:sz w:val="21"/>
                <w:szCs w:val="21"/>
                <w:lang w:val="en-US" w:eastAsia="zh-CN"/>
              </w:rPr>
              <w:t xml:space="preserve">jumped, here, expensive, for, so, head, of, good, things, his, fast, forget eat </w:t>
            </w:r>
          </w:p>
        </w:tc>
      </w:tr>
    </w:tbl>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Chars="0" w:right="0" w:rightChars="0"/>
        <w:rPr>
          <w:rFonts w:hint="eastAsia" w:eastAsia="宋体" w:cs="Times New Roman"/>
          <w:b w:val="0"/>
          <w:i w:val="0"/>
          <w:caps w:val="0"/>
          <w:color w:val="auto"/>
          <w:spacing w:val="0"/>
          <w:sz w:val="21"/>
          <w:szCs w:val="21"/>
          <w:lang w:val="en-US" w:eastAsia="zh-CN"/>
        </w:rPr>
      </w:pPr>
    </w:p>
    <w:p>
      <w:pPr>
        <w:numPr>
          <w:ilvl w:val="0"/>
          <w:numId w:val="0"/>
        </w:numPr>
        <w:ind w:firstLine="420" w:firstLineChars="200"/>
        <w:jc w:val="both"/>
        <w:rPr>
          <w:rFonts w:hint="eastAsia"/>
          <w:lang w:val="en-US" w:eastAsia="zh-CN"/>
        </w:rPr>
      </w:pPr>
      <w:r>
        <w:rPr>
          <w:rFonts w:hint="eastAsia"/>
          <w:lang w:val="en-US" w:eastAsia="zh-CN"/>
        </w:rPr>
        <w:t xml:space="preserve">Mr. Smith had a few shops in the town. A few months ago however he got badly ill and after he got out of hospital he found that he often forgot (42)________.     </w:t>
      </w:r>
    </w:p>
    <w:p>
      <w:pPr>
        <w:numPr>
          <w:ilvl w:val="0"/>
          <w:numId w:val="0"/>
        </w:numPr>
        <w:ind w:firstLine="420" w:firstLineChars="200"/>
        <w:jc w:val="both"/>
        <w:rPr>
          <w:rFonts w:hint="eastAsia"/>
          <w:lang w:val="en-US" w:eastAsia="zh-CN"/>
        </w:rPr>
      </w:pPr>
      <w:r>
        <w:rPr>
          <w:rFonts w:hint="eastAsia"/>
          <w:lang w:val="en-US" w:eastAsia="zh-CN"/>
        </w:rPr>
        <w:t>Last Friday was the birthday of a very important friend. He told his secretary ( 秘书 ) to buy some expensive gifts (43)________ him to take to the birthday party that afternoon. Later he went out for a long lunch and (44)________ all about the party until (45)________ secretary called to remind ( 提醒 ) him.     Then Mr. Smith asked his secretary to call his driver to come to pick him up at once. He made his driver drive as __(46) ____ as he could and when they arrived he (47)________ out of the car. Suddenly ( 突然 ) he stopped and said to his driver “ Oh dear! I have left my hat at home. It isn</w:t>
      </w:r>
      <w:r>
        <w:rPr>
          <w:rFonts w:hint="default"/>
          <w:lang w:val="en-US" w:eastAsia="zh-CN"/>
        </w:rPr>
        <w:t>’</w:t>
      </w:r>
      <w:r>
        <w:rPr>
          <w:rFonts w:hint="eastAsia"/>
          <w:lang w:val="en-US" w:eastAsia="zh-CN"/>
        </w:rPr>
        <w:t>t (48)________ to  go to the party without a hat. Go and call my secretary up. Tell her to bring it (49)________ at once! ”    </w:t>
      </w:r>
    </w:p>
    <w:p>
      <w:pPr>
        <w:numPr>
          <w:ilvl w:val="0"/>
          <w:numId w:val="0"/>
        </w:numPr>
        <w:ind w:firstLine="420" w:firstLineChars="200"/>
        <w:jc w:val="both"/>
        <w:rPr>
          <w:rFonts w:hint="eastAsia"/>
          <w:lang w:val="en-US" w:eastAsia="zh-CN"/>
        </w:rPr>
      </w:pPr>
      <w:r>
        <w:rPr>
          <w:rFonts w:hint="eastAsia"/>
          <w:lang w:val="en-US" w:eastAsia="zh-CN"/>
        </w:rPr>
        <w:t xml:space="preserve">“ But you ’ re wearing your hat Mr. Smith ” said the driver.     </w:t>
      </w:r>
    </w:p>
    <w:p>
      <w:pPr>
        <w:numPr>
          <w:ilvl w:val="0"/>
          <w:numId w:val="0"/>
        </w:numPr>
        <w:ind w:firstLine="420" w:firstLineChars="200"/>
        <w:jc w:val="both"/>
        <w:rPr>
          <w:rFonts w:hint="eastAsia"/>
          <w:lang w:val="en-US" w:eastAsia="zh-CN"/>
        </w:rPr>
      </w:pPr>
      <w:r>
        <w:rPr>
          <w:rFonts w:hint="eastAsia"/>
          <w:lang w:val="en-US" w:eastAsia="zh-CN"/>
        </w:rPr>
        <w:t>Touching his (50)________ Mr. Smith found his driver was right (51)________ he said “ Well then go and call her up to tell her not to bring my hat. ”</w:t>
      </w:r>
    </w:p>
    <w:p>
      <w:pPr>
        <w:numPr>
          <w:ilvl w:val="0"/>
          <w:numId w:val="34"/>
        </w:numPr>
        <w:ind w:left="0" w:leftChars="0" w:firstLine="0" w:firstLineChars="0"/>
        <w:jc w:val="both"/>
        <w:rPr>
          <w:rFonts w:hint="eastAsia"/>
          <w:lang w:val="en-US" w:eastAsia="zh-CN"/>
        </w:rPr>
      </w:pPr>
      <w:r>
        <w:rPr>
          <w:rFonts w:hint="eastAsia"/>
          <w:lang w:val="en-US" w:eastAsia="zh-CN"/>
        </w:rPr>
        <w:t>阅读表达</w:t>
      </w:r>
    </w:p>
    <w:p>
      <w:pPr>
        <w:numPr>
          <w:ilvl w:val="0"/>
          <w:numId w:val="0"/>
        </w:numPr>
        <w:ind w:leftChars="0"/>
        <w:jc w:val="center"/>
        <w:rPr>
          <w:rFonts w:hint="eastAsia"/>
          <w:lang w:val="en-US" w:eastAsia="zh-CN"/>
        </w:rPr>
      </w:pPr>
      <w:r>
        <w:rPr>
          <w:rFonts w:hint="eastAsia"/>
          <w:lang w:val="en-US" w:eastAsia="zh-CN"/>
        </w:rPr>
        <w:t>A</w:t>
      </w:r>
    </w:p>
    <w:p>
      <w:pPr>
        <w:numPr>
          <w:ilvl w:val="0"/>
          <w:numId w:val="0"/>
        </w:numPr>
        <w:ind w:leftChars="0" w:firstLine="420" w:firstLineChars="200"/>
        <w:jc w:val="both"/>
        <w:rPr>
          <w:rFonts w:hint="eastAsia"/>
          <w:lang w:val="en-US" w:eastAsia="zh-CN"/>
        </w:rPr>
      </w:pPr>
      <w:r>
        <w:rPr>
          <w:rFonts w:hint="eastAsia"/>
          <w:lang w:val="en-US" w:eastAsia="zh-CN"/>
        </w:rPr>
        <w:t>It's hard when a best friend isn't around-maybe because she moved to a different school or a different  class, or maybe she's just homesick for the day. Break or lunchtime can feel lonely without her. 52_____  You want to have new friends, but how do you make them? Maybe it seems like everybody else already has their friends. 53_____ Start by looking around your classroom-think about which kids you'd like to play with at break. Look  for chances to say hi to them, smile, and he friendly. 54_____ Invite someone to play with you or say "Do you want to sit here?" in the lunchroom. When you're at break, walk over tc kids you want to play with, act friendly, and say "Hi, can I play, too?" or just join in.      </w:t>
      </w:r>
    </w:p>
    <w:p>
      <w:pPr>
        <w:numPr>
          <w:ilvl w:val="0"/>
          <w:numId w:val="0"/>
        </w:numPr>
        <w:ind w:leftChars="0" w:firstLine="420" w:firstLineChars="200"/>
        <w:jc w:val="both"/>
        <w:rPr>
          <w:rFonts w:hint="eastAsia"/>
          <w:lang w:val="en-US" w:eastAsia="zh-CN"/>
        </w:rPr>
      </w:pPr>
      <w:r>
        <w:rPr>
          <w:rFonts w:hint="eastAsia"/>
          <w:lang w:val="en-US" w:eastAsia="zh-CN"/>
        </w:rPr>
        <w:t xml:space="preserve">If you have trouble doing this or if you're feeling shy, ask your teacher to help you make new friends. Teachers are usually pretty good at matching up friends. 55_____ Be kind, be friendly, share, say positive things, offer to help-and pretty soon, you'll have one, or two, or even more new friends.       </w:t>
      </w:r>
    </w:p>
    <w:p>
      <w:pPr>
        <w:numPr>
          <w:ilvl w:val="0"/>
          <w:numId w:val="0"/>
        </w:numPr>
        <w:ind w:leftChars="0" w:firstLine="420" w:firstLineChars="200"/>
        <w:jc w:val="both"/>
        <w:rPr>
          <w:rFonts w:hint="eastAsia"/>
          <w:lang w:val="en-US" w:eastAsia="zh-CN"/>
        </w:rPr>
      </w:pPr>
      <w:r>
        <w:rPr>
          <w:rFonts w:hint="eastAsia"/>
          <w:lang w:val="en-US" w:eastAsia="zh-CN"/>
        </w:rPr>
        <w:t xml:space="preserve">56_____ But when you see each other, you can share something you didn't have before she left: You can introduce her to your new friends! </w:t>
      </w:r>
    </w:p>
    <w:p>
      <w:pPr>
        <w:numPr>
          <w:ilvl w:val="0"/>
          <w:numId w:val="35"/>
        </w:numPr>
        <w:jc w:val="both"/>
        <w:rPr>
          <w:rFonts w:hint="eastAsia"/>
          <w:lang w:val="en-US" w:eastAsia="zh-CN"/>
        </w:rPr>
      </w:pPr>
      <w:r>
        <w:rPr>
          <w:rFonts w:hint="eastAsia"/>
          <w:lang w:val="en-US" w:eastAsia="zh-CN"/>
        </w:rPr>
        <w:t xml:space="preserve">What's right for me?  </w:t>
      </w:r>
    </w:p>
    <w:p>
      <w:pPr>
        <w:numPr>
          <w:ilvl w:val="0"/>
          <w:numId w:val="0"/>
        </w:numPr>
        <w:jc w:val="both"/>
        <w:rPr>
          <w:rFonts w:hint="eastAsia"/>
          <w:lang w:val="en-US" w:eastAsia="zh-CN"/>
        </w:rPr>
      </w:pPr>
      <w:r>
        <w:rPr>
          <w:rFonts w:hint="eastAsia"/>
          <w:lang w:val="en-US" w:eastAsia="zh-CN"/>
        </w:rPr>
        <w:t xml:space="preserve">B. But remember, there's always room for more friends.  </w:t>
      </w:r>
    </w:p>
    <w:p>
      <w:pPr>
        <w:numPr>
          <w:ilvl w:val="0"/>
          <w:numId w:val="0"/>
        </w:numPr>
        <w:jc w:val="both"/>
        <w:rPr>
          <w:rFonts w:hint="eastAsia"/>
          <w:lang w:val="en-US" w:eastAsia="zh-CN"/>
        </w:rPr>
      </w:pPr>
      <w:r>
        <w:rPr>
          <w:rFonts w:hint="eastAsia"/>
          <w:lang w:val="en-US" w:eastAsia="zh-CN"/>
        </w:rPr>
        <w:t xml:space="preserve">C. Will it ever feel the same?  </w:t>
      </w:r>
    </w:p>
    <w:p>
      <w:pPr>
        <w:numPr>
          <w:ilvl w:val="0"/>
          <w:numId w:val="0"/>
        </w:numPr>
        <w:jc w:val="both"/>
        <w:rPr>
          <w:rFonts w:hint="eastAsia"/>
          <w:lang w:val="en-US" w:eastAsia="zh-CN"/>
        </w:rPr>
      </w:pPr>
      <w:r>
        <w:rPr>
          <w:rFonts w:hint="eastAsia"/>
          <w:lang w:val="en-US" w:eastAsia="zh-CN"/>
        </w:rPr>
        <w:t xml:space="preserve">D. The best way to make friends is to be a friend.  </w:t>
      </w:r>
    </w:p>
    <w:p>
      <w:pPr>
        <w:numPr>
          <w:ilvl w:val="0"/>
          <w:numId w:val="0"/>
        </w:numPr>
        <w:jc w:val="both"/>
        <w:rPr>
          <w:rFonts w:hint="eastAsia"/>
          <w:lang w:val="en-US" w:eastAsia="zh-CN"/>
        </w:rPr>
      </w:pPr>
      <w:r>
        <w:rPr>
          <w:rFonts w:hint="eastAsia"/>
          <w:lang w:val="en-US" w:eastAsia="zh-CN"/>
        </w:rPr>
        <w:t xml:space="preserve">E. Offer to share something or offer greetings.  </w:t>
      </w:r>
    </w:p>
    <w:p>
      <w:pPr>
        <w:numPr>
          <w:ilvl w:val="0"/>
          <w:numId w:val="0"/>
        </w:numPr>
        <w:jc w:val="both"/>
        <w:rPr>
          <w:rFonts w:hint="eastAsia"/>
          <w:lang w:val="en-US" w:eastAsia="zh-CN"/>
        </w:rPr>
      </w:pPr>
      <w:r>
        <w:rPr>
          <w:rFonts w:hint="eastAsia"/>
          <w:lang w:val="en-US" w:eastAsia="zh-CN"/>
        </w:rPr>
        <w:t xml:space="preserve">F. Make a choice in your life.  </w:t>
      </w:r>
    </w:p>
    <w:p>
      <w:pPr>
        <w:numPr>
          <w:ilvl w:val="0"/>
          <w:numId w:val="0"/>
        </w:numPr>
        <w:jc w:val="both"/>
        <w:rPr>
          <w:rFonts w:hint="eastAsia"/>
          <w:lang w:val="en-US" w:eastAsia="zh-CN"/>
        </w:rPr>
      </w:pPr>
      <w:r>
        <w:rPr>
          <w:rFonts w:hint="eastAsia"/>
          <w:lang w:val="en-US" w:eastAsia="zh-CN"/>
        </w:rPr>
        <w:t>G. You might still miss that special best friend</w:t>
      </w:r>
    </w:p>
    <w:p>
      <w:pPr>
        <w:numPr>
          <w:ilvl w:val="0"/>
          <w:numId w:val="0"/>
        </w:numPr>
        <w:jc w:val="center"/>
        <w:rPr>
          <w:rFonts w:hint="eastAsia"/>
          <w:lang w:val="en-US" w:eastAsia="zh-CN"/>
        </w:rPr>
      </w:pPr>
      <w:r>
        <w:rPr>
          <w:rFonts w:hint="eastAsia"/>
          <w:lang w:val="en-US" w:eastAsia="zh-CN"/>
        </w:rPr>
        <w:t>B</w:t>
      </w:r>
    </w:p>
    <w:p>
      <w:pPr>
        <w:numPr>
          <w:ilvl w:val="0"/>
          <w:numId w:val="0"/>
        </w:numPr>
        <w:ind w:firstLine="420" w:firstLineChars="200"/>
        <w:jc w:val="both"/>
        <w:rPr>
          <w:rFonts w:hint="eastAsia"/>
          <w:lang w:val="en-US" w:eastAsia="zh-CN"/>
        </w:rPr>
      </w:pPr>
      <w:r>
        <w:rPr>
          <w:rFonts w:hint="eastAsia"/>
          <w:lang w:val="en-US" w:eastAsia="zh-CN"/>
        </w:rPr>
        <w:t xml:space="preserve">Are you interested in country music?I like it very much !It will take me away for a while after I am tired .The guitars and songs will take me to mountains and fields. </w:t>
      </w:r>
    </w:p>
    <w:p>
      <w:pPr>
        <w:numPr>
          <w:ilvl w:val="0"/>
          <w:numId w:val="0"/>
        </w:numPr>
        <w:ind w:firstLine="420" w:firstLineChars="200"/>
        <w:jc w:val="both"/>
        <w:rPr>
          <w:rFonts w:hint="eastAsia"/>
          <w:lang w:val="en-US" w:eastAsia="zh-CN"/>
        </w:rPr>
      </w:pPr>
      <w:r>
        <w:rPr>
          <w:rFonts w:hint="eastAsia"/>
          <w:u w:val="single"/>
          <w:lang w:val="en-US" w:eastAsia="zh-CN"/>
        </w:rPr>
        <w:t>Country music usually talks of everyday life and feelings.</w:t>
      </w:r>
      <w:r>
        <w:rPr>
          <w:rFonts w:hint="eastAsia"/>
          <w:lang w:val="en-US" w:eastAsia="zh-CN"/>
        </w:rPr>
        <w:t xml:space="preserve">It’s the spirit of America ,easy to understand ,slow and simple. </w:t>
      </w:r>
    </w:p>
    <w:p>
      <w:pPr>
        <w:numPr>
          <w:ilvl w:val="0"/>
          <w:numId w:val="0"/>
        </w:numPr>
        <w:ind w:firstLine="420" w:firstLineChars="200"/>
        <w:jc w:val="both"/>
        <w:rPr>
          <w:rFonts w:hint="eastAsia"/>
          <w:lang w:val="en-US" w:eastAsia="zh-CN"/>
        </w:rPr>
      </w:pPr>
      <w:r>
        <w:rPr>
          <w:rFonts w:hint="eastAsia"/>
          <w:lang w:val="en-US" w:eastAsia="zh-CN"/>
        </w:rPr>
        <w:t xml:space="preserve">Country music developed in the Southern United States.It was the folk music of American countryside.Many of songs tell about the lives of farmers .They talk about love,crops or death. </w:t>
      </w:r>
    </w:p>
    <w:p>
      <w:pPr>
        <w:numPr>
          <w:ilvl w:val="0"/>
          <w:numId w:val="0"/>
        </w:numPr>
        <w:ind w:firstLine="420" w:firstLineChars="200"/>
        <w:jc w:val="both"/>
        <w:rPr>
          <w:rFonts w:hint="eastAsia"/>
          <w:lang w:val="en-US" w:eastAsia="zh-CN"/>
        </w:rPr>
      </w:pPr>
      <w:r>
        <w:rPr>
          <w:rFonts w:hint="eastAsia"/>
          <w:lang w:val="en-US" w:eastAsia="zh-CN"/>
        </w:rPr>
        <w:t xml:space="preserve">The life of the countryside can be hard,so the words in country music are often sad.At first,people played the music only at family parties.But it became more popular later.In the 1920s,people played country songs on the radio,and they made them into records. </w:t>
      </w:r>
    </w:p>
    <w:p>
      <w:pPr>
        <w:numPr>
          <w:ilvl w:val="0"/>
          <w:numId w:val="0"/>
        </w:numPr>
        <w:ind w:firstLine="420" w:firstLineChars="200"/>
        <w:jc w:val="both"/>
        <w:rPr>
          <w:rFonts w:hint="eastAsia"/>
          <w:lang w:val="en-US" w:eastAsia="zh-CN"/>
        </w:rPr>
      </w:pPr>
      <w:r>
        <w:rPr>
          <w:rFonts w:hint="eastAsia"/>
          <w:lang w:val="en-US" w:eastAsia="zh-CN"/>
        </w:rPr>
        <w:t xml:space="preserve">When people in the countryside moved to towns and cities to </w:t>
      </w:r>
      <w:r>
        <w:rPr>
          <w:rFonts w:hint="eastAsia"/>
          <w:u w:val="single"/>
          <w:lang w:val="en-US" w:eastAsia="zh-CN"/>
        </w:rPr>
        <w:t>look for</w:t>
      </w:r>
      <w:r>
        <w:rPr>
          <w:rFonts w:hint="eastAsia"/>
          <w:lang w:val="en-US" w:eastAsia="zh-CN"/>
        </w:rPr>
        <w:t xml:space="preserve"> work,they took their music with them.Country music continued to change and became popular across America. </w:t>
      </w:r>
    </w:p>
    <w:p>
      <w:pPr>
        <w:numPr>
          <w:ilvl w:val="0"/>
          <w:numId w:val="0"/>
        </w:numPr>
        <w:ind w:firstLine="420" w:firstLineChars="200"/>
        <w:jc w:val="both"/>
        <w:rPr>
          <w:rFonts w:hint="eastAsia"/>
          <w:lang w:val="en-US" w:eastAsia="zh-CN"/>
        </w:rPr>
      </w:pPr>
      <w:r>
        <w:rPr>
          <w:rFonts w:hint="eastAsia"/>
          <w:lang w:val="en-US" w:eastAsia="zh-CN"/>
        </w:rPr>
        <w:t>John Denver was one of America’s most famous country singers in the 1970s.His song “Take Me home,Country Roads”is well-known and people still play it today.</w:t>
      </w:r>
    </w:p>
    <w:p>
      <w:pPr>
        <w:numPr>
          <w:ilvl w:val="0"/>
          <w:numId w:val="36"/>
        </w:numPr>
        <w:jc w:val="both"/>
        <w:rPr>
          <w:rFonts w:hint="eastAsia"/>
          <w:lang w:val="en-US" w:eastAsia="zh-CN"/>
        </w:rPr>
      </w:pPr>
      <w:r>
        <w:rPr>
          <w:rFonts w:hint="eastAsia"/>
          <w:lang w:val="en-US" w:eastAsia="zh-CN"/>
        </w:rPr>
        <w:t>选出划线词语look for的语义相似的短语，________</w:t>
      </w:r>
    </w:p>
    <w:p>
      <w:pPr>
        <w:numPr>
          <w:ilvl w:val="0"/>
          <w:numId w:val="37"/>
        </w:numPr>
        <w:jc w:val="both"/>
        <w:rPr>
          <w:rFonts w:hint="eastAsia"/>
          <w:lang w:val="en-US" w:eastAsia="zh-CN"/>
        </w:rPr>
      </w:pPr>
      <w:r>
        <w:rPr>
          <w:rFonts w:hint="eastAsia"/>
          <w:lang w:val="en-US" w:eastAsia="zh-CN"/>
        </w:rPr>
        <w:t>find out   B. look up   C. search for</w:t>
      </w:r>
    </w:p>
    <w:p>
      <w:pPr>
        <w:numPr>
          <w:ilvl w:val="0"/>
          <w:numId w:val="38"/>
        </w:numPr>
        <w:jc w:val="both"/>
        <w:rPr>
          <w:rFonts w:hint="eastAsia"/>
          <w:lang w:val="en-US" w:eastAsia="zh-CN"/>
        </w:rPr>
      </w:pPr>
      <w:r>
        <w:rPr>
          <w:rFonts w:hint="eastAsia"/>
          <w:lang w:val="en-US" w:eastAsia="zh-CN"/>
        </w:rPr>
        <w:t>把划线句子译成汉语。_________________________________</w:t>
      </w:r>
    </w:p>
    <w:p>
      <w:pPr>
        <w:numPr>
          <w:ilvl w:val="0"/>
          <w:numId w:val="38"/>
        </w:numPr>
        <w:jc w:val="both"/>
        <w:rPr>
          <w:rFonts w:hint="eastAsia"/>
          <w:lang w:val="en-US" w:eastAsia="zh-CN"/>
        </w:rPr>
      </w:pPr>
      <w:r>
        <w:rPr>
          <w:rFonts w:hint="eastAsia"/>
          <w:lang w:val="en-US" w:eastAsia="zh-CN"/>
        </w:rPr>
        <w:t>Where did country music develop?________________________________</w:t>
      </w:r>
    </w:p>
    <w:p>
      <w:pPr>
        <w:numPr>
          <w:ilvl w:val="0"/>
          <w:numId w:val="38"/>
        </w:numPr>
        <w:jc w:val="both"/>
        <w:rPr>
          <w:rFonts w:hint="eastAsia"/>
          <w:lang w:val="en-US" w:eastAsia="zh-CN"/>
        </w:rPr>
      </w:pPr>
      <w:r>
        <w:rPr>
          <w:rFonts w:hint="eastAsia"/>
          <w:lang w:val="en-US" w:eastAsia="zh-CN"/>
        </w:rPr>
        <w:t>完成句子</w:t>
      </w:r>
    </w:p>
    <w:p>
      <w:pPr>
        <w:numPr>
          <w:ilvl w:val="0"/>
          <w:numId w:val="0"/>
        </w:numPr>
        <w:jc w:val="both"/>
        <w:rPr>
          <w:rFonts w:hint="eastAsia"/>
          <w:lang w:val="en-US" w:eastAsia="zh-CN"/>
        </w:rPr>
      </w:pPr>
      <w:r>
        <w:rPr>
          <w:rFonts w:hint="eastAsia"/>
          <w:lang w:val="en-US" w:eastAsia="zh-CN"/>
        </w:rPr>
        <w:t>Country music is about daily life and feelings. It was _________________in the 1920s.</w:t>
      </w:r>
    </w:p>
    <w:p>
      <w:pPr>
        <w:numPr>
          <w:ilvl w:val="0"/>
          <w:numId w:val="38"/>
        </w:numPr>
        <w:jc w:val="both"/>
        <w:rPr>
          <w:rFonts w:hint="eastAsia"/>
          <w:lang w:val="en-US" w:eastAsia="zh-CN"/>
        </w:rPr>
      </w:pPr>
      <w:r>
        <w:rPr>
          <w:rFonts w:hint="eastAsia"/>
          <w:lang w:val="en-US" w:eastAsia="zh-CN"/>
        </w:rPr>
        <w:t>请用英语简要概括出本文的主旨大意，不超过六个词。_____________________________</w:t>
      </w:r>
    </w:p>
    <w:p>
      <w:pPr>
        <w:numPr>
          <w:ilvl w:val="0"/>
          <w:numId w:val="0"/>
        </w:numPr>
        <w:jc w:val="center"/>
        <w:rPr>
          <w:rFonts w:hint="eastAsia"/>
          <w:lang w:val="en-US" w:eastAsia="zh-CN"/>
        </w:rPr>
      </w:pPr>
      <w:r>
        <w:rPr>
          <w:rFonts w:hint="eastAsia"/>
          <w:lang w:val="en-US" w:eastAsia="zh-CN"/>
        </w:rPr>
        <w:t>C</w:t>
      </w:r>
    </w:p>
    <w:p>
      <w:pPr>
        <w:numPr>
          <w:ilvl w:val="0"/>
          <w:numId w:val="0"/>
        </w:numPr>
        <w:ind w:firstLine="420" w:firstLineChars="200"/>
        <w:jc w:val="both"/>
        <w:rPr>
          <w:rFonts w:hint="eastAsia"/>
          <w:lang w:val="en-US" w:eastAsia="zh-CN"/>
        </w:rPr>
      </w:pPr>
      <w:r>
        <w:rPr>
          <w:rFonts w:hint="eastAsia"/>
          <w:lang w:val="en-US" w:eastAsia="zh-CN"/>
        </w:rPr>
        <w:t xml:space="preserve">Some middle schools in Australia have </w:t>
      </w:r>
      <w:r>
        <w:rPr>
          <w:rFonts w:hint="eastAsia"/>
          <w:u w:val="single"/>
          <w:lang w:val="en-US" w:eastAsia="zh-CN"/>
        </w:rPr>
        <w:t xml:space="preserve">stopped students from carrying mobile phones </w:t>
      </w:r>
      <w:r>
        <w:rPr>
          <w:rFonts w:hint="eastAsia"/>
          <w:lang w:val="en-US" w:eastAsia="zh-CN"/>
        </w:rPr>
        <w:t>during school hours.     </w:t>
      </w:r>
    </w:p>
    <w:p>
      <w:pPr>
        <w:numPr>
          <w:ilvl w:val="0"/>
          <w:numId w:val="0"/>
        </w:numPr>
        <w:ind w:firstLine="420" w:firstLineChars="200"/>
        <w:jc w:val="both"/>
        <w:rPr>
          <w:rFonts w:hint="eastAsia"/>
          <w:lang w:val="en-US" w:eastAsia="zh-CN"/>
        </w:rPr>
      </w:pPr>
      <w:r>
        <w:rPr>
          <w:rFonts w:hint="eastAsia"/>
          <w:lang w:val="en-US" w:eastAsia="zh-CN"/>
        </w:rPr>
        <w:t xml:space="preserve">Mobile phone use among children has become a problem for the school this year. Several children have got mobile phones as Christmas gifts, and more students will want them. Mary Bluett, an official, said mobile phone's use is a distraction(分心) to students during school hours and it also gives teachers so much trouble in their classrooms. Teachers were also saying that sometimes students might use phone messages to copy during exams.She said some schools had tried to ban mobile phones. </w:t>
      </w:r>
    </w:p>
    <w:p>
      <w:pPr>
        <w:numPr>
          <w:ilvl w:val="0"/>
          <w:numId w:val="0"/>
        </w:numPr>
        <w:ind w:firstLine="420" w:firstLineChars="200"/>
        <w:jc w:val="both"/>
        <w:rPr>
          <w:rFonts w:hint="eastAsia"/>
          <w:lang w:val="en-US" w:eastAsia="zh-CN"/>
        </w:rPr>
      </w:pPr>
      <w:r>
        <w:rPr>
          <w:rFonts w:hint="eastAsia"/>
          <w:lang w:val="en-US" w:eastAsia="zh-CN"/>
        </w:rPr>
        <w:t>Some parents felt unhappy because they couldn't get in touch with their children.</w:t>
      </w:r>
    </w:p>
    <w:p>
      <w:pPr>
        <w:numPr>
          <w:ilvl w:val="0"/>
          <w:numId w:val="0"/>
        </w:numPr>
        <w:ind w:firstLine="420" w:firstLineChars="200"/>
        <w:jc w:val="both"/>
        <w:rPr>
          <w:rFonts w:hint="eastAsia"/>
          <w:lang w:val="en-US" w:eastAsia="zh-CN"/>
        </w:rPr>
      </w:pPr>
      <w:r>
        <w:rPr>
          <w:rFonts w:hint="eastAsia"/>
          <w:lang w:val="en-US" w:eastAsia="zh-CN"/>
        </w:rPr>
        <w:t xml:space="preserve">Many teachers said students should not have mobile phones at school, but if there was a good reason, they could leave their phones at school office. They also said there were many reasons why the students  should not have mobile phones at school: they were easy to lose and were a distraction from studies.      </w:t>
      </w:r>
    </w:p>
    <w:p>
      <w:pPr>
        <w:numPr>
          <w:ilvl w:val="0"/>
          <w:numId w:val="0"/>
        </w:numPr>
        <w:ind w:firstLine="420" w:firstLineChars="200"/>
        <w:jc w:val="both"/>
        <w:rPr>
          <w:rFonts w:hint="eastAsia"/>
          <w:lang w:val="en-US" w:eastAsia="zh-CN"/>
        </w:rPr>
      </w:pPr>
      <w:r>
        <w:rPr>
          <w:rFonts w:hint="eastAsia"/>
          <w:lang w:val="en-US" w:eastAsia="zh-CN"/>
        </w:rPr>
        <w:t>Many people say that they understand why parents would want their children to have phones, but they think schools should let the students know when they can use their mobile phones.</w:t>
      </w:r>
    </w:p>
    <w:p>
      <w:pPr>
        <w:numPr>
          <w:ilvl w:val="0"/>
          <w:numId w:val="38"/>
        </w:numPr>
        <w:jc w:val="both"/>
        <w:rPr>
          <w:rFonts w:hint="eastAsia"/>
          <w:lang w:val="en-US" w:eastAsia="zh-CN"/>
        </w:rPr>
      </w:pPr>
      <w:r>
        <w:rPr>
          <w:rFonts w:hint="eastAsia"/>
          <w:lang w:val="en-US" w:eastAsia="zh-CN"/>
        </w:rPr>
        <w:t>将划线短语译成汉语：________________________</w:t>
      </w:r>
    </w:p>
    <w:p>
      <w:pPr>
        <w:numPr>
          <w:ilvl w:val="0"/>
          <w:numId w:val="38"/>
        </w:numPr>
        <w:jc w:val="both"/>
        <w:rPr>
          <w:rFonts w:hint="eastAsia"/>
          <w:lang w:val="en-US" w:eastAsia="zh-CN"/>
        </w:rPr>
      </w:pPr>
      <w:r>
        <w:rPr>
          <w:rFonts w:hint="eastAsia"/>
          <w:lang w:val="en-US" w:eastAsia="zh-CN"/>
        </w:rPr>
        <w:t>列举出Mary Bluett认为的学生使用手机带来的两个问题。</w:t>
      </w:r>
    </w:p>
    <w:p>
      <w:pPr>
        <w:numPr>
          <w:ilvl w:val="0"/>
          <w:numId w:val="0"/>
        </w:numPr>
        <w:jc w:val="both"/>
        <w:rPr>
          <w:rFonts w:hint="eastAsia"/>
          <w:lang w:val="en-US" w:eastAsia="zh-CN"/>
        </w:rPr>
      </w:pPr>
      <w:r>
        <w:rPr>
          <w:rFonts w:hint="eastAsia"/>
          <w:lang w:val="en-US" w:eastAsia="zh-CN"/>
        </w:rPr>
        <w:t>（1）takes___________________________________</w:t>
      </w:r>
    </w:p>
    <w:p>
      <w:pPr>
        <w:numPr>
          <w:ilvl w:val="0"/>
          <w:numId w:val="0"/>
        </w:numPr>
        <w:jc w:val="both"/>
        <w:rPr>
          <w:rFonts w:hint="eastAsia"/>
          <w:lang w:val="en-US" w:eastAsia="zh-CN"/>
        </w:rPr>
      </w:pPr>
      <w:r>
        <w:rPr>
          <w:rFonts w:hint="eastAsia"/>
          <w:lang w:val="en-US" w:eastAsia="zh-CN"/>
        </w:rPr>
        <w:t>（2）_______________________________________</w:t>
      </w:r>
    </w:p>
    <w:p>
      <w:pPr>
        <w:numPr>
          <w:ilvl w:val="0"/>
          <w:numId w:val="0"/>
        </w:numPr>
        <w:jc w:val="both"/>
        <w:rPr>
          <w:rFonts w:hint="eastAsia"/>
          <w:lang w:val="en-US" w:eastAsia="zh-CN"/>
        </w:rPr>
      </w:pPr>
      <w:r>
        <w:rPr>
          <w:rFonts w:hint="eastAsia"/>
          <w:lang w:val="en-US" w:eastAsia="zh-CN"/>
        </w:rPr>
        <w:t>64. 回答问题 Why did some parents feel unhappy?</w:t>
      </w:r>
    </w:p>
    <w:p>
      <w:pPr>
        <w:numPr>
          <w:ilvl w:val="0"/>
          <w:numId w:val="0"/>
        </w:numPr>
        <w:jc w:val="both"/>
        <w:rPr>
          <w:rFonts w:hint="eastAsia"/>
          <w:lang w:val="en-US" w:eastAsia="zh-CN"/>
        </w:rPr>
      </w:pPr>
      <w:r>
        <w:rPr>
          <w:rFonts w:hint="eastAsia"/>
          <w:lang w:val="en-US" w:eastAsia="zh-CN"/>
        </w:rPr>
        <w:t>_______________________________________________</w:t>
      </w:r>
    </w:p>
    <w:p>
      <w:pPr>
        <w:numPr>
          <w:ilvl w:val="0"/>
          <w:numId w:val="39"/>
        </w:numPr>
        <w:jc w:val="both"/>
        <w:rPr>
          <w:rFonts w:hint="eastAsia"/>
          <w:lang w:val="en-US" w:eastAsia="zh-CN"/>
        </w:rPr>
      </w:pPr>
      <w:r>
        <w:rPr>
          <w:rFonts w:hint="eastAsia"/>
          <w:lang w:val="en-US" w:eastAsia="zh-CN"/>
        </w:rPr>
        <w:t>选出教师们对学生不应携带手机给出的两个理由，______________</w:t>
      </w:r>
    </w:p>
    <w:p>
      <w:pPr>
        <w:numPr>
          <w:ilvl w:val="0"/>
          <w:numId w:val="40"/>
        </w:numPr>
        <w:jc w:val="both"/>
        <w:rPr>
          <w:rFonts w:hint="eastAsia"/>
          <w:lang w:val="en-US" w:eastAsia="zh-CN"/>
        </w:rPr>
      </w:pPr>
      <w:r>
        <w:rPr>
          <w:rFonts w:hint="eastAsia"/>
          <w:lang w:val="en-US" w:eastAsia="zh-CN"/>
        </w:rPr>
        <w:t>A student might speak on the mobile phone too loudly.</w:t>
      </w:r>
    </w:p>
    <w:p>
      <w:pPr>
        <w:numPr>
          <w:ilvl w:val="0"/>
          <w:numId w:val="40"/>
        </w:numPr>
        <w:jc w:val="both"/>
        <w:rPr>
          <w:rFonts w:hint="eastAsia"/>
          <w:lang w:val="en-US" w:eastAsia="zh-CN"/>
        </w:rPr>
      </w:pPr>
      <w:r>
        <w:rPr>
          <w:rFonts w:hint="eastAsia"/>
          <w:lang w:val="en-US" w:eastAsia="zh-CN"/>
        </w:rPr>
        <w:t>A mobile phone is easy to lose.</w:t>
      </w:r>
    </w:p>
    <w:p>
      <w:pPr>
        <w:numPr>
          <w:ilvl w:val="0"/>
          <w:numId w:val="40"/>
        </w:numPr>
        <w:jc w:val="both"/>
        <w:rPr>
          <w:rFonts w:hint="eastAsia"/>
          <w:lang w:val="en-US" w:eastAsia="zh-CN"/>
        </w:rPr>
      </w:pPr>
      <w:r>
        <w:rPr>
          <w:rFonts w:hint="eastAsia"/>
          <w:lang w:val="en-US" w:eastAsia="zh-CN"/>
        </w:rPr>
        <w:t>A student may not listen to the teacher carefully with a mobile phone.</w:t>
      </w:r>
    </w:p>
    <w:p>
      <w:pPr>
        <w:numPr>
          <w:ilvl w:val="0"/>
          <w:numId w:val="40"/>
        </w:numPr>
        <w:jc w:val="both"/>
        <w:rPr>
          <w:rFonts w:hint="eastAsia"/>
          <w:lang w:val="en-US" w:eastAsia="zh-CN"/>
        </w:rPr>
      </w:pPr>
      <w:r>
        <w:rPr>
          <w:rFonts w:hint="eastAsia"/>
          <w:lang w:val="en-US" w:eastAsia="zh-CN"/>
        </w:rPr>
        <w:t>Parents can easily find their children.</w:t>
      </w:r>
    </w:p>
    <w:p>
      <w:pPr>
        <w:numPr>
          <w:ilvl w:val="0"/>
          <w:numId w:val="0"/>
        </w:numPr>
        <w:jc w:val="both"/>
        <w:rPr>
          <w:rFonts w:hint="eastAsia"/>
          <w:lang w:val="en-US" w:eastAsia="zh-CN"/>
        </w:rPr>
      </w:pPr>
      <w:r>
        <w:rPr>
          <w:rFonts w:hint="eastAsia"/>
          <w:lang w:val="en-US" w:eastAsia="zh-CN"/>
        </w:rPr>
        <w:t>66. 找出第三段的主题句。________________________________-</w:t>
      </w:r>
    </w:p>
    <w:p>
      <w:pPr>
        <w:numPr>
          <w:ilvl w:val="0"/>
          <w:numId w:val="0"/>
        </w:numPr>
        <w:jc w:val="both"/>
        <w:rPr>
          <w:rFonts w:hint="eastAsia"/>
          <w:lang w:val="en-US" w:eastAsia="zh-CN"/>
        </w:rPr>
      </w:pPr>
    </w:p>
    <w:p>
      <w:pPr>
        <w:numPr>
          <w:ilvl w:val="0"/>
          <w:numId w:val="0"/>
        </w:numPr>
        <w:jc w:val="both"/>
        <w:rPr>
          <w:rFonts w:hint="eastAsia"/>
          <w:lang w:val="en-US" w:eastAsia="zh-CN"/>
        </w:rPr>
      </w:pPr>
      <w:r>
        <w:rPr>
          <w:rFonts w:hint="eastAsia"/>
          <w:lang w:val="en-US" w:eastAsia="zh-CN"/>
        </w:rPr>
        <w:t>八.书面表达（15分）</w:t>
      </w:r>
    </w:p>
    <w:p>
      <w:pPr>
        <w:numPr>
          <w:ilvl w:val="0"/>
          <w:numId w:val="0"/>
        </w:numPr>
        <w:jc w:val="both"/>
        <w:rPr>
          <w:rFonts w:hint="eastAsia"/>
          <w:lang w:val="en-US" w:eastAsia="zh-CN"/>
        </w:rPr>
      </w:pPr>
      <w:r>
        <w:rPr>
          <w:rFonts w:hint="eastAsia"/>
          <w:lang w:val="en-US" w:eastAsia="zh-CN"/>
        </w:rPr>
        <w:t>假如你叫Sam.请你根据以下信息介绍你的朋友Bill.</w:t>
      </w:r>
    </w:p>
    <w:p>
      <w:pPr>
        <w:numPr>
          <w:ilvl w:val="0"/>
          <w:numId w:val="0"/>
        </w:numPr>
        <w:jc w:val="both"/>
        <w:rPr>
          <w:rFonts w:hint="eastAsia"/>
          <w:lang w:val="en-US" w:eastAsia="zh-CN"/>
        </w:rPr>
      </w:pPr>
      <w:r>
        <w:rPr>
          <w:rFonts w:hint="eastAsia"/>
          <w:lang w:val="en-US" w:eastAsia="zh-CN"/>
        </w:rPr>
        <w:t>Bill和你不一样，他留着短头发，他很瘦，个子比你高，但是性格没有你活泼。Bill学习很努力，几乎从不玩电脑游戏，他认为那很无聊。他每周锻炼四次，你们经常一起打篮球。假期他去美国看望了他的叔叔，照了很多照片，很漂亮。你希望有一天你也能去美国。</w:t>
      </w:r>
    </w:p>
    <w:p>
      <w:pPr>
        <w:numPr>
          <w:ilvl w:val="0"/>
          <w:numId w:val="0"/>
        </w:numPr>
        <w:jc w:val="both"/>
        <w:rPr>
          <w:rFonts w:hint="eastAsia"/>
          <w:lang w:val="en-US" w:eastAsia="zh-CN"/>
        </w:rPr>
      </w:pPr>
      <w:r>
        <w:rPr>
          <w:rFonts w:hint="eastAsia"/>
          <w:lang w:val="en-US" w:eastAsia="zh-CN"/>
        </w:rPr>
        <w:t>要求：所写内容包含所有所给信息，可适当发挥；书写工整，语言流畅，字数70-80词。</w:t>
      </w: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p>
    <w:p>
      <w:pPr>
        <w:numPr>
          <w:ilvl w:val="0"/>
          <w:numId w:val="0"/>
        </w:numPr>
        <w:jc w:val="both"/>
        <w:rPr>
          <w:rFonts w:hint="eastAsia"/>
          <w:lang w:val="en-US" w:eastAsia="zh-CN"/>
        </w:rPr>
      </w:pPr>
      <w:bookmarkStart w:id="0" w:name="_GoBack"/>
      <w:bookmarkEnd w:id="0"/>
    </w:p>
    <w:p>
      <w:pPr>
        <w:jc w:val="left"/>
      </w:pPr>
      <w:r>
        <w:t>答案</w:t>
      </w:r>
    </w:p>
    <w:p>
      <w:pPr>
        <w:jc w:val="left"/>
      </w:pPr>
      <w:r>
        <w:rPr>
          <w:lang w:val="en-US" w:eastAsia="zh-CN"/>
        </w:rPr>
        <w:t xml:space="preserve">单选 CBCBC CBDAD BBCAC </w:t>
      </w:r>
    </w:p>
    <w:p>
      <w:pPr>
        <w:jc w:val="left"/>
      </w:pPr>
      <w:r>
        <w:rPr>
          <w:lang w:val="en-US" w:eastAsia="zh-CN"/>
        </w:rPr>
        <w:t>阅读理解 BBBAA ABBBC DACBC</w:t>
      </w:r>
    </w:p>
    <w:p>
      <w:pPr>
        <w:jc w:val="left"/>
      </w:pPr>
      <w:r>
        <w:rPr>
          <w:lang w:val="en-US" w:eastAsia="zh-CN"/>
        </w:rPr>
        <w:t>综a   1. enjoys  2. feel like  3. to eat   4. laugh   5.to bring out</w:t>
      </w:r>
    </w:p>
    <w:p>
      <w:pPr>
        <w:jc w:val="left"/>
      </w:pPr>
      <w:r>
        <w:rPr>
          <w:lang w:val="en-US" w:eastAsia="zh-CN"/>
        </w:rPr>
        <w:t>综b  1. comfortably  2. themselves 3. differences 4. ture 5. grades 6. trader</w:t>
      </w:r>
    </w:p>
    <w:p>
      <w:pPr>
        <w:jc w:val="left"/>
      </w:pPr>
      <w:r>
        <w:rPr>
          <w:lang w:val="en-US" w:eastAsia="zh-CN"/>
        </w:rPr>
        <w:t>综c  things  for  forget  his  fast  jumped  good  here  head  so</w:t>
      </w:r>
    </w:p>
    <w:p>
      <w:pPr>
        <w:jc w:val="left"/>
      </w:pPr>
      <w:r>
        <w:rPr>
          <w:lang w:val="en-US" w:eastAsia="zh-CN"/>
        </w:rPr>
        <w:t>阅读表达A篇  CBEDG</w:t>
      </w:r>
    </w:p>
    <w:p>
      <w:pPr>
        <w:jc w:val="left"/>
      </w:pPr>
      <w:r>
        <w:rPr>
          <w:lang w:val="en-US" w:eastAsia="zh-CN"/>
        </w:rPr>
        <w:t>B篇  57. C   58. 乡村音乐通常谈论的是日常生活和感受。  59. In the Southern United States.  60. made into records  61. History of Country music</w:t>
      </w:r>
    </w:p>
    <w:p>
      <w:pPr>
        <w:jc w:val="left"/>
        <w:rPr>
          <w:lang w:val="en-US" w:eastAsia="zh-CN"/>
        </w:rPr>
      </w:pPr>
      <w:r>
        <w:rPr>
          <w:lang w:val="en-US" w:eastAsia="zh-CN"/>
        </w:rPr>
        <w:t xml:space="preserve">C篇  62.禁止学生带手机   63.  （1）a distraction to students during school hours </w:t>
      </w:r>
    </w:p>
    <w:p>
      <w:pPr>
        <w:jc w:val="left"/>
        <w:rPr>
          <w:lang w:val="en-US" w:eastAsia="zh-CN"/>
        </w:rPr>
      </w:pPr>
      <w:r>
        <w:rPr>
          <w:lang w:val="en-US" w:eastAsia="zh-CN"/>
        </w:rPr>
        <w:t xml:space="preserve">（2） ives teachers so much trouble in their classrooms.  </w:t>
      </w:r>
    </w:p>
    <w:p>
      <w:pPr>
        <w:jc w:val="left"/>
      </w:pPr>
      <w:r>
        <w:rPr>
          <w:lang w:val="en-US" w:eastAsia="zh-CN"/>
        </w:rPr>
        <w:t>64.Because they couldn't get in touch with their children.  65.AC   66.Mobile phones have became a problem for middle schools.</w:t>
      </w:r>
    </w:p>
    <w:p>
      <w:pPr>
        <w:numPr>
          <w:ilvl w:val="0"/>
          <w:numId w:val="0"/>
        </w:numPr>
        <w:jc w:val="both"/>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upperLetter"/>
      <w:suff w:val="space"/>
      <w:lvlText w:val="%1."/>
      <w:lvlJc w:val="left"/>
    </w:lvl>
  </w:abstractNum>
  <w:abstractNum w:abstractNumId="1">
    <w:nsid w:val="00000001"/>
    <w:multiLevelType w:val="singleLevel"/>
    <w:tmpl w:val="00000001"/>
    <w:lvl w:ilvl="0" w:tentative="0">
      <w:start w:val="1"/>
      <w:numFmt w:val="upperLetter"/>
      <w:lvlText w:val="%1."/>
      <w:lvlJc w:val="left"/>
      <w:pPr>
        <w:tabs>
          <w:tab w:val="left" w:pos="312"/>
        </w:tabs>
      </w:pPr>
    </w:lvl>
  </w:abstractNum>
  <w:abstractNum w:abstractNumId="2">
    <w:nsid w:val="00000002"/>
    <w:multiLevelType w:val="singleLevel"/>
    <w:tmpl w:val="00000002"/>
    <w:lvl w:ilvl="0" w:tentative="0">
      <w:start w:val="14"/>
      <w:numFmt w:val="decimal"/>
      <w:suff w:val="space"/>
      <w:lvlText w:val="%1."/>
      <w:lvlJc w:val="left"/>
    </w:lvl>
  </w:abstractNum>
  <w:abstractNum w:abstractNumId="3">
    <w:nsid w:val="00000003"/>
    <w:multiLevelType w:val="singleLevel"/>
    <w:tmpl w:val="00000003"/>
    <w:lvl w:ilvl="0" w:tentative="0">
      <w:start w:val="1"/>
      <w:numFmt w:val="upperLetter"/>
      <w:suff w:val="space"/>
      <w:lvlText w:val="%1."/>
      <w:lvlJc w:val="left"/>
    </w:lvl>
  </w:abstractNum>
  <w:abstractNum w:abstractNumId="4">
    <w:nsid w:val="00000004"/>
    <w:multiLevelType w:val="singleLevel"/>
    <w:tmpl w:val="00000004"/>
    <w:lvl w:ilvl="0" w:tentative="0">
      <w:start w:val="57"/>
      <w:numFmt w:val="decimal"/>
      <w:suff w:val="space"/>
      <w:lvlText w:val="%1."/>
      <w:lvlJc w:val="left"/>
    </w:lvl>
  </w:abstractNum>
  <w:abstractNum w:abstractNumId="5">
    <w:nsid w:val="00000005"/>
    <w:multiLevelType w:val="singleLevel"/>
    <w:tmpl w:val="00000005"/>
    <w:lvl w:ilvl="0" w:tentative="0">
      <w:start w:val="1"/>
      <w:numFmt w:val="chineseCounting"/>
      <w:suff w:val="nothing"/>
      <w:lvlText w:val="%1、"/>
      <w:lvlJc w:val="left"/>
    </w:lvl>
  </w:abstractNum>
  <w:abstractNum w:abstractNumId="6">
    <w:nsid w:val="00000006"/>
    <w:multiLevelType w:val="singleLevel"/>
    <w:tmpl w:val="00000006"/>
    <w:lvl w:ilvl="0" w:tentative="0">
      <w:start w:val="1"/>
      <w:numFmt w:val="upperLetter"/>
      <w:suff w:val="space"/>
      <w:lvlText w:val="%1."/>
      <w:lvlJc w:val="left"/>
    </w:lvl>
  </w:abstractNum>
  <w:abstractNum w:abstractNumId="7">
    <w:nsid w:val="00000007"/>
    <w:multiLevelType w:val="singleLevel"/>
    <w:tmpl w:val="00000007"/>
    <w:lvl w:ilvl="0" w:tentative="0">
      <w:start w:val="3"/>
      <w:numFmt w:val="decimal"/>
      <w:suff w:val="space"/>
      <w:lvlText w:val="%1."/>
      <w:lvlJc w:val="left"/>
    </w:lvl>
  </w:abstractNum>
  <w:abstractNum w:abstractNumId="8">
    <w:nsid w:val="00000008"/>
    <w:multiLevelType w:val="singleLevel"/>
    <w:tmpl w:val="00000008"/>
    <w:lvl w:ilvl="0" w:tentative="0">
      <w:start w:val="13"/>
      <w:numFmt w:val="decimal"/>
      <w:suff w:val="space"/>
      <w:lvlText w:val="%1."/>
      <w:lvlJc w:val="left"/>
    </w:lvl>
  </w:abstractNum>
  <w:abstractNum w:abstractNumId="9">
    <w:nsid w:val="00000009"/>
    <w:multiLevelType w:val="singleLevel"/>
    <w:tmpl w:val="00000009"/>
    <w:lvl w:ilvl="0" w:tentative="0">
      <w:start w:val="1"/>
      <w:numFmt w:val="upperLetter"/>
      <w:suff w:val="space"/>
      <w:lvlText w:val="%1."/>
      <w:lvlJc w:val="left"/>
    </w:lvl>
  </w:abstractNum>
  <w:abstractNum w:abstractNumId="10">
    <w:nsid w:val="0000000A"/>
    <w:multiLevelType w:val="singleLevel"/>
    <w:tmpl w:val="0000000A"/>
    <w:lvl w:ilvl="0" w:tentative="0">
      <w:start w:val="1"/>
      <w:numFmt w:val="upperLetter"/>
      <w:suff w:val="space"/>
      <w:lvlText w:val="%1."/>
      <w:lvlJc w:val="left"/>
    </w:lvl>
  </w:abstractNum>
  <w:abstractNum w:abstractNumId="11">
    <w:nsid w:val="0000000B"/>
    <w:multiLevelType w:val="singleLevel"/>
    <w:tmpl w:val="0000000B"/>
    <w:lvl w:ilvl="0" w:tentative="0">
      <w:start w:val="1"/>
      <w:numFmt w:val="upperLetter"/>
      <w:suff w:val="space"/>
      <w:lvlText w:val="%1."/>
      <w:lvlJc w:val="left"/>
    </w:lvl>
  </w:abstractNum>
  <w:abstractNum w:abstractNumId="12">
    <w:nsid w:val="0000000C"/>
    <w:multiLevelType w:val="singleLevel"/>
    <w:tmpl w:val="0000000C"/>
    <w:lvl w:ilvl="0" w:tentative="0">
      <w:start w:val="1"/>
      <w:numFmt w:val="upperLetter"/>
      <w:suff w:val="space"/>
      <w:lvlText w:val="%1."/>
      <w:lvlJc w:val="left"/>
    </w:lvl>
  </w:abstractNum>
  <w:abstractNum w:abstractNumId="13">
    <w:nsid w:val="0000000D"/>
    <w:multiLevelType w:val="singleLevel"/>
    <w:tmpl w:val="0000000D"/>
    <w:lvl w:ilvl="0" w:tentative="0">
      <w:start w:val="7"/>
      <w:numFmt w:val="decimal"/>
      <w:suff w:val="space"/>
      <w:lvlText w:val="%1."/>
      <w:lvlJc w:val="left"/>
    </w:lvl>
  </w:abstractNum>
  <w:abstractNum w:abstractNumId="14">
    <w:nsid w:val="0000000E"/>
    <w:multiLevelType w:val="singleLevel"/>
    <w:tmpl w:val="0000000E"/>
    <w:lvl w:ilvl="0" w:tentative="0">
      <w:start w:val="8"/>
      <w:numFmt w:val="decimal"/>
      <w:suff w:val="space"/>
      <w:lvlText w:val="%1."/>
      <w:lvlJc w:val="left"/>
    </w:lvl>
  </w:abstractNum>
  <w:abstractNum w:abstractNumId="15">
    <w:nsid w:val="0000000F"/>
    <w:multiLevelType w:val="singleLevel"/>
    <w:tmpl w:val="0000000F"/>
    <w:lvl w:ilvl="0" w:tentative="0">
      <w:start w:val="1"/>
      <w:numFmt w:val="upperLetter"/>
      <w:suff w:val="space"/>
      <w:lvlText w:val="%1."/>
      <w:lvlJc w:val="left"/>
    </w:lvl>
  </w:abstractNum>
  <w:abstractNum w:abstractNumId="16">
    <w:nsid w:val="00000010"/>
    <w:multiLevelType w:val="singleLevel"/>
    <w:tmpl w:val="00000010"/>
    <w:lvl w:ilvl="0" w:tentative="0">
      <w:start w:val="10"/>
      <w:numFmt w:val="decimal"/>
      <w:suff w:val="space"/>
      <w:lvlText w:val="%1."/>
      <w:lvlJc w:val="left"/>
    </w:lvl>
  </w:abstractNum>
  <w:abstractNum w:abstractNumId="17">
    <w:nsid w:val="00000011"/>
    <w:multiLevelType w:val="singleLevel"/>
    <w:tmpl w:val="00000011"/>
    <w:lvl w:ilvl="0" w:tentative="0">
      <w:start w:val="1"/>
      <w:numFmt w:val="decimal"/>
      <w:suff w:val="space"/>
      <w:lvlText w:val="%1."/>
      <w:lvlJc w:val="left"/>
    </w:lvl>
  </w:abstractNum>
  <w:abstractNum w:abstractNumId="18">
    <w:nsid w:val="00000012"/>
    <w:multiLevelType w:val="singleLevel"/>
    <w:tmpl w:val="00000012"/>
    <w:lvl w:ilvl="0" w:tentative="0">
      <w:start w:val="4"/>
      <w:numFmt w:val="decimal"/>
      <w:suff w:val="space"/>
      <w:lvlText w:val="%1."/>
      <w:lvlJc w:val="left"/>
    </w:lvl>
  </w:abstractNum>
  <w:abstractNum w:abstractNumId="19">
    <w:nsid w:val="00000013"/>
    <w:multiLevelType w:val="singleLevel"/>
    <w:tmpl w:val="00000013"/>
    <w:lvl w:ilvl="0" w:tentative="0">
      <w:start w:val="15"/>
      <w:numFmt w:val="decimal"/>
      <w:suff w:val="space"/>
      <w:lvlText w:val="%1."/>
      <w:lvlJc w:val="left"/>
    </w:lvl>
  </w:abstractNum>
  <w:abstractNum w:abstractNumId="20">
    <w:nsid w:val="00000014"/>
    <w:multiLevelType w:val="singleLevel"/>
    <w:tmpl w:val="00000014"/>
    <w:lvl w:ilvl="0" w:tentative="0">
      <w:start w:val="1"/>
      <w:numFmt w:val="upperLetter"/>
      <w:suff w:val="space"/>
      <w:lvlText w:val="%1."/>
      <w:lvlJc w:val="left"/>
    </w:lvl>
  </w:abstractNum>
  <w:abstractNum w:abstractNumId="21">
    <w:nsid w:val="00000015"/>
    <w:multiLevelType w:val="singleLevel"/>
    <w:tmpl w:val="00000015"/>
    <w:lvl w:ilvl="0" w:tentative="0">
      <w:start w:val="1"/>
      <w:numFmt w:val="upperLetter"/>
      <w:suff w:val="space"/>
      <w:lvlText w:val="%1."/>
      <w:lvlJc w:val="left"/>
    </w:lvl>
  </w:abstractNum>
  <w:abstractNum w:abstractNumId="22">
    <w:nsid w:val="00000016"/>
    <w:multiLevelType w:val="singleLevel"/>
    <w:tmpl w:val="00000016"/>
    <w:lvl w:ilvl="0" w:tentative="0">
      <w:start w:val="11"/>
      <w:numFmt w:val="decimal"/>
      <w:suff w:val="space"/>
      <w:lvlText w:val="%1."/>
      <w:lvlJc w:val="left"/>
    </w:lvl>
  </w:abstractNum>
  <w:abstractNum w:abstractNumId="23">
    <w:nsid w:val="00000017"/>
    <w:multiLevelType w:val="singleLevel"/>
    <w:tmpl w:val="00000017"/>
    <w:lvl w:ilvl="0" w:tentative="0">
      <w:start w:val="1"/>
      <w:numFmt w:val="upperLetter"/>
      <w:suff w:val="space"/>
      <w:lvlText w:val="%1."/>
      <w:lvlJc w:val="left"/>
    </w:lvl>
  </w:abstractNum>
  <w:abstractNum w:abstractNumId="24">
    <w:nsid w:val="00000018"/>
    <w:multiLevelType w:val="singleLevel"/>
    <w:tmpl w:val="00000018"/>
    <w:lvl w:ilvl="0" w:tentative="0">
      <w:start w:val="1"/>
      <w:numFmt w:val="upperLetter"/>
      <w:suff w:val="space"/>
      <w:lvlText w:val="%1."/>
      <w:lvlJc w:val="left"/>
    </w:lvl>
  </w:abstractNum>
  <w:abstractNum w:abstractNumId="25">
    <w:nsid w:val="00000019"/>
    <w:multiLevelType w:val="singleLevel"/>
    <w:tmpl w:val="00000019"/>
    <w:lvl w:ilvl="0" w:tentative="0">
      <w:start w:val="1"/>
      <w:numFmt w:val="upperLetter"/>
      <w:suff w:val="space"/>
      <w:lvlText w:val="%1."/>
      <w:lvlJc w:val="left"/>
    </w:lvl>
  </w:abstractNum>
  <w:abstractNum w:abstractNumId="26">
    <w:nsid w:val="0000001A"/>
    <w:multiLevelType w:val="singleLevel"/>
    <w:tmpl w:val="0000001A"/>
    <w:lvl w:ilvl="0" w:tentative="0">
      <w:start w:val="2"/>
      <w:numFmt w:val="decimal"/>
      <w:suff w:val="space"/>
      <w:lvlText w:val="%1."/>
      <w:lvlJc w:val="left"/>
    </w:lvl>
  </w:abstractNum>
  <w:abstractNum w:abstractNumId="27">
    <w:nsid w:val="0000001B"/>
    <w:multiLevelType w:val="singleLevel"/>
    <w:tmpl w:val="0000001B"/>
    <w:lvl w:ilvl="0" w:tentative="0">
      <w:start w:val="1"/>
      <w:numFmt w:val="upperLetter"/>
      <w:suff w:val="space"/>
      <w:lvlText w:val="%1."/>
      <w:lvlJc w:val="left"/>
    </w:lvl>
  </w:abstractNum>
  <w:abstractNum w:abstractNumId="28">
    <w:nsid w:val="0000001C"/>
    <w:multiLevelType w:val="singleLevel"/>
    <w:tmpl w:val="0000001C"/>
    <w:lvl w:ilvl="0" w:tentative="0">
      <w:start w:val="3"/>
      <w:numFmt w:val="chineseCounting"/>
      <w:suff w:val="nothing"/>
      <w:lvlText w:val="%1、"/>
      <w:lvlJc w:val="left"/>
    </w:lvl>
  </w:abstractNum>
  <w:abstractNum w:abstractNumId="29">
    <w:nsid w:val="0000001D"/>
    <w:multiLevelType w:val="singleLevel"/>
    <w:tmpl w:val="0000001D"/>
    <w:lvl w:ilvl="0" w:tentative="0">
      <w:start w:val="9"/>
      <w:numFmt w:val="decimal"/>
      <w:suff w:val="space"/>
      <w:lvlText w:val="%1."/>
      <w:lvlJc w:val="left"/>
    </w:lvl>
  </w:abstractNum>
  <w:abstractNum w:abstractNumId="30">
    <w:nsid w:val="0000001E"/>
    <w:multiLevelType w:val="singleLevel"/>
    <w:tmpl w:val="0000001E"/>
    <w:lvl w:ilvl="0" w:tentative="0">
      <w:start w:val="65"/>
      <w:numFmt w:val="decimal"/>
      <w:suff w:val="space"/>
      <w:lvlText w:val="%1."/>
      <w:lvlJc w:val="left"/>
    </w:lvl>
  </w:abstractNum>
  <w:abstractNum w:abstractNumId="31">
    <w:nsid w:val="0000001F"/>
    <w:multiLevelType w:val="singleLevel"/>
    <w:tmpl w:val="0000001F"/>
    <w:lvl w:ilvl="0" w:tentative="0">
      <w:start w:val="2"/>
      <w:numFmt w:val="chineseCounting"/>
      <w:suff w:val="nothing"/>
      <w:lvlText w:val="%1、"/>
      <w:lvlJc w:val="left"/>
    </w:lvl>
  </w:abstractNum>
  <w:abstractNum w:abstractNumId="32">
    <w:nsid w:val="00000020"/>
    <w:multiLevelType w:val="singleLevel"/>
    <w:tmpl w:val="00000020"/>
    <w:lvl w:ilvl="0" w:tentative="0">
      <w:start w:val="58"/>
      <w:numFmt w:val="decimal"/>
      <w:suff w:val="space"/>
      <w:lvlText w:val="%1."/>
      <w:lvlJc w:val="left"/>
    </w:lvl>
  </w:abstractNum>
  <w:abstractNum w:abstractNumId="33">
    <w:nsid w:val="00000021"/>
    <w:multiLevelType w:val="singleLevel"/>
    <w:tmpl w:val="00000021"/>
    <w:lvl w:ilvl="0" w:tentative="0">
      <w:start w:val="1"/>
      <w:numFmt w:val="upperLetter"/>
      <w:suff w:val="space"/>
      <w:lvlText w:val="%1."/>
      <w:lvlJc w:val="left"/>
    </w:lvl>
  </w:abstractNum>
  <w:abstractNum w:abstractNumId="34">
    <w:nsid w:val="00000022"/>
    <w:multiLevelType w:val="singleLevel"/>
    <w:tmpl w:val="00000022"/>
    <w:lvl w:ilvl="0" w:tentative="0">
      <w:start w:val="1"/>
      <w:numFmt w:val="upperLetter"/>
      <w:suff w:val="space"/>
      <w:lvlText w:val="%1."/>
      <w:lvlJc w:val="left"/>
    </w:lvl>
  </w:abstractNum>
  <w:abstractNum w:abstractNumId="35">
    <w:nsid w:val="00000023"/>
    <w:multiLevelType w:val="singleLevel"/>
    <w:tmpl w:val="00000023"/>
    <w:lvl w:ilvl="0" w:tentative="0">
      <w:start w:val="12"/>
      <w:numFmt w:val="decimal"/>
      <w:suff w:val="space"/>
      <w:lvlText w:val="%1."/>
      <w:lvlJc w:val="left"/>
    </w:lvl>
  </w:abstractNum>
  <w:abstractNum w:abstractNumId="36">
    <w:nsid w:val="00000024"/>
    <w:multiLevelType w:val="singleLevel"/>
    <w:tmpl w:val="00000024"/>
    <w:lvl w:ilvl="0" w:tentative="0">
      <w:start w:val="1"/>
      <w:numFmt w:val="upperLetter"/>
      <w:suff w:val="space"/>
      <w:lvlText w:val="%1."/>
      <w:lvlJc w:val="left"/>
    </w:lvl>
  </w:abstractNum>
  <w:abstractNum w:abstractNumId="37">
    <w:nsid w:val="00000025"/>
    <w:multiLevelType w:val="singleLevel"/>
    <w:tmpl w:val="00000025"/>
    <w:lvl w:ilvl="0" w:tentative="0">
      <w:start w:val="1"/>
      <w:numFmt w:val="upperLetter"/>
      <w:suff w:val="space"/>
      <w:lvlText w:val="%1."/>
      <w:lvlJc w:val="left"/>
    </w:lvl>
  </w:abstractNum>
  <w:abstractNum w:abstractNumId="38">
    <w:nsid w:val="00000026"/>
    <w:multiLevelType w:val="singleLevel"/>
    <w:tmpl w:val="00000026"/>
    <w:lvl w:ilvl="0" w:tentative="0">
      <w:start w:val="6"/>
      <w:numFmt w:val="decimal"/>
      <w:suff w:val="space"/>
      <w:lvlText w:val="%1."/>
      <w:lvlJc w:val="left"/>
    </w:lvl>
  </w:abstractNum>
  <w:abstractNum w:abstractNumId="39">
    <w:nsid w:val="00000027"/>
    <w:multiLevelType w:val="singleLevel"/>
    <w:tmpl w:val="00000027"/>
    <w:lvl w:ilvl="0" w:tentative="0">
      <w:start w:val="5"/>
      <w:numFmt w:val="decimal"/>
      <w:suff w:val="space"/>
      <w:lvlText w:val="%1."/>
      <w:lvlJc w:val="left"/>
    </w:lvl>
  </w:abstractNum>
  <w:num w:numId="1">
    <w:abstractNumId w:val="5"/>
  </w:num>
  <w:num w:numId="2">
    <w:abstractNumId w:val="17"/>
  </w:num>
  <w:num w:numId="3">
    <w:abstractNumId w:val="25"/>
  </w:num>
  <w:num w:numId="4">
    <w:abstractNumId w:val="26"/>
  </w:num>
  <w:num w:numId="5">
    <w:abstractNumId w:val="24"/>
  </w:num>
  <w:num w:numId="6">
    <w:abstractNumId w:val="7"/>
  </w:num>
  <w:num w:numId="7">
    <w:abstractNumId w:val="15"/>
  </w:num>
  <w:num w:numId="8">
    <w:abstractNumId w:val="18"/>
  </w:num>
  <w:num w:numId="9">
    <w:abstractNumId w:val="33"/>
  </w:num>
  <w:num w:numId="10">
    <w:abstractNumId w:val="39"/>
  </w:num>
  <w:num w:numId="11">
    <w:abstractNumId w:val="0"/>
  </w:num>
  <w:num w:numId="12">
    <w:abstractNumId w:val="38"/>
  </w:num>
  <w:num w:numId="13">
    <w:abstractNumId w:val="21"/>
  </w:num>
  <w:num w:numId="14">
    <w:abstractNumId w:val="13"/>
  </w:num>
  <w:num w:numId="15">
    <w:abstractNumId w:val="6"/>
  </w:num>
  <w:num w:numId="16">
    <w:abstractNumId w:val="14"/>
  </w:num>
  <w:num w:numId="17">
    <w:abstractNumId w:val="11"/>
  </w:num>
  <w:num w:numId="18">
    <w:abstractNumId w:val="29"/>
  </w:num>
  <w:num w:numId="19">
    <w:abstractNumId w:val="23"/>
  </w:num>
  <w:num w:numId="20">
    <w:abstractNumId w:val="16"/>
  </w:num>
  <w:num w:numId="21">
    <w:abstractNumId w:val="12"/>
  </w:num>
  <w:num w:numId="22">
    <w:abstractNumId w:val="22"/>
  </w:num>
  <w:num w:numId="23">
    <w:abstractNumId w:val="9"/>
  </w:num>
  <w:num w:numId="24">
    <w:abstractNumId w:val="35"/>
  </w:num>
  <w:num w:numId="25">
    <w:abstractNumId w:val="10"/>
  </w:num>
  <w:num w:numId="26">
    <w:abstractNumId w:val="8"/>
  </w:num>
  <w:num w:numId="27">
    <w:abstractNumId w:val="27"/>
  </w:num>
  <w:num w:numId="28">
    <w:abstractNumId w:val="2"/>
  </w:num>
  <w:num w:numId="29">
    <w:abstractNumId w:val="20"/>
  </w:num>
  <w:num w:numId="30">
    <w:abstractNumId w:val="19"/>
  </w:num>
  <w:num w:numId="31">
    <w:abstractNumId w:val="37"/>
  </w:num>
  <w:num w:numId="32">
    <w:abstractNumId w:val="31"/>
  </w:num>
  <w:num w:numId="33">
    <w:abstractNumId w:val="1"/>
  </w:num>
  <w:num w:numId="34">
    <w:abstractNumId w:val="28"/>
  </w:num>
  <w:num w:numId="35">
    <w:abstractNumId w:val="36"/>
  </w:num>
  <w:num w:numId="36">
    <w:abstractNumId w:val="4"/>
  </w:num>
  <w:num w:numId="37">
    <w:abstractNumId w:val="3"/>
  </w:num>
  <w:num w:numId="38">
    <w:abstractNumId w:val="32"/>
  </w:num>
  <w:num w:numId="39">
    <w:abstractNumId w:val="30"/>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D9764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3">
    <w:name w:val="Default Paragraph Font"/>
    <w:uiPriority w:val="0"/>
  </w:style>
  <w:style w:type="table" w:default="1" w:styleId="4">
    <w:name w:val="Normal Table"/>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0</Pages>
  <Words>3063</Words>
  <Characters>12627</Characters>
  <Lines>0</Lines>
  <Paragraphs>179</Paragraphs>
  <TotalTime>4</TotalTime>
  <ScaleCrop>false</ScaleCrop>
  <LinksUpToDate>false</LinksUpToDate>
  <CharactersWithSpaces>15328</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2017-10-16T12:28:00Z</dcterms:created>
  <dc:creator>lenovo</dc:creator>
  <cp:lastModifiedBy>A豆子 *…*</cp:lastModifiedBy>
  <dcterms:modified xsi:type="dcterms:W3CDTF">2018-12-21T05:11:55Z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